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7A007" w14:textId="5DAEB8B2" w:rsidR="008F32F6" w:rsidRPr="008F32F6" w:rsidRDefault="00BE1A8B" w:rsidP="008F32F6">
      <w:pPr>
        <w:suppressAutoHyphens w:val="0"/>
        <w:spacing w:after="160" w:line="259" w:lineRule="auto"/>
        <w:rPr>
          <w:rFonts w:ascii="Arial" w:eastAsia="Calibri" w:hAnsi="Arial" w:cs="Arial"/>
          <w:b/>
          <w:bCs/>
          <w:sz w:val="22"/>
          <w:szCs w:val="22"/>
          <w:lang w:val="de-DE" w:eastAsia="en-US"/>
        </w:rPr>
      </w:pPr>
      <w:r>
        <w:rPr>
          <w:noProof/>
          <w:lang w:eastAsia="hr-HR"/>
        </w:rPr>
        <w:drawing>
          <wp:anchor distT="0" distB="0" distL="114300" distR="114300" simplePos="0" relativeHeight="251657216" behindDoc="0" locked="0" layoutInCell="1" allowOverlap="1" wp14:anchorId="50EBA6BE" wp14:editId="199DB107">
            <wp:simplePos x="0" y="0"/>
            <wp:positionH relativeFrom="column">
              <wp:posOffset>514350</wp:posOffset>
            </wp:positionH>
            <wp:positionV relativeFrom="paragraph">
              <wp:posOffset>0</wp:posOffset>
            </wp:positionV>
            <wp:extent cx="501650" cy="5715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16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24501">
        <w:rPr>
          <w:rFonts w:ascii="Georgia" w:eastAsia="Calibri" w:hAnsi="Georgia" w:cs="Georgia"/>
          <w:sz w:val="22"/>
          <w:szCs w:val="22"/>
          <w:lang w:val="de-DE" w:eastAsia="en-US"/>
        </w:rPr>
        <w:t xml:space="preserve">                </w:t>
      </w:r>
      <w:r w:rsidR="008F32F6" w:rsidRPr="008F32F6">
        <w:rPr>
          <w:rFonts w:ascii="Georgia" w:eastAsia="Calibri" w:hAnsi="Georgia" w:cs="Georgia"/>
          <w:sz w:val="22"/>
          <w:szCs w:val="22"/>
          <w:lang w:val="de-DE" w:eastAsia="en-US"/>
        </w:rPr>
        <w:t xml:space="preserve">  </w:t>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p>
    <w:p w14:paraId="415B8F0E" w14:textId="77777777" w:rsidR="00BE1A8B" w:rsidRDefault="00BE1A8B" w:rsidP="008F32F6">
      <w:pPr>
        <w:suppressAutoHyphens w:val="0"/>
        <w:spacing w:after="160" w:line="259" w:lineRule="auto"/>
        <w:rPr>
          <w:rFonts w:eastAsia="Calibri"/>
          <w:sz w:val="22"/>
          <w:szCs w:val="22"/>
          <w:lang w:eastAsia="en-US"/>
        </w:rPr>
      </w:pPr>
    </w:p>
    <w:p w14:paraId="40B315C6" w14:textId="77777777" w:rsidR="00BE1A8B" w:rsidRDefault="00BE1A8B" w:rsidP="008F32F6">
      <w:pPr>
        <w:suppressAutoHyphens w:val="0"/>
        <w:spacing w:after="160" w:line="259" w:lineRule="auto"/>
        <w:rPr>
          <w:rFonts w:eastAsia="Calibri"/>
          <w:sz w:val="22"/>
          <w:szCs w:val="22"/>
          <w:lang w:eastAsia="en-US"/>
        </w:rPr>
      </w:pPr>
    </w:p>
    <w:p w14:paraId="52F31092" w14:textId="708BDD3B" w:rsidR="008F32F6" w:rsidRPr="008F32F6" w:rsidRDefault="00BE1A8B" w:rsidP="008F32F6">
      <w:pPr>
        <w:suppressAutoHyphens w:val="0"/>
        <w:spacing w:after="160" w:line="259" w:lineRule="auto"/>
        <w:rPr>
          <w:rFonts w:eastAsia="Calibri"/>
          <w:sz w:val="22"/>
          <w:szCs w:val="22"/>
          <w:lang w:eastAsia="en-US"/>
        </w:rPr>
      </w:pPr>
      <w:r>
        <w:rPr>
          <w:noProof/>
          <w:lang w:eastAsia="hr-HR"/>
        </w:rPr>
        <w:drawing>
          <wp:anchor distT="0" distB="0" distL="114300" distR="114300" simplePos="0" relativeHeight="251658240" behindDoc="0" locked="0" layoutInCell="1" allowOverlap="1" wp14:anchorId="205E0340" wp14:editId="1CAE5B36">
            <wp:simplePos x="0" y="0"/>
            <wp:positionH relativeFrom="column">
              <wp:posOffset>-419100</wp:posOffset>
            </wp:positionH>
            <wp:positionV relativeFrom="paragraph">
              <wp:posOffset>203200</wp:posOffset>
            </wp:positionV>
            <wp:extent cx="583565" cy="685800"/>
            <wp:effectExtent l="0" t="0" r="0" b="0"/>
            <wp:wrapSquare wrapText="bothSides"/>
            <wp:docPr id="3" name="Picture 3"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11^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F32F6" w:rsidRPr="008F32F6">
        <w:rPr>
          <w:rFonts w:eastAsia="Calibri"/>
          <w:sz w:val="22"/>
          <w:szCs w:val="22"/>
          <w:lang w:eastAsia="en-US"/>
        </w:rPr>
        <w:t>REPUBLIKA HRVATSKA</w:t>
      </w:r>
    </w:p>
    <w:p w14:paraId="51CF9DC2" w14:textId="315711CA" w:rsidR="008F32F6" w:rsidRPr="008F32F6" w:rsidRDefault="008F32F6" w:rsidP="008F32F6">
      <w:pPr>
        <w:suppressAutoHyphens w:val="0"/>
        <w:spacing w:after="160" w:line="259" w:lineRule="auto"/>
        <w:rPr>
          <w:rFonts w:eastAsia="Calibri"/>
          <w:sz w:val="22"/>
          <w:szCs w:val="22"/>
          <w:lang w:eastAsia="en-US"/>
        </w:rPr>
      </w:pPr>
      <w:r w:rsidRPr="008F32F6">
        <w:rPr>
          <w:rFonts w:eastAsia="Calibri"/>
          <w:sz w:val="22"/>
          <w:szCs w:val="22"/>
          <w:lang w:eastAsia="en-US"/>
        </w:rPr>
        <w:t>MEĐIMURSKA ŽUPANIJA</w:t>
      </w:r>
    </w:p>
    <w:p w14:paraId="24E40AD2" w14:textId="77777777" w:rsidR="008F32F6" w:rsidRPr="008F32F6" w:rsidRDefault="008F32F6" w:rsidP="008F32F6">
      <w:pPr>
        <w:suppressAutoHyphens w:val="0"/>
        <w:spacing w:after="160" w:line="259" w:lineRule="auto"/>
        <w:rPr>
          <w:rFonts w:eastAsia="Calibri"/>
          <w:sz w:val="22"/>
          <w:szCs w:val="22"/>
          <w:lang w:eastAsia="en-US"/>
        </w:rPr>
      </w:pPr>
      <w:r w:rsidRPr="008F32F6">
        <w:rPr>
          <w:rFonts w:eastAsia="Calibri"/>
          <w:b/>
          <w:sz w:val="22"/>
          <w:szCs w:val="22"/>
          <w:lang w:eastAsia="en-US"/>
        </w:rPr>
        <w:t>OPĆINA DEKANOVEC</w:t>
      </w:r>
      <w:r w:rsidRPr="008F32F6">
        <w:rPr>
          <w:rFonts w:eastAsia="Calibri"/>
          <w:b/>
          <w:sz w:val="22"/>
          <w:szCs w:val="22"/>
          <w:lang w:eastAsia="en-US"/>
        </w:rPr>
        <w:tab/>
      </w:r>
      <w:r w:rsidRPr="008F32F6">
        <w:rPr>
          <w:rFonts w:eastAsia="Calibri"/>
          <w:b/>
          <w:sz w:val="22"/>
          <w:szCs w:val="22"/>
          <w:lang w:eastAsia="en-US"/>
        </w:rPr>
        <w:tab/>
      </w:r>
      <w:r w:rsidRPr="008F32F6">
        <w:rPr>
          <w:rFonts w:eastAsia="Calibri"/>
          <w:b/>
          <w:sz w:val="22"/>
          <w:szCs w:val="22"/>
          <w:lang w:eastAsia="en-US"/>
        </w:rPr>
        <w:tab/>
        <w:t xml:space="preserve">                                                                                                    </w:t>
      </w:r>
    </w:p>
    <w:p w14:paraId="564CAD17" w14:textId="77777777" w:rsidR="008F32F6" w:rsidRDefault="008F32F6" w:rsidP="008F32F6">
      <w:pPr>
        <w:suppressAutoHyphens w:val="0"/>
        <w:spacing w:after="160" w:line="259" w:lineRule="auto"/>
        <w:rPr>
          <w:rFonts w:ascii="Arial" w:hAnsi="Arial" w:cs="Arial"/>
          <w:b/>
          <w:bCs/>
        </w:rPr>
      </w:pPr>
      <w:r w:rsidRPr="008F32F6">
        <w:rPr>
          <w:rFonts w:eastAsia="Calibri"/>
          <w:szCs w:val="22"/>
          <w:lang w:eastAsia="en-US"/>
        </w:rPr>
        <w:tab/>
      </w:r>
    </w:p>
    <w:p w14:paraId="56993860" w14:textId="77777777" w:rsidR="00913EB9" w:rsidRDefault="00913EB9">
      <w:pPr>
        <w:autoSpaceDE w:val="0"/>
        <w:jc w:val="center"/>
        <w:rPr>
          <w:rFonts w:ascii="Arial" w:hAnsi="Arial" w:cs="Arial"/>
          <w:b/>
          <w:bCs/>
        </w:rPr>
      </w:pPr>
      <w:r>
        <w:rPr>
          <w:rFonts w:ascii="Arial" w:hAnsi="Arial" w:cs="Arial"/>
          <w:b/>
          <w:bCs/>
        </w:rPr>
        <w:t>OBRAZLOŽENJE</w:t>
      </w:r>
      <w:r w:rsidR="00271A13">
        <w:rPr>
          <w:rFonts w:ascii="Arial" w:hAnsi="Arial" w:cs="Arial"/>
          <w:b/>
          <w:bCs/>
        </w:rPr>
        <w:t xml:space="preserve"> UZ PRORAČUN OPĆINE DEKANOVEC</w:t>
      </w:r>
    </w:p>
    <w:p w14:paraId="4F149FBA" w14:textId="48E09A8F" w:rsidR="00913EB9" w:rsidRDefault="00913EB9">
      <w:pPr>
        <w:autoSpaceDE w:val="0"/>
        <w:jc w:val="center"/>
        <w:rPr>
          <w:rFonts w:ascii="Arial" w:hAnsi="Arial" w:cs="Arial"/>
          <w:b/>
          <w:bCs/>
        </w:rPr>
      </w:pPr>
      <w:r>
        <w:rPr>
          <w:rFonts w:ascii="Arial" w:hAnsi="Arial" w:cs="Arial"/>
          <w:b/>
          <w:bCs/>
        </w:rPr>
        <w:t xml:space="preserve"> ZA</w:t>
      </w:r>
      <w:r w:rsidR="00271A13">
        <w:rPr>
          <w:rFonts w:ascii="Arial" w:hAnsi="Arial" w:cs="Arial"/>
          <w:b/>
          <w:bCs/>
        </w:rPr>
        <w:t xml:space="preserve"> RAZDOBLJE </w:t>
      </w:r>
      <w:r>
        <w:rPr>
          <w:rFonts w:ascii="Arial" w:hAnsi="Arial" w:cs="Arial"/>
          <w:b/>
          <w:bCs/>
        </w:rPr>
        <w:t xml:space="preserve"> 20</w:t>
      </w:r>
      <w:r w:rsidR="00A265AB">
        <w:rPr>
          <w:rFonts w:ascii="Arial" w:hAnsi="Arial" w:cs="Arial"/>
          <w:b/>
          <w:bCs/>
        </w:rPr>
        <w:t>2</w:t>
      </w:r>
      <w:r w:rsidR="009E7E31">
        <w:rPr>
          <w:rFonts w:ascii="Arial" w:hAnsi="Arial" w:cs="Arial"/>
          <w:b/>
          <w:bCs/>
        </w:rPr>
        <w:t>6</w:t>
      </w:r>
      <w:r>
        <w:rPr>
          <w:rFonts w:ascii="Arial" w:hAnsi="Arial" w:cs="Arial"/>
          <w:b/>
          <w:bCs/>
        </w:rPr>
        <w:t>.</w:t>
      </w:r>
      <w:r w:rsidR="00271A13">
        <w:rPr>
          <w:rFonts w:ascii="Arial" w:hAnsi="Arial" w:cs="Arial"/>
          <w:b/>
          <w:bCs/>
        </w:rPr>
        <w:t>-202</w:t>
      </w:r>
      <w:r w:rsidR="009E7E31">
        <w:rPr>
          <w:rFonts w:ascii="Arial" w:hAnsi="Arial" w:cs="Arial"/>
          <w:b/>
          <w:bCs/>
        </w:rPr>
        <w:t>8</w:t>
      </w:r>
      <w:r w:rsidR="00271A13">
        <w:rPr>
          <w:rFonts w:ascii="Arial" w:hAnsi="Arial" w:cs="Arial"/>
          <w:b/>
          <w:bCs/>
        </w:rPr>
        <w:t>.</w:t>
      </w:r>
      <w:r>
        <w:rPr>
          <w:rFonts w:ascii="Arial" w:hAnsi="Arial" w:cs="Arial"/>
          <w:b/>
          <w:bCs/>
        </w:rPr>
        <w:t xml:space="preserve"> GODINU</w:t>
      </w:r>
    </w:p>
    <w:p w14:paraId="65408F24" w14:textId="77777777" w:rsidR="00913EB9" w:rsidRDefault="00913EB9">
      <w:pPr>
        <w:autoSpaceDE w:val="0"/>
        <w:jc w:val="center"/>
        <w:rPr>
          <w:rFonts w:ascii="Arial" w:hAnsi="Arial" w:cs="Arial"/>
          <w:b/>
          <w:bCs/>
        </w:rPr>
      </w:pPr>
    </w:p>
    <w:p w14:paraId="78C0397B" w14:textId="77777777" w:rsidR="00297433" w:rsidRDefault="00297433" w:rsidP="008F32F6">
      <w:pPr>
        <w:autoSpaceDE w:val="0"/>
        <w:jc w:val="both"/>
      </w:pPr>
    </w:p>
    <w:p w14:paraId="016A28FC" w14:textId="6BF3830D" w:rsidR="00297433" w:rsidRPr="00297433" w:rsidRDefault="00297433" w:rsidP="00297433">
      <w:pPr>
        <w:pStyle w:val="Bezproreda"/>
        <w:jc w:val="both"/>
        <w:rPr>
          <w:rFonts w:ascii="Times New Roman" w:hAnsi="Times New Roman"/>
          <w:sz w:val="24"/>
          <w:szCs w:val="24"/>
        </w:rPr>
      </w:pPr>
      <w:r w:rsidRPr="00297433">
        <w:rPr>
          <w:rFonts w:ascii="Times New Roman" w:hAnsi="Times New Roman"/>
          <w:sz w:val="24"/>
          <w:szCs w:val="24"/>
        </w:rPr>
        <w:t>U skladu s odredbama Zakona o proračunu</w:t>
      </w:r>
      <w:r w:rsidR="00AD2CF2">
        <w:rPr>
          <w:rFonts w:ascii="Times New Roman" w:hAnsi="Times New Roman"/>
          <w:sz w:val="24"/>
          <w:szCs w:val="24"/>
        </w:rPr>
        <w:t xml:space="preserve"> </w:t>
      </w:r>
      <w:r w:rsidRPr="00297433">
        <w:rPr>
          <w:rFonts w:ascii="Times New Roman" w:hAnsi="Times New Roman"/>
          <w:sz w:val="24"/>
          <w:szCs w:val="24"/>
        </w:rPr>
        <w:t>( N</w:t>
      </w:r>
      <w:r w:rsidR="00B161A5">
        <w:rPr>
          <w:rFonts w:ascii="Times New Roman" w:hAnsi="Times New Roman"/>
          <w:sz w:val="24"/>
          <w:szCs w:val="24"/>
        </w:rPr>
        <w:t>arodne novine broj</w:t>
      </w:r>
      <w:r w:rsidRPr="00297433">
        <w:rPr>
          <w:rFonts w:ascii="Times New Roman" w:hAnsi="Times New Roman"/>
          <w:sz w:val="24"/>
          <w:szCs w:val="24"/>
        </w:rPr>
        <w:t xml:space="preserve"> </w:t>
      </w:r>
      <w:r w:rsidR="00AD2CF2">
        <w:rPr>
          <w:rFonts w:ascii="Times New Roman" w:hAnsi="Times New Roman"/>
          <w:sz w:val="24"/>
          <w:szCs w:val="24"/>
        </w:rPr>
        <w:t>144/21</w:t>
      </w:r>
      <w:r w:rsidRPr="00297433">
        <w:rPr>
          <w:rFonts w:ascii="Times New Roman" w:hAnsi="Times New Roman"/>
          <w:sz w:val="24"/>
          <w:szCs w:val="24"/>
        </w:rPr>
        <w:t>)</w:t>
      </w:r>
      <w:r w:rsidR="00B161A5">
        <w:rPr>
          <w:rFonts w:ascii="Times New Roman" w:hAnsi="Times New Roman"/>
          <w:sz w:val="24"/>
          <w:szCs w:val="24"/>
        </w:rPr>
        <w:t xml:space="preserve"> i Pravilnik o planiranju u sustavu proračuna (Narodne novine broj 1/24) </w:t>
      </w:r>
      <w:r w:rsidRPr="00297433">
        <w:rPr>
          <w:rFonts w:ascii="Times New Roman" w:hAnsi="Times New Roman"/>
          <w:sz w:val="24"/>
          <w:szCs w:val="24"/>
        </w:rPr>
        <w:t>sačinjen je  Proračun Općine Dekanovec za 202</w:t>
      </w:r>
      <w:r w:rsidR="009E7E31">
        <w:rPr>
          <w:rFonts w:ascii="Times New Roman" w:hAnsi="Times New Roman"/>
          <w:sz w:val="24"/>
          <w:szCs w:val="24"/>
        </w:rPr>
        <w:t>6</w:t>
      </w:r>
      <w:r w:rsidRPr="00297433">
        <w:rPr>
          <w:rFonts w:ascii="Times New Roman" w:hAnsi="Times New Roman"/>
          <w:sz w:val="24"/>
          <w:szCs w:val="24"/>
        </w:rPr>
        <w:t>. godinu s projekcijom za 202</w:t>
      </w:r>
      <w:r w:rsidR="009E7E31">
        <w:rPr>
          <w:rFonts w:ascii="Times New Roman" w:hAnsi="Times New Roman"/>
          <w:sz w:val="24"/>
          <w:szCs w:val="24"/>
        </w:rPr>
        <w:t>7</w:t>
      </w:r>
      <w:r w:rsidRPr="00297433">
        <w:rPr>
          <w:rFonts w:ascii="Times New Roman" w:hAnsi="Times New Roman"/>
          <w:sz w:val="24"/>
          <w:szCs w:val="24"/>
        </w:rPr>
        <w:t>. i 202</w:t>
      </w:r>
      <w:r w:rsidR="009E7E31">
        <w:rPr>
          <w:rFonts w:ascii="Times New Roman" w:hAnsi="Times New Roman"/>
          <w:sz w:val="24"/>
          <w:szCs w:val="24"/>
        </w:rPr>
        <w:t>8</w:t>
      </w:r>
      <w:r w:rsidRPr="00297433">
        <w:rPr>
          <w:rFonts w:ascii="Times New Roman" w:hAnsi="Times New Roman"/>
          <w:sz w:val="24"/>
          <w:szCs w:val="24"/>
        </w:rPr>
        <w:t>. godinu.</w:t>
      </w:r>
    </w:p>
    <w:p w14:paraId="60B3046A" w14:textId="4F981B82" w:rsidR="00297433" w:rsidRPr="00297433" w:rsidRDefault="00297433" w:rsidP="00297433">
      <w:pPr>
        <w:pStyle w:val="Bezproreda"/>
        <w:jc w:val="both"/>
        <w:rPr>
          <w:rFonts w:ascii="Times New Roman" w:hAnsi="Times New Roman"/>
          <w:sz w:val="24"/>
          <w:szCs w:val="24"/>
        </w:rPr>
      </w:pPr>
      <w:r w:rsidRPr="00297433">
        <w:rPr>
          <w:rFonts w:ascii="Times New Roman" w:hAnsi="Times New Roman"/>
          <w:sz w:val="24"/>
          <w:szCs w:val="24"/>
        </w:rPr>
        <w:t xml:space="preserve">       Zakon definira proračun kao akt jedinice lokalne i područne (regionalne) samouprave kojim se procjenjuju prihodi i primici, te utvrđuju rashodi i izdaci jedinice lokalne i područne (regionalne) samouprave za jednu godinu, te projekciju za slijedeće dvije godine, a donosi ga predstavničko tijelo</w:t>
      </w:r>
      <w:r w:rsidR="00BE1A8B">
        <w:rPr>
          <w:rFonts w:ascii="Times New Roman" w:hAnsi="Times New Roman"/>
          <w:sz w:val="24"/>
          <w:szCs w:val="24"/>
        </w:rPr>
        <w:t>.</w:t>
      </w:r>
    </w:p>
    <w:p w14:paraId="4EBD518A" w14:textId="23517BF6" w:rsidR="00297433" w:rsidRPr="00297433" w:rsidRDefault="00297433" w:rsidP="00297433">
      <w:pPr>
        <w:pStyle w:val="Bezproreda"/>
        <w:jc w:val="both"/>
        <w:rPr>
          <w:rFonts w:ascii="Times New Roman" w:hAnsi="Times New Roman"/>
          <w:sz w:val="24"/>
          <w:szCs w:val="24"/>
        </w:rPr>
      </w:pPr>
      <w:r w:rsidRPr="00297433">
        <w:rPr>
          <w:rFonts w:ascii="Times New Roman" w:hAnsi="Times New Roman"/>
          <w:sz w:val="24"/>
          <w:szCs w:val="24"/>
        </w:rPr>
        <w:t xml:space="preserve">      </w:t>
      </w:r>
      <w:r w:rsidR="00D01EED">
        <w:rPr>
          <w:rFonts w:ascii="Times New Roman" w:hAnsi="Times New Roman"/>
          <w:sz w:val="24"/>
          <w:szCs w:val="24"/>
        </w:rPr>
        <w:t xml:space="preserve">Sukladno članku 42. Zakona o proračunu, </w:t>
      </w:r>
      <w:r w:rsidRPr="00297433">
        <w:rPr>
          <w:rFonts w:ascii="Times New Roman" w:hAnsi="Times New Roman"/>
          <w:sz w:val="24"/>
          <w:szCs w:val="24"/>
        </w:rPr>
        <w:t xml:space="preserve">Predstavničko tijelo jedinice lokalne i područne (regionalne) samouprave </w:t>
      </w:r>
      <w:r w:rsidR="00D01EED">
        <w:rPr>
          <w:rFonts w:ascii="Times New Roman" w:hAnsi="Times New Roman"/>
          <w:sz w:val="24"/>
          <w:szCs w:val="24"/>
        </w:rPr>
        <w:t xml:space="preserve">usvaja </w:t>
      </w:r>
      <w:r w:rsidRPr="00297433">
        <w:rPr>
          <w:rFonts w:ascii="Times New Roman" w:hAnsi="Times New Roman"/>
          <w:sz w:val="24"/>
          <w:szCs w:val="24"/>
        </w:rPr>
        <w:t>proračun jedinice  lokalne i područne (regionalne) samouprave za 202</w:t>
      </w:r>
      <w:r w:rsidR="00E33E84">
        <w:rPr>
          <w:rFonts w:ascii="Times New Roman" w:hAnsi="Times New Roman"/>
          <w:sz w:val="24"/>
          <w:szCs w:val="24"/>
        </w:rPr>
        <w:t>6</w:t>
      </w:r>
      <w:r w:rsidRPr="00297433">
        <w:rPr>
          <w:rFonts w:ascii="Times New Roman" w:hAnsi="Times New Roman"/>
          <w:sz w:val="24"/>
          <w:szCs w:val="24"/>
        </w:rPr>
        <w:t>. godinu na razini skupine (</w:t>
      </w:r>
      <w:r w:rsidR="00D01EED">
        <w:rPr>
          <w:rFonts w:ascii="Times New Roman" w:hAnsi="Times New Roman"/>
          <w:sz w:val="24"/>
          <w:szCs w:val="24"/>
        </w:rPr>
        <w:t>druga</w:t>
      </w:r>
      <w:r w:rsidRPr="00297433">
        <w:rPr>
          <w:rFonts w:ascii="Times New Roman" w:hAnsi="Times New Roman"/>
          <w:sz w:val="24"/>
          <w:szCs w:val="24"/>
        </w:rPr>
        <w:t xml:space="preserve"> razina računskog plana),</w:t>
      </w:r>
      <w:r w:rsidR="00D01EED">
        <w:rPr>
          <w:rFonts w:ascii="Times New Roman" w:hAnsi="Times New Roman"/>
          <w:sz w:val="24"/>
          <w:szCs w:val="24"/>
        </w:rPr>
        <w:t xml:space="preserve"> isto kao i </w:t>
      </w:r>
      <w:r w:rsidRPr="00297433">
        <w:rPr>
          <w:rFonts w:ascii="Times New Roman" w:hAnsi="Times New Roman"/>
          <w:sz w:val="24"/>
          <w:szCs w:val="24"/>
        </w:rPr>
        <w:t>projekcije za 202</w:t>
      </w:r>
      <w:r w:rsidR="00E33E84">
        <w:rPr>
          <w:rFonts w:ascii="Times New Roman" w:hAnsi="Times New Roman"/>
          <w:sz w:val="24"/>
          <w:szCs w:val="24"/>
        </w:rPr>
        <w:t>7</w:t>
      </w:r>
      <w:r w:rsidRPr="00297433">
        <w:rPr>
          <w:rFonts w:ascii="Times New Roman" w:hAnsi="Times New Roman"/>
          <w:sz w:val="24"/>
          <w:szCs w:val="24"/>
        </w:rPr>
        <w:t>. i 202</w:t>
      </w:r>
      <w:r w:rsidR="00E33E84">
        <w:rPr>
          <w:rFonts w:ascii="Times New Roman" w:hAnsi="Times New Roman"/>
          <w:sz w:val="24"/>
          <w:szCs w:val="24"/>
        </w:rPr>
        <w:t>8</w:t>
      </w:r>
      <w:r w:rsidRPr="00297433">
        <w:rPr>
          <w:rFonts w:ascii="Times New Roman" w:hAnsi="Times New Roman"/>
          <w:sz w:val="24"/>
          <w:szCs w:val="24"/>
        </w:rPr>
        <w:t>. godinu</w:t>
      </w:r>
      <w:r w:rsidR="00D01EED">
        <w:rPr>
          <w:rFonts w:ascii="Times New Roman" w:hAnsi="Times New Roman"/>
          <w:sz w:val="24"/>
          <w:szCs w:val="24"/>
        </w:rPr>
        <w:t>.</w:t>
      </w:r>
    </w:p>
    <w:p w14:paraId="4FEE0A2D" w14:textId="59BD4C39" w:rsidR="00297433" w:rsidRPr="00297433" w:rsidRDefault="00297433" w:rsidP="00297433">
      <w:pPr>
        <w:pStyle w:val="Bezproreda"/>
        <w:jc w:val="both"/>
        <w:rPr>
          <w:rFonts w:ascii="Times New Roman" w:hAnsi="Times New Roman"/>
          <w:sz w:val="24"/>
          <w:szCs w:val="24"/>
        </w:rPr>
      </w:pPr>
      <w:r w:rsidRPr="00297433">
        <w:rPr>
          <w:rFonts w:ascii="Times New Roman" w:hAnsi="Times New Roman"/>
          <w:sz w:val="24"/>
          <w:szCs w:val="24"/>
        </w:rPr>
        <w:t xml:space="preserve">         Proračun Općine Dekanovec za 202</w:t>
      </w:r>
      <w:r w:rsidR="00E33E84">
        <w:rPr>
          <w:rFonts w:ascii="Times New Roman" w:hAnsi="Times New Roman"/>
          <w:sz w:val="24"/>
          <w:szCs w:val="24"/>
        </w:rPr>
        <w:t>6</w:t>
      </w:r>
      <w:r w:rsidRPr="00297433">
        <w:rPr>
          <w:rFonts w:ascii="Times New Roman" w:hAnsi="Times New Roman"/>
          <w:sz w:val="24"/>
          <w:szCs w:val="24"/>
        </w:rPr>
        <w:t>. godinu i Projekcija proračuna za 202</w:t>
      </w:r>
      <w:r w:rsidR="00E33E84">
        <w:rPr>
          <w:rFonts w:ascii="Times New Roman" w:hAnsi="Times New Roman"/>
          <w:sz w:val="24"/>
          <w:szCs w:val="24"/>
        </w:rPr>
        <w:t>7</w:t>
      </w:r>
      <w:r w:rsidRPr="00297433">
        <w:rPr>
          <w:rFonts w:ascii="Times New Roman" w:hAnsi="Times New Roman"/>
          <w:sz w:val="24"/>
          <w:szCs w:val="24"/>
        </w:rPr>
        <w:t>. i 202</w:t>
      </w:r>
      <w:r w:rsidR="00E33E84">
        <w:rPr>
          <w:rFonts w:ascii="Times New Roman" w:hAnsi="Times New Roman"/>
          <w:sz w:val="24"/>
          <w:szCs w:val="24"/>
        </w:rPr>
        <w:t>8</w:t>
      </w:r>
      <w:r w:rsidRPr="00297433">
        <w:rPr>
          <w:rFonts w:ascii="Times New Roman" w:hAnsi="Times New Roman"/>
          <w:sz w:val="24"/>
          <w:szCs w:val="24"/>
        </w:rPr>
        <w:t>. godinu (u daljnjem tekstu: Proračun) izrađeni su u skladu s Uputama za izradu proračuna jedinice lokalne i područne (regionalne) samouprave za razdoblje  202</w:t>
      </w:r>
      <w:r w:rsidR="00E33E84">
        <w:rPr>
          <w:rFonts w:ascii="Times New Roman" w:hAnsi="Times New Roman"/>
          <w:sz w:val="24"/>
          <w:szCs w:val="24"/>
        </w:rPr>
        <w:t>6</w:t>
      </w:r>
      <w:r w:rsidRPr="00297433">
        <w:rPr>
          <w:rFonts w:ascii="Times New Roman" w:hAnsi="Times New Roman"/>
          <w:sz w:val="24"/>
          <w:szCs w:val="24"/>
        </w:rPr>
        <w:t>. – 202</w:t>
      </w:r>
      <w:r w:rsidR="00E33E84">
        <w:rPr>
          <w:rFonts w:ascii="Times New Roman" w:hAnsi="Times New Roman"/>
          <w:sz w:val="24"/>
          <w:szCs w:val="24"/>
        </w:rPr>
        <w:t>8</w:t>
      </w:r>
      <w:r w:rsidRPr="00297433">
        <w:rPr>
          <w:rFonts w:ascii="Times New Roman" w:hAnsi="Times New Roman"/>
          <w:sz w:val="24"/>
          <w:szCs w:val="24"/>
        </w:rPr>
        <w:t xml:space="preserve">. godine koje je uputilo Ministarstvo financija u </w:t>
      </w:r>
      <w:r w:rsidR="00E33E84">
        <w:rPr>
          <w:rFonts w:ascii="Times New Roman" w:hAnsi="Times New Roman"/>
          <w:sz w:val="24"/>
          <w:szCs w:val="24"/>
        </w:rPr>
        <w:t>listopadu</w:t>
      </w:r>
      <w:r w:rsidRPr="00297433">
        <w:rPr>
          <w:rFonts w:ascii="Times New Roman" w:hAnsi="Times New Roman"/>
          <w:sz w:val="24"/>
          <w:szCs w:val="24"/>
        </w:rPr>
        <w:t xml:space="preserve"> 202</w:t>
      </w:r>
      <w:r w:rsidR="00E33E84">
        <w:rPr>
          <w:rFonts w:ascii="Times New Roman" w:hAnsi="Times New Roman"/>
          <w:sz w:val="24"/>
          <w:szCs w:val="24"/>
        </w:rPr>
        <w:t>5</w:t>
      </w:r>
      <w:r w:rsidRPr="00297433">
        <w:rPr>
          <w:rFonts w:ascii="Times New Roman" w:hAnsi="Times New Roman"/>
          <w:sz w:val="24"/>
          <w:szCs w:val="24"/>
        </w:rPr>
        <w:t>. godine.</w:t>
      </w:r>
    </w:p>
    <w:p w14:paraId="7A094187" w14:textId="77777777" w:rsidR="00297433" w:rsidRDefault="00297433" w:rsidP="00297433">
      <w:pPr>
        <w:autoSpaceDE w:val="0"/>
        <w:jc w:val="both"/>
      </w:pPr>
      <w:r w:rsidRPr="00297433">
        <w:t xml:space="preserve">         U Uputama Ministarstva financija konstantno se ukazuje obveza uključivanja svih prihoda i primitaka, rashoda i izdataka proračunskih korisnika u proračun jedinice lokalne i područne (regionalne) samouprave sukladno ekonomskoj, programskoj, funkcijskoj, organizacijskoj, lokacijskoj klasifikaciji te izvorima financiranja.</w:t>
      </w:r>
    </w:p>
    <w:p w14:paraId="5023C86F" w14:textId="78DBE63B" w:rsidR="009A7C61" w:rsidRPr="009A7C61" w:rsidRDefault="009A7C61" w:rsidP="009A7C61">
      <w:pPr>
        <w:pStyle w:val="Bezproreda"/>
        <w:ind w:firstLine="708"/>
        <w:jc w:val="both"/>
        <w:rPr>
          <w:rFonts w:ascii="Times New Roman" w:hAnsi="Times New Roman"/>
          <w:sz w:val="24"/>
          <w:szCs w:val="24"/>
        </w:rPr>
      </w:pPr>
      <w:r w:rsidRPr="009A7C61">
        <w:rPr>
          <w:rFonts w:ascii="Times New Roman" w:hAnsi="Times New Roman"/>
          <w:sz w:val="24"/>
          <w:szCs w:val="24"/>
        </w:rPr>
        <w:t xml:space="preserve">Zakon o proračunu </w:t>
      </w:r>
      <w:r w:rsidR="00BE1A8B">
        <w:rPr>
          <w:rFonts w:ascii="Times New Roman" w:hAnsi="Times New Roman"/>
          <w:sz w:val="24"/>
          <w:szCs w:val="24"/>
        </w:rPr>
        <w:t xml:space="preserve">u </w:t>
      </w:r>
      <w:r w:rsidRPr="009A7C61">
        <w:rPr>
          <w:rFonts w:ascii="Times New Roman" w:hAnsi="Times New Roman"/>
          <w:sz w:val="24"/>
          <w:szCs w:val="24"/>
        </w:rPr>
        <w:t xml:space="preserve">članku 29. propisuje obvezu da  se u Općem dijelu proračuna u Računu prihoda i rashoda, rashode iskaže i prema funkcijskoj klasifikaciji. Također se  u članku 29. propisuje da Opći dio proračuna  obavezno sadrži i sažetak Računa prihoda i rashoda te sažetak Računa financiranja. </w:t>
      </w:r>
    </w:p>
    <w:p w14:paraId="07CD35DA" w14:textId="77777777" w:rsidR="009A7C61" w:rsidRPr="009A7C61" w:rsidRDefault="009A7C61" w:rsidP="009A7C61">
      <w:pPr>
        <w:pStyle w:val="Bezproreda"/>
        <w:jc w:val="both"/>
        <w:rPr>
          <w:rFonts w:ascii="Times New Roman" w:hAnsi="Times New Roman"/>
          <w:sz w:val="24"/>
          <w:szCs w:val="24"/>
        </w:rPr>
      </w:pPr>
      <w:r w:rsidRPr="009A7C61">
        <w:rPr>
          <w:rFonts w:ascii="Times New Roman" w:hAnsi="Times New Roman"/>
          <w:sz w:val="24"/>
          <w:szCs w:val="24"/>
        </w:rPr>
        <w:t xml:space="preserve">          Člankom 37. novog Zakona o proračunu propisano je ako jedinice lokalne i područne (regionalne samouprave) ne mogu preneseni manjak podmiriti do kraja proračunske godine, obvezni su izraditi višegodišnje uravnoteženje za razdoblje za koje se proračun donosi. Isto tako ako se preneseni višak, zbog njegove veličine u cijelosti ne može iskoristiti u jednoj proračunskoj godini, korištenje viška planira se višegodišnjim planom uravnoteženja za razdoblje za koje se proračun donosi.</w:t>
      </w:r>
    </w:p>
    <w:p w14:paraId="66979268" w14:textId="77777777" w:rsidR="009A7C61" w:rsidRPr="009A7C61" w:rsidRDefault="009A7C61" w:rsidP="009A7C61">
      <w:pPr>
        <w:pStyle w:val="Bezproreda"/>
        <w:jc w:val="both"/>
        <w:rPr>
          <w:rFonts w:ascii="Times New Roman" w:hAnsi="Times New Roman"/>
          <w:sz w:val="24"/>
          <w:szCs w:val="24"/>
        </w:rPr>
      </w:pPr>
      <w:r w:rsidRPr="009A7C61">
        <w:rPr>
          <w:rFonts w:ascii="Times New Roman" w:hAnsi="Times New Roman"/>
          <w:sz w:val="24"/>
          <w:szCs w:val="24"/>
        </w:rPr>
        <w:t xml:space="preserve">          Sukladno članku 31. novog Zakona o proračunu obrazloženje postaje sastavni dio proračuna.</w:t>
      </w:r>
    </w:p>
    <w:p w14:paraId="5FD8920C" w14:textId="77777777" w:rsidR="009A7C61" w:rsidRPr="009A7C61" w:rsidRDefault="009A7C61" w:rsidP="009A7C61">
      <w:pPr>
        <w:pStyle w:val="Bezproreda"/>
        <w:jc w:val="right"/>
        <w:rPr>
          <w:rFonts w:ascii="Times New Roman" w:hAnsi="Times New Roman"/>
          <w:sz w:val="24"/>
          <w:szCs w:val="24"/>
        </w:rPr>
      </w:pPr>
    </w:p>
    <w:p w14:paraId="1267B047" w14:textId="77777777" w:rsidR="009A7C61" w:rsidRPr="009A7C61" w:rsidRDefault="009A7C61" w:rsidP="009A7C61">
      <w:pPr>
        <w:pStyle w:val="Bezproreda"/>
        <w:jc w:val="right"/>
        <w:rPr>
          <w:rFonts w:ascii="Times New Roman" w:hAnsi="Times New Roman"/>
          <w:b/>
          <w:sz w:val="24"/>
          <w:szCs w:val="24"/>
        </w:rPr>
      </w:pPr>
      <w:r w:rsidRPr="009A7C61">
        <w:rPr>
          <w:rFonts w:ascii="Times New Roman" w:hAnsi="Times New Roman"/>
          <w:b/>
          <w:sz w:val="24"/>
          <w:szCs w:val="24"/>
        </w:rPr>
        <w:t>1</w:t>
      </w:r>
    </w:p>
    <w:p w14:paraId="2EE24612" w14:textId="0B594D41" w:rsidR="009A7C61" w:rsidRPr="009A7C61" w:rsidRDefault="009A7C61" w:rsidP="009A7C61">
      <w:pPr>
        <w:pStyle w:val="Bezproreda"/>
        <w:jc w:val="both"/>
        <w:rPr>
          <w:rFonts w:ascii="Times New Roman" w:hAnsi="Times New Roman"/>
          <w:sz w:val="24"/>
          <w:szCs w:val="24"/>
        </w:rPr>
      </w:pPr>
      <w:r w:rsidRPr="009A7C61">
        <w:rPr>
          <w:rFonts w:ascii="Times New Roman" w:hAnsi="Times New Roman"/>
          <w:sz w:val="24"/>
          <w:szCs w:val="24"/>
        </w:rPr>
        <w:lastRenderedPageBreak/>
        <w:t xml:space="preserve">          Podaci plana proračuna prikazuju se s vremenskim razmakom od 5 godina (sukladno Uputama Ministarstva financija), pri čemu se podaci za 202</w:t>
      </w:r>
      <w:r w:rsidR="00E33E84">
        <w:rPr>
          <w:rFonts w:ascii="Times New Roman" w:hAnsi="Times New Roman"/>
          <w:sz w:val="24"/>
          <w:szCs w:val="24"/>
        </w:rPr>
        <w:t>4</w:t>
      </w:r>
      <w:r w:rsidRPr="009A7C61">
        <w:rPr>
          <w:rFonts w:ascii="Times New Roman" w:hAnsi="Times New Roman"/>
          <w:sz w:val="24"/>
          <w:szCs w:val="24"/>
        </w:rPr>
        <w:t>. godinu odnose na podatke izvršenja, dok se za 202</w:t>
      </w:r>
      <w:r w:rsidR="00E33E84">
        <w:rPr>
          <w:rFonts w:ascii="Times New Roman" w:hAnsi="Times New Roman"/>
          <w:sz w:val="24"/>
          <w:szCs w:val="24"/>
        </w:rPr>
        <w:t>5</w:t>
      </w:r>
      <w:r w:rsidRPr="009A7C61">
        <w:rPr>
          <w:rFonts w:ascii="Times New Roman" w:hAnsi="Times New Roman"/>
          <w:sz w:val="24"/>
          <w:szCs w:val="24"/>
        </w:rPr>
        <w:t xml:space="preserve">. godinu navode podaci </w:t>
      </w:r>
      <w:r>
        <w:rPr>
          <w:rFonts w:ascii="Times New Roman" w:hAnsi="Times New Roman"/>
          <w:sz w:val="24"/>
          <w:szCs w:val="24"/>
        </w:rPr>
        <w:t>prv</w:t>
      </w:r>
      <w:r w:rsidR="00E33E84">
        <w:rPr>
          <w:rFonts w:ascii="Times New Roman" w:hAnsi="Times New Roman"/>
          <w:sz w:val="24"/>
          <w:szCs w:val="24"/>
        </w:rPr>
        <w:t>ih izmjena</w:t>
      </w:r>
      <w:r>
        <w:rPr>
          <w:rFonts w:ascii="Times New Roman" w:hAnsi="Times New Roman"/>
          <w:sz w:val="24"/>
          <w:szCs w:val="24"/>
        </w:rPr>
        <w:t xml:space="preserve"> </w:t>
      </w:r>
      <w:r w:rsidRPr="009A7C61">
        <w:rPr>
          <w:rFonts w:ascii="Times New Roman" w:hAnsi="Times New Roman"/>
          <w:sz w:val="24"/>
          <w:szCs w:val="24"/>
        </w:rPr>
        <w:t xml:space="preserve">plana budući da se </w:t>
      </w:r>
      <w:r w:rsidR="00E33E84">
        <w:rPr>
          <w:rFonts w:ascii="Times New Roman" w:hAnsi="Times New Roman"/>
          <w:sz w:val="24"/>
          <w:szCs w:val="24"/>
        </w:rPr>
        <w:t>II</w:t>
      </w:r>
      <w:r w:rsidRPr="009A7C61">
        <w:rPr>
          <w:rFonts w:ascii="Times New Roman" w:hAnsi="Times New Roman"/>
          <w:sz w:val="24"/>
          <w:szCs w:val="24"/>
        </w:rPr>
        <w:t>. izmjene i dopune proračuna za 202</w:t>
      </w:r>
      <w:r w:rsidR="00E33E84">
        <w:rPr>
          <w:rFonts w:ascii="Times New Roman" w:hAnsi="Times New Roman"/>
          <w:sz w:val="24"/>
          <w:szCs w:val="24"/>
        </w:rPr>
        <w:t>5</w:t>
      </w:r>
      <w:r w:rsidRPr="009A7C61">
        <w:rPr>
          <w:rFonts w:ascii="Times New Roman" w:hAnsi="Times New Roman"/>
          <w:sz w:val="24"/>
          <w:szCs w:val="24"/>
        </w:rPr>
        <w:t>. godinu donose na istoj sjednici kao i sam proračun za 202</w:t>
      </w:r>
      <w:r w:rsidR="00E33E84">
        <w:rPr>
          <w:rFonts w:ascii="Times New Roman" w:hAnsi="Times New Roman"/>
          <w:sz w:val="24"/>
          <w:szCs w:val="24"/>
        </w:rPr>
        <w:t>6</w:t>
      </w:r>
      <w:r w:rsidRPr="009A7C61">
        <w:rPr>
          <w:rFonts w:ascii="Times New Roman" w:hAnsi="Times New Roman"/>
          <w:sz w:val="24"/>
          <w:szCs w:val="24"/>
        </w:rPr>
        <w:t>. godinu i u vrijeme izrade tog dokumenta važeć</w:t>
      </w:r>
      <w:r>
        <w:rPr>
          <w:rFonts w:ascii="Times New Roman" w:hAnsi="Times New Roman"/>
          <w:sz w:val="24"/>
          <w:szCs w:val="24"/>
        </w:rPr>
        <w:t>i</w:t>
      </w:r>
      <w:r w:rsidRPr="009A7C61">
        <w:rPr>
          <w:rFonts w:ascii="Times New Roman" w:hAnsi="Times New Roman"/>
          <w:sz w:val="24"/>
          <w:szCs w:val="24"/>
        </w:rPr>
        <w:t xml:space="preserve"> </w:t>
      </w:r>
      <w:r>
        <w:rPr>
          <w:rFonts w:ascii="Times New Roman" w:hAnsi="Times New Roman"/>
          <w:sz w:val="24"/>
          <w:szCs w:val="24"/>
        </w:rPr>
        <w:t xml:space="preserve">je proračun </w:t>
      </w:r>
      <w:r w:rsidR="00E33E84">
        <w:rPr>
          <w:rFonts w:ascii="Times New Roman" w:hAnsi="Times New Roman"/>
          <w:sz w:val="24"/>
          <w:szCs w:val="24"/>
        </w:rPr>
        <w:t xml:space="preserve">I. izmjena i dopuna Proračuna </w:t>
      </w:r>
      <w:r w:rsidRPr="009A7C61">
        <w:rPr>
          <w:rFonts w:ascii="Times New Roman" w:hAnsi="Times New Roman"/>
          <w:sz w:val="24"/>
          <w:szCs w:val="24"/>
        </w:rPr>
        <w:t>za 202</w:t>
      </w:r>
      <w:r w:rsidR="00E33E84">
        <w:rPr>
          <w:rFonts w:ascii="Times New Roman" w:hAnsi="Times New Roman"/>
          <w:sz w:val="24"/>
          <w:szCs w:val="24"/>
        </w:rPr>
        <w:t>5</w:t>
      </w:r>
      <w:r w:rsidRPr="009A7C61">
        <w:rPr>
          <w:rFonts w:ascii="Times New Roman" w:hAnsi="Times New Roman"/>
          <w:sz w:val="24"/>
          <w:szCs w:val="24"/>
        </w:rPr>
        <w:t>. godinu.</w:t>
      </w:r>
    </w:p>
    <w:p w14:paraId="39A6F5CF" w14:textId="6907A8D4" w:rsidR="009A7C61" w:rsidRPr="009A7C61" w:rsidRDefault="009A7C61" w:rsidP="009A7C61">
      <w:pPr>
        <w:pStyle w:val="Bezproreda"/>
        <w:jc w:val="both"/>
        <w:rPr>
          <w:rFonts w:ascii="Times New Roman" w:hAnsi="Times New Roman"/>
          <w:sz w:val="24"/>
          <w:szCs w:val="24"/>
        </w:rPr>
      </w:pPr>
      <w:r w:rsidRPr="009A7C61">
        <w:rPr>
          <w:rFonts w:ascii="Times New Roman" w:hAnsi="Times New Roman"/>
          <w:sz w:val="24"/>
          <w:szCs w:val="24"/>
        </w:rPr>
        <w:t xml:space="preserve">           </w:t>
      </w:r>
      <w:r w:rsidR="004A4761">
        <w:rPr>
          <w:rFonts w:ascii="Times New Roman" w:hAnsi="Times New Roman"/>
          <w:sz w:val="24"/>
          <w:szCs w:val="24"/>
        </w:rPr>
        <w:t>P</w:t>
      </w:r>
      <w:r w:rsidRPr="009A7C61">
        <w:rPr>
          <w:rFonts w:ascii="Times New Roman" w:hAnsi="Times New Roman"/>
          <w:sz w:val="24"/>
          <w:szCs w:val="24"/>
        </w:rPr>
        <w:t>roračuni, financijski planovi i drugi prateći dokumenti</w:t>
      </w:r>
      <w:r w:rsidR="004A4761">
        <w:rPr>
          <w:rFonts w:ascii="Times New Roman" w:hAnsi="Times New Roman"/>
          <w:sz w:val="24"/>
          <w:szCs w:val="24"/>
        </w:rPr>
        <w:t xml:space="preserve"> </w:t>
      </w:r>
      <w:r w:rsidRPr="009A7C61">
        <w:rPr>
          <w:rFonts w:ascii="Times New Roman" w:hAnsi="Times New Roman"/>
          <w:sz w:val="24"/>
          <w:szCs w:val="24"/>
        </w:rPr>
        <w:t>iskaz</w:t>
      </w:r>
      <w:r w:rsidR="004A4761">
        <w:rPr>
          <w:rFonts w:ascii="Times New Roman" w:hAnsi="Times New Roman"/>
          <w:sz w:val="24"/>
          <w:szCs w:val="24"/>
        </w:rPr>
        <w:t>uju se</w:t>
      </w:r>
      <w:r w:rsidRPr="009A7C61">
        <w:rPr>
          <w:rFonts w:ascii="Times New Roman" w:hAnsi="Times New Roman"/>
          <w:sz w:val="24"/>
          <w:szCs w:val="24"/>
        </w:rPr>
        <w:t xml:space="preserve"> u službenoj </w:t>
      </w:r>
      <w:r w:rsidRPr="009A7C61">
        <w:rPr>
          <w:rFonts w:ascii="Times New Roman" w:hAnsi="Times New Roman"/>
          <w:b/>
          <w:sz w:val="24"/>
          <w:szCs w:val="24"/>
        </w:rPr>
        <w:t>valuti euro.</w:t>
      </w:r>
    </w:p>
    <w:p w14:paraId="5530D4CC" w14:textId="626BB218" w:rsidR="009A7C61" w:rsidRDefault="009A7C61" w:rsidP="009A7C61">
      <w:pPr>
        <w:pStyle w:val="Bezproreda"/>
        <w:jc w:val="both"/>
        <w:rPr>
          <w:rFonts w:ascii="Times New Roman" w:hAnsi="Times New Roman"/>
          <w:sz w:val="24"/>
          <w:szCs w:val="24"/>
        </w:rPr>
      </w:pPr>
      <w:r w:rsidRPr="009A7C61">
        <w:rPr>
          <w:rFonts w:ascii="Times New Roman" w:hAnsi="Times New Roman"/>
          <w:sz w:val="24"/>
          <w:szCs w:val="24"/>
        </w:rPr>
        <w:t xml:space="preserve">           Proračun Općine </w:t>
      </w:r>
      <w:r>
        <w:rPr>
          <w:rFonts w:ascii="Times New Roman" w:hAnsi="Times New Roman"/>
          <w:sz w:val="24"/>
          <w:szCs w:val="24"/>
        </w:rPr>
        <w:t>Dekanovec</w:t>
      </w:r>
      <w:r w:rsidRPr="009A7C61">
        <w:rPr>
          <w:rFonts w:ascii="Times New Roman" w:hAnsi="Times New Roman"/>
          <w:sz w:val="24"/>
          <w:szCs w:val="24"/>
        </w:rPr>
        <w:t xml:space="preserve"> za 202</w:t>
      </w:r>
      <w:r w:rsidR="00E33E84">
        <w:rPr>
          <w:rFonts w:ascii="Times New Roman" w:hAnsi="Times New Roman"/>
          <w:sz w:val="24"/>
          <w:szCs w:val="24"/>
        </w:rPr>
        <w:t>6</w:t>
      </w:r>
      <w:r w:rsidRPr="009A7C61">
        <w:rPr>
          <w:rFonts w:ascii="Times New Roman" w:hAnsi="Times New Roman"/>
          <w:sz w:val="24"/>
          <w:szCs w:val="24"/>
        </w:rPr>
        <w:t xml:space="preserve">. godinu planiran je u iznosu od </w:t>
      </w:r>
      <w:r w:rsidR="004A4761">
        <w:rPr>
          <w:rFonts w:ascii="Times New Roman" w:hAnsi="Times New Roman"/>
          <w:b/>
          <w:sz w:val="24"/>
          <w:szCs w:val="24"/>
        </w:rPr>
        <w:t>1.5</w:t>
      </w:r>
      <w:r w:rsidR="00E33E84">
        <w:rPr>
          <w:rFonts w:ascii="Times New Roman" w:hAnsi="Times New Roman"/>
          <w:b/>
          <w:sz w:val="24"/>
          <w:szCs w:val="24"/>
        </w:rPr>
        <w:t>28.850,00</w:t>
      </w:r>
      <w:r>
        <w:rPr>
          <w:rFonts w:ascii="Times New Roman" w:hAnsi="Times New Roman"/>
          <w:b/>
          <w:sz w:val="24"/>
          <w:szCs w:val="24"/>
        </w:rPr>
        <w:t xml:space="preserve"> </w:t>
      </w:r>
      <w:r w:rsidRPr="009A7C61">
        <w:rPr>
          <w:rFonts w:ascii="Times New Roman" w:hAnsi="Times New Roman"/>
          <w:b/>
          <w:sz w:val="24"/>
          <w:szCs w:val="24"/>
        </w:rPr>
        <w:t>eur</w:t>
      </w:r>
      <w:r w:rsidR="00BE1A8B">
        <w:rPr>
          <w:rFonts w:ascii="Times New Roman" w:hAnsi="Times New Roman"/>
          <w:b/>
          <w:sz w:val="24"/>
          <w:szCs w:val="24"/>
        </w:rPr>
        <w:t>a</w:t>
      </w:r>
      <w:r w:rsidRPr="009A7C61">
        <w:rPr>
          <w:rFonts w:ascii="Times New Roman" w:hAnsi="Times New Roman"/>
          <w:b/>
          <w:sz w:val="24"/>
          <w:szCs w:val="24"/>
        </w:rPr>
        <w:t xml:space="preserve">, </w:t>
      </w:r>
      <w:r w:rsidRPr="009A7C61">
        <w:rPr>
          <w:rFonts w:ascii="Times New Roman" w:hAnsi="Times New Roman"/>
          <w:sz w:val="24"/>
          <w:szCs w:val="24"/>
        </w:rPr>
        <w:t xml:space="preserve">dok su projekcije planirane u iznosu od </w:t>
      </w:r>
      <w:r w:rsidR="004A4761">
        <w:rPr>
          <w:rFonts w:ascii="Times New Roman" w:hAnsi="Times New Roman"/>
          <w:sz w:val="24"/>
          <w:szCs w:val="24"/>
        </w:rPr>
        <w:t>1.</w:t>
      </w:r>
      <w:r w:rsidR="00E33E84">
        <w:rPr>
          <w:rFonts w:ascii="Times New Roman" w:hAnsi="Times New Roman"/>
          <w:sz w:val="24"/>
          <w:szCs w:val="24"/>
        </w:rPr>
        <w:t>495.200,00</w:t>
      </w:r>
      <w:r w:rsidRPr="009A7C61">
        <w:rPr>
          <w:rFonts w:ascii="Times New Roman" w:hAnsi="Times New Roman"/>
          <w:sz w:val="24"/>
          <w:szCs w:val="24"/>
        </w:rPr>
        <w:t xml:space="preserve"> eur</w:t>
      </w:r>
      <w:r w:rsidR="00BE1A8B">
        <w:rPr>
          <w:rFonts w:ascii="Times New Roman" w:hAnsi="Times New Roman"/>
          <w:sz w:val="24"/>
          <w:szCs w:val="24"/>
        </w:rPr>
        <w:t>a</w:t>
      </w:r>
      <w:r>
        <w:rPr>
          <w:rFonts w:ascii="Times New Roman" w:hAnsi="Times New Roman"/>
          <w:sz w:val="24"/>
          <w:szCs w:val="24"/>
        </w:rPr>
        <w:t xml:space="preserve"> za 202</w:t>
      </w:r>
      <w:r w:rsidR="00E33E84">
        <w:rPr>
          <w:rFonts w:ascii="Times New Roman" w:hAnsi="Times New Roman"/>
          <w:sz w:val="24"/>
          <w:szCs w:val="24"/>
        </w:rPr>
        <w:t>7</w:t>
      </w:r>
      <w:r>
        <w:rPr>
          <w:rFonts w:ascii="Times New Roman" w:hAnsi="Times New Roman"/>
          <w:sz w:val="24"/>
          <w:szCs w:val="24"/>
        </w:rPr>
        <w:t xml:space="preserve">. </w:t>
      </w:r>
      <w:r w:rsidRPr="009A7C61">
        <w:rPr>
          <w:rFonts w:ascii="Times New Roman" w:hAnsi="Times New Roman"/>
          <w:sz w:val="24"/>
          <w:szCs w:val="24"/>
        </w:rPr>
        <w:t xml:space="preserve"> i</w:t>
      </w:r>
      <w:r>
        <w:rPr>
          <w:rFonts w:ascii="Times New Roman" w:hAnsi="Times New Roman"/>
          <w:sz w:val="24"/>
          <w:szCs w:val="24"/>
        </w:rPr>
        <w:t xml:space="preserve"> </w:t>
      </w:r>
      <w:r w:rsidR="004A4761">
        <w:rPr>
          <w:rFonts w:ascii="Times New Roman" w:hAnsi="Times New Roman"/>
          <w:sz w:val="24"/>
          <w:szCs w:val="24"/>
        </w:rPr>
        <w:t>1.</w:t>
      </w:r>
      <w:r w:rsidR="00E33E84">
        <w:rPr>
          <w:rFonts w:ascii="Times New Roman" w:hAnsi="Times New Roman"/>
          <w:sz w:val="24"/>
          <w:szCs w:val="24"/>
        </w:rPr>
        <w:t>540.490,00</w:t>
      </w:r>
      <w:r w:rsidRPr="009A7C61">
        <w:rPr>
          <w:rFonts w:ascii="Times New Roman" w:hAnsi="Times New Roman"/>
          <w:sz w:val="24"/>
          <w:szCs w:val="24"/>
        </w:rPr>
        <w:t xml:space="preserve"> eur</w:t>
      </w:r>
      <w:r w:rsidR="00BE1A8B">
        <w:rPr>
          <w:rFonts w:ascii="Times New Roman" w:hAnsi="Times New Roman"/>
          <w:sz w:val="24"/>
          <w:szCs w:val="24"/>
        </w:rPr>
        <w:t>a</w:t>
      </w:r>
      <w:r>
        <w:rPr>
          <w:rFonts w:ascii="Times New Roman" w:hAnsi="Times New Roman"/>
          <w:sz w:val="24"/>
          <w:szCs w:val="24"/>
        </w:rPr>
        <w:t xml:space="preserve"> za 202</w:t>
      </w:r>
      <w:r w:rsidR="00E33E84">
        <w:rPr>
          <w:rFonts w:ascii="Times New Roman" w:hAnsi="Times New Roman"/>
          <w:sz w:val="24"/>
          <w:szCs w:val="24"/>
        </w:rPr>
        <w:t>8</w:t>
      </w:r>
      <w:r w:rsidRPr="009A7C61">
        <w:rPr>
          <w:rFonts w:ascii="Times New Roman" w:hAnsi="Times New Roman"/>
          <w:sz w:val="24"/>
          <w:szCs w:val="24"/>
        </w:rPr>
        <w:t>.</w:t>
      </w:r>
    </w:p>
    <w:p w14:paraId="25E2456A" w14:textId="77777777" w:rsidR="0036481E" w:rsidRDefault="0036481E" w:rsidP="0036481E">
      <w:pPr>
        <w:suppressAutoHyphens w:val="0"/>
        <w:autoSpaceDE w:val="0"/>
        <w:autoSpaceDN w:val="0"/>
        <w:adjustRightInd w:val="0"/>
      </w:pPr>
    </w:p>
    <w:p w14:paraId="160A1FD0" w14:textId="63DB9394" w:rsidR="0036481E" w:rsidRPr="005E7353" w:rsidRDefault="0036481E" w:rsidP="0036481E">
      <w:pPr>
        <w:suppressAutoHyphens w:val="0"/>
        <w:autoSpaceDE w:val="0"/>
        <w:autoSpaceDN w:val="0"/>
        <w:adjustRightInd w:val="0"/>
      </w:pPr>
      <w:r>
        <w:t>Općina Dekanovec procijenila je da će iz 202</w:t>
      </w:r>
      <w:r w:rsidR="00E33E84">
        <w:t>5</w:t>
      </w:r>
      <w:r>
        <w:t>. godine u 202</w:t>
      </w:r>
      <w:r w:rsidR="00E33E84">
        <w:t>6</w:t>
      </w:r>
      <w:r>
        <w:t>. godinu prenijeti višak u iznosu od 10.000,00 eura koji će rasporediti za pokriće manjka u 202</w:t>
      </w:r>
      <w:r w:rsidR="00E33E84">
        <w:t>6</w:t>
      </w:r>
      <w:r>
        <w:t>. godini (odnosno za radove izgradnje dječjeg vrtića).</w:t>
      </w:r>
    </w:p>
    <w:p w14:paraId="4D6084B4" w14:textId="77777777" w:rsidR="009A7C61" w:rsidRPr="00297433" w:rsidRDefault="009A7C61" w:rsidP="009A7C61">
      <w:pPr>
        <w:autoSpaceDE w:val="0"/>
        <w:jc w:val="both"/>
      </w:pPr>
      <w:r w:rsidRPr="009A7C61">
        <w:rPr>
          <w:b/>
        </w:rPr>
        <w:t xml:space="preserve">                                                                                                                                                               </w:t>
      </w:r>
    </w:p>
    <w:p w14:paraId="0ACFCB21" w14:textId="22EEBEAE" w:rsidR="00913EB9" w:rsidRPr="00297433" w:rsidRDefault="00913EB9" w:rsidP="008F32F6">
      <w:pPr>
        <w:autoSpaceDE w:val="0"/>
        <w:jc w:val="both"/>
      </w:pPr>
      <w:r w:rsidRPr="00297433">
        <w:t>Na osnovu Zakona o proračunu objavljen je i Pravilnik o proračunskim klasifikacijama (N.N. br</w:t>
      </w:r>
      <w:r w:rsidR="004A4761">
        <w:t>. 4/24</w:t>
      </w:r>
      <w:r w:rsidRPr="00297433">
        <w:t>), koji propisuje vrste, sadržaj i primjenu proračunskih klasifikacija koje su obvezne za izradu proračuna, a primjenjuju se u procesu planiranja za razdoblje 20</w:t>
      </w:r>
      <w:r w:rsidR="00A265AB" w:rsidRPr="00297433">
        <w:t>2</w:t>
      </w:r>
      <w:r w:rsidR="004A4761">
        <w:t>5</w:t>
      </w:r>
      <w:r w:rsidR="005F14C2" w:rsidRPr="00297433">
        <w:t>.-202</w:t>
      </w:r>
      <w:r w:rsidR="004A4761">
        <w:t>7</w:t>
      </w:r>
      <w:r w:rsidRPr="00297433">
        <w:t xml:space="preserve">. godine. </w:t>
      </w:r>
    </w:p>
    <w:p w14:paraId="60B06D61" w14:textId="77777777" w:rsidR="00913EB9" w:rsidRPr="00297433" w:rsidRDefault="00913EB9" w:rsidP="008F32F6">
      <w:pPr>
        <w:autoSpaceDE w:val="0"/>
        <w:jc w:val="both"/>
      </w:pPr>
      <w:r w:rsidRPr="00297433">
        <w:t xml:space="preserve">Pravilnikom se definira okvir kojim se iskazuju i prate prihodi i primici, te rashodi i izdaci po nositeljima, cilju, namjeni, vrsti, lokaciji i izvorima financiranja. Propisuje se struktura brojčanih oznaka i naziva svake klasifikacije. Pravilnikom o proračunskim klasifikacijama naglašava se uspostava organizacijske klasifikacije koja sadržava povezane i međusobne usklađene cjeline proračuna, koje odgovarajućim materijalnim sredstvima ostvaruju postavljene ciljeve. Organizacijska klasifikacija uspostavlja se definiranjem razdjela i glava, dok se programska klasifikacija uspostavlja definiranjem pojedinih programa, projekata i aktivnosti, kojima se ostvaruju ciljevi pojedinog programa, tako da se i u proračunu koji se donosi na </w:t>
      </w:r>
      <w:r w:rsidR="009A7C61">
        <w:t>drugoj</w:t>
      </w:r>
      <w:r w:rsidRPr="00297433">
        <w:t xml:space="preserve"> razini ekonomske klasifikacije omogućava uvid u sve aktivnosti i projekte.</w:t>
      </w:r>
    </w:p>
    <w:p w14:paraId="6B610B83" w14:textId="77777777" w:rsidR="00913EB9" w:rsidRPr="00297433" w:rsidRDefault="00913EB9" w:rsidP="008F32F6">
      <w:pPr>
        <w:autoSpaceDE w:val="0"/>
        <w:jc w:val="both"/>
      </w:pPr>
      <w:r w:rsidRPr="00297433">
        <w:t>Polazna osnova za izradu prijedloga Proračuna i definiranje politike za slijedeće trogodišnje razdoblje je:</w:t>
      </w:r>
    </w:p>
    <w:p w14:paraId="0503824D" w14:textId="77777777" w:rsidR="00913EB9" w:rsidRPr="00297433" w:rsidRDefault="00913EB9" w:rsidP="008F32F6">
      <w:pPr>
        <w:autoSpaceDE w:val="0"/>
        <w:ind w:left="708"/>
        <w:jc w:val="both"/>
      </w:pPr>
      <w:r w:rsidRPr="00297433">
        <w:t>- poboljšanje kvalitete življenja i ravnomjerniji razvoj Općine,</w:t>
      </w:r>
    </w:p>
    <w:p w14:paraId="72AA720D" w14:textId="77777777" w:rsidR="00913EB9" w:rsidRPr="00297433" w:rsidRDefault="00913EB9" w:rsidP="008F32F6">
      <w:pPr>
        <w:autoSpaceDE w:val="0"/>
        <w:ind w:left="708"/>
        <w:jc w:val="both"/>
      </w:pPr>
      <w:r w:rsidRPr="00297433">
        <w:t>- izgradnja i razvoj komunalne infrastrukture,</w:t>
      </w:r>
    </w:p>
    <w:p w14:paraId="0FE651C4" w14:textId="77777777" w:rsidR="00913EB9" w:rsidRPr="00297433" w:rsidRDefault="00913EB9" w:rsidP="008F32F6">
      <w:pPr>
        <w:autoSpaceDE w:val="0"/>
        <w:ind w:left="708"/>
        <w:jc w:val="both"/>
      </w:pPr>
      <w:r w:rsidRPr="00297433">
        <w:t>- unapređenje kulture i sporta,</w:t>
      </w:r>
    </w:p>
    <w:p w14:paraId="11DB7531" w14:textId="77777777" w:rsidR="00913EB9" w:rsidRPr="00297433" w:rsidRDefault="00913EB9" w:rsidP="008F32F6">
      <w:pPr>
        <w:autoSpaceDE w:val="0"/>
        <w:ind w:left="708"/>
        <w:jc w:val="both"/>
      </w:pPr>
      <w:r w:rsidRPr="00297433">
        <w:t>- društvena briga o djeci i unapređenje socijalne skrbi,</w:t>
      </w:r>
    </w:p>
    <w:p w14:paraId="2B2B99FD" w14:textId="77777777" w:rsidR="00913EB9" w:rsidRPr="00297433" w:rsidRDefault="00913EB9" w:rsidP="008F32F6">
      <w:pPr>
        <w:autoSpaceDE w:val="0"/>
        <w:ind w:left="708"/>
        <w:jc w:val="both"/>
      </w:pPr>
      <w:r w:rsidRPr="00297433">
        <w:t>- usklađivanje realizacije investicijskih projekata s proračunskim mogućnostima.</w:t>
      </w:r>
    </w:p>
    <w:p w14:paraId="42BF59CC" w14:textId="77777777" w:rsidR="00913EB9" w:rsidRPr="00297433" w:rsidRDefault="00913EB9" w:rsidP="008F32F6">
      <w:pPr>
        <w:autoSpaceDE w:val="0"/>
        <w:ind w:left="708"/>
        <w:jc w:val="both"/>
      </w:pPr>
    </w:p>
    <w:p w14:paraId="41E4CD9D" w14:textId="77777777" w:rsidR="00913EB9" w:rsidRPr="00297433" w:rsidRDefault="00913EB9" w:rsidP="008F32F6">
      <w:pPr>
        <w:autoSpaceDE w:val="0"/>
        <w:jc w:val="both"/>
      </w:pPr>
      <w:r w:rsidRPr="00297433">
        <w:t xml:space="preserve">Prioriteti financiranja javnih rashoda i izdataka prema kojima je izrađen Proračun Općine </w:t>
      </w:r>
      <w:r w:rsidR="008F32F6" w:rsidRPr="00297433">
        <w:t>Deka</w:t>
      </w:r>
      <w:r w:rsidR="00297433" w:rsidRPr="00297433">
        <w:t>n</w:t>
      </w:r>
      <w:r w:rsidR="008F32F6" w:rsidRPr="00297433">
        <w:t>ovec</w:t>
      </w:r>
      <w:r w:rsidR="002F21C9" w:rsidRPr="00297433">
        <w:t xml:space="preserve">  je </w:t>
      </w:r>
      <w:r w:rsidRPr="00297433">
        <w:t xml:space="preserve"> poboljšanje kvalitete življenja te kvalitetniji i ravnomjerniji razvoj Općine.</w:t>
      </w:r>
    </w:p>
    <w:p w14:paraId="01B0C619" w14:textId="77777777" w:rsidR="00913EB9" w:rsidRPr="00297433" w:rsidRDefault="00913EB9" w:rsidP="008F32F6">
      <w:pPr>
        <w:autoSpaceDE w:val="0"/>
        <w:jc w:val="both"/>
      </w:pPr>
    </w:p>
    <w:p w14:paraId="75AC5A30" w14:textId="5ADD7615" w:rsidR="00913EB9" w:rsidRDefault="00913EB9" w:rsidP="008F32F6">
      <w:pPr>
        <w:autoSpaceDE w:val="0"/>
        <w:jc w:val="both"/>
      </w:pPr>
      <w:r w:rsidRPr="00297433">
        <w:t xml:space="preserve">Prijedlog Proračuna Općine </w:t>
      </w:r>
      <w:r w:rsidR="008F32F6" w:rsidRPr="00297433">
        <w:t>Dekanovec</w:t>
      </w:r>
      <w:r w:rsidRPr="00297433">
        <w:t xml:space="preserve"> za 20</w:t>
      </w:r>
      <w:r w:rsidR="00A265AB" w:rsidRPr="00297433">
        <w:t>2</w:t>
      </w:r>
      <w:r w:rsidR="00E33E84">
        <w:t>6</w:t>
      </w:r>
      <w:r w:rsidRPr="00297433">
        <w:t>. godinu sadrži slijedeće elemente:</w:t>
      </w:r>
    </w:p>
    <w:p w14:paraId="48229F80" w14:textId="77777777" w:rsidR="004A4761" w:rsidRPr="00297433" w:rsidRDefault="004A4761" w:rsidP="008F32F6">
      <w:pPr>
        <w:autoSpaceDE w:val="0"/>
        <w:jc w:val="both"/>
      </w:pPr>
    </w:p>
    <w:p w14:paraId="700CCA9D" w14:textId="77777777" w:rsidR="00913EB9" w:rsidRPr="00297433" w:rsidRDefault="008D0043" w:rsidP="008F32F6">
      <w:pPr>
        <w:autoSpaceDE w:val="0"/>
        <w:jc w:val="both"/>
      </w:pPr>
      <w:r w:rsidRPr="00297433">
        <w:t>-</w:t>
      </w:r>
      <w:r w:rsidR="00913EB9" w:rsidRPr="00297433">
        <w:t>Opći dio proračuna koji sadrži račun prihoda i rashoda i račun financiranja /zaduživanja</w:t>
      </w:r>
    </w:p>
    <w:p w14:paraId="35C5DE73" w14:textId="77777777" w:rsidR="00913EB9" w:rsidRPr="00297433" w:rsidRDefault="00913EB9" w:rsidP="008F32F6">
      <w:pPr>
        <w:autoSpaceDE w:val="0"/>
        <w:jc w:val="both"/>
      </w:pPr>
    </w:p>
    <w:p w14:paraId="02F3AD89" w14:textId="77777777" w:rsidR="00913EB9" w:rsidRPr="00297433" w:rsidRDefault="008D0043" w:rsidP="008F32F6">
      <w:pPr>
        <w:autoSpaceDE w:val="0"/>
        <w:jc w:val="both"/>
      </w:pPr>
      <w:r w:rsidRPr="00297433">
        <w:t>-</w:t>
      </w:r>
      <w:r w:rsidR="00913EB9" w:rsidRPr="00297433">
        <w:t>Posebni dio proračuna koji sadrži plan rashoda i izdataka , koji se sastoje od  Računu prihoda i rashoda planirani su prihodi i primici, iskazani po vrstama i izvorima  financiranja, i rashodi i izdaci po ekonomskoj klasifikaciji usklađenoj s Računskim planom proračuna.</w:t>
      </w:r>
    </w:p>
    <w:p w14:paraId="59550662" w14:textId="77777777" w:rsidR="008D0043" w:rsidRPr="00297433" w:rsidRDefault="008D0043" w:rsidP="008F32F6">
      <w:pPr>
        <w:autoSpaceDE w:val="0"/>
        <w:jc w:val="both"/>
      </w:pPr>
    </w:p>
    <w:p w14:paraId="2DE2BE7D" w14:textId="77777777" w:rsidR="00913EB9" w:rsidRPr="00297433" w:rsidRDefault="00913EB9" w:rsidP="008F32F6">
      <w:pPr>
        <w:autoSpaceDE w:val="0"/>
        <w:jc w:val="both"/>
      </w:pPr>
      <w:r w:rsidRPr="00297433">
        <w:t>U računu financiranja iskazani su primici od financijske imovine i zaduživanja, te izdaci za financijsku imovinu .</w:t>
      </w:r>
    </w:p>
    <w:p w14:paraId="6EB28691" w14:textId="77777777" w:rsidR="00913EB9" w:rsidRPr="00297433" w:rsidRDefault="00913EB9" w:rsidP="008F32F6">
      <w:pPr>
        <w:autoSpaceDE w:val="0"/>
        <w:jc w:val="both"/>
      </w:pPr>
      <w:r w:rsidRPr="00297433">
        <w:t xml:space="preserve">Posebni dio proračuna sadrži rashode i izdatke raspoređene po programima, njihovim sastavnim dijelovima (aktivnosti, tekući i kapitalni projekti). </w:t>
      </w:r>
    </w:p>
    <w:p w14:paraId="51E15B9D" w14:textId="77777777" w:rsidR="00913EB9" w:rsidRPr="00297433" w:rsidRDefault="00913EB9" w:rsidP="008F32F6">
      <w:pPr>
        <w:autoSpaceDE w:val="0"/>
        <w:jc w:val="both"/>
      </w:pPr>
      <w:r w:rsidRPr="00297433">
        <w:lastRenderedPageBreak/>
        <w:t>Rashodi su iskazani prema ekonomskoj, funkcijskoj klasifikaciji i izvorima financiranja.</w:t>
      </w:r>
    </w:p>
    <w:p w14:paraId="4D848873" w14:textId="77777777" w:rsidR="00913EB9" w:rsidRPr="00297433" w:rsidRDefault="00913EB9" w:rsidP="008F32F6">
      <w:pPr>
        <w:autoSpaceDE w:val="0"/>
        <w:jc w:val="both"/>
      </w:pPr>
    </w:p>
    <w:p w14:paraId="70738BA0" w14:textId="40CF6044" w:rsidR="00913EB9" w:rsidRPr="00297433" w:rsidRDefault="00913EB9" w:rsidP="008F32F6">
      <w:pPr>
        <w:autoSpaceDE w:val="0"/>
        <w:jc w:val="both"/>
        <w:rPr>
          <w:b/>
          <w:bCs/>
        </w:rPr>
      </w:pPr>
      <w:r w:rsidRPr="00297433">
        <w:t>U nastavku se daje Opći i Posebni dio Proračuna za 20</w:t>
      </w:r>
      <w:r w:rsidR="00A265AB" w:rsidRPr="00297433">
        <w:t>2</w:t>
      </w:r>
      <w:r w:rsidR="00E33E84">
        <w:t>6</w:t>
      </w:r>
      <w:r w:rsidRPr="00297433">
        <w:t>. godinu s projekcijama za 20</w:t>
      </w:r>
      <w:r w:rsidR="002F21C9" w:rsidRPr="00297433">
        <w:t>2</w:t>
      </w:r>
      <w:r w:rsidR="00E33E84">
        <w:t>7</w:t>
      </w:r>
      <w:r w:rsidRPr="00297433">
        <w:t>. i 20</w:t>
      </w:r>
      <w:r w:rsidR="005F14C2" w:rsidRPr="00297433">
        <w:t>2</w:t>
      </w:r>
      <w:r w:rsidR="00E33E84">
        <w:t>8</w:t>
      </w:r>
      <w:r w:rsidRPr="00297433">
        <w:t>. godinu.</w:t>
      </w:r>
    </w:p>
    <w:p w14:paraId="1BC06FE4" w14:textId="77777777" w:rsidR="008F32F6" w:rsidRPr="00297433" w:rsidRDefault="008F32F6" w:rsidP="008F32F6">
      <w:pPr>
        <w:pStyle w:val="Bezproreda"/>
        <w:rPr>
          <w:rFonts w:ascii="Times New Roman" w:hAnsi="Times New Roman"/>
          <w:sz w:val="24"/>
          <w:szCs w:val="24"/>
        </w:rPr>
      </w:pPr>
    </w:p>
    <w:p w14:paraId="40912D8F" w14:textId="77777777" w:rsidR="008F32F6" w:rsidRPr="00297433" w:rsidRDefault="008F32F6" w:rsidP="008F32F6">
      <w:pPr>
        <w:pStyle w:val="Bezproreda"/>
        <w:rPr>
          <w:rFonts w:ascii="Times New Roman" w:hAnsi="Times New Roman"/>
          <w:sz w:val="24"/>
          <w:szCs w:val="24"/>
        </w:rPr>
      </w:pPr>
    </w:p>
    <w:p w14:paraId="1C8D957A" w14:textId="77777777" w:rsidR="008F32F6" w:rsidRPr="00297433" w:rsidRDefault="008F32F6" w:rsidP="008F32F6">
      <w:pPr>
        <w:pStyle w:val="Bezproreda"/>
        <w:rPr>
          <w:rFonts w:ascii="Times New Roman" w:hAnsi="Times New Roman"/>
          <w:b/>
          <w:sz w:val="24"/>
          <w:szCs w:val="24"/>
        </w:rPr>
      </w:pPr>
      <w:r w:rsidRPr="00297433">
        <w:rPr>
          <w:rFonts w:ascii="Times New Roman" w:hAnsi="Times New Roman"/>
          <w:b/>
          <w:sz w:val="24"/>
          <w:szCs w:val="24"/>
        </w:rPr>
        <w:t>OPĆI DIO PRORAČUNA</w:t>
      </w:r>
    </w:p>
    <w:p w14:paraId="7EAC2A94" w14:textId="77777777" w:rsidR="008F32F6" w:rsidRPr="00297433" w:rsidRDefault="008F32F6" w:rsidP="008F32F6">
      <w:pPr>
        <w:pStyle w:val="Bezproreda"/>
        <w:rPr>
          <w:rFonts w:ascii="Times New Roman" w:hAnsi="Times New Roman"/>
          <w:sz w:val="24"/>
          <w:szCs w:val="24"/>
        </w:rPr>
      </w:pPr>
    </w:p>
    <w:p w14:paraId="2DEA77FD" w14:textId="77777777" w:rsidR="008F32F6" w:rsidRPr="00297433" w:rsidRDefault="008F32F6" w:rsidP="008F32F6">
      <w:pPr>
        <w:pStyle w:val="Bezproreda"/>
        <w:rPr>
          <w:rFonts w:ascii="Times New Roman" w:hAnsi="Times New Roman"/>
          <w:sz w:val="24"/>
          <w:szCs w:val="24"/>
        </w:rPr>
      </w:pPr>
      <w:r w:rsidRPr="00297433">
        <w:rPr>
          <w:rFonts w:ascii="Times New Roman" w:hAnsi="Times New Roman"/>
          <w:sz w:val="24"/>
          <w:szCs w:val="24"/>
        </w:rPr>
        <w:t xml:space="preserve">Opći dio proračuna čini Račun prihoda i rashoda i Račun financiranja. </w:t>
      </w:r>
    </w:p>
    <w:p w14:paraId="1709E115" w14:textId="77777777" w:rsidR="008F32F6" w:rsidRPr="00297433" w:rsidRDefault="008F32F6" w:rsidP="008F32F6">
      <w:pPr>
        <w:pStyle w:val="Bezproreda"/>
        <w:rPr>
          <w:rFonts w:ascii="Times New Roman" w:hAnsi="Times New Roman"/>
          <w:sz w:val="24"/>
          <w:szCs w:val="24"/>
        </w:rPr>
      </w:pPr>
    </w:p>
    <w:p w14:paraId="710C90A2" w14:textId="77777777" w:rsidR="008F32F6" w:rsidRPr="00297433" w:rsidRDefault="008F32F6" w:rsidP="008F32F6">
      <w:pPr>
        <w:pStyle w:val="Bezproreda"/>
        <w:jc w:val="both"/>
        <w:rPr>
          <w:rFonts w:ascii="Times New Roman" w:hAnsi="Times New Roman"/>
          <w:sz w:val="24"/>
          <w:szCs w:val="24"/>
        </w:rPr>
      </w:pPr>
      <w:r w:rsidRPr="00297433">
        <w:rPr>
          <w:rFonts w:ascii="Times New Roman" w:hAnsi="Times New Roman"/>
          <w:sz w:val="24"/>
          <w:szCs w:val="24"/>
        </w:rPr>
        <w:t>U računu prihoda i rashoda planski podaci proračuna navedeni su po ekonomskoj klasifikaciji (računima računskog plana proračuna), a čine ih prihodi poslovanja /skupina konta 6/ i prihodi od prodaje nefinancijske imovine / skupina konta 7/ te rashodi poslovanja /skupina konta 3/ i rashodi za nabavu nefinancijske imovine / skupina konta 4/.</w:t>
      </w:r>
    </w:p>
    <w:p w14:paraId="0A1584ED" w14:textId="77777777" w:rsidR="008F32F6" w:rsidRPr="00297433" w:rsidRDefault="008F32F6" w:rsidP="008F32F6">
      <w:pPr>
        <w:pStyle w:val="Bezproreda"/>
        <w:rPr>
          <w:rFonts w:ascii="Times New Roman" w:hAnsi="Times New Roman"/>
          <w:sz w:val="24"/>
          <w:szCs w:val="24"/>
        </w:rPr>
      </w:pPr>
    </w:p>
    <w:p w14:paraId="76992520" w14:textId="77777777" w:rsidR="008F32F6" w:rsidRPr="00297433" w:rsidRDefault="008F32F6" w:rsidP="008F32F6">
      <w:pPr>
        <w:pStyle w:val="Bezproreda"/>
        <w:jc w:val="both"/>
        <w:rPr>
          <w:rFonts w:ascii="Times New Roman" w:hAnsi="Times New Roman"/>
          <w:sz w:val="24"/>
          <w:szCs w:val="24"/>
        </w:rPr>
      </w:pPr>
      <w:r w:rsidRPr="00297433">
        <w:rPr>
          <w:rFonts w:ascii="Times New Roman" w:hAnsi="Times New Roman"/>
          <w:sz w:val="24"/>
          <w:szCs w:val="24"/>
        </w:rPr>
        <w:t xml:space="preserve">Prihodi i primici proračuna Općine Dekanovec za naredno trogodišnje razdoblje planirani su temeljem ovogodišnjeg izvršenja prihoda i rashoda proračuna, vlastite procjene i raspoloživih informacija i podataka o mogućim budućim prihodima i nužnim rashodima za naredne tri proračunske godine. </w:t>
      </w:r>
    </w:p>
    <w:p w14:paraId="6C324332" w14:textId="77777777" w:rsidR="008F32F6" w:rsidRPr="00297433" w:rsidRDefault="008F32F6" w:rsidP="008F32F6">
      <w:pPr>
        <w:pStyle w:val="Bezproreda"/>
        <w:jc w:val="both"/>
        <w:rPr>
          <w:rFonts w:ascii="Times New Roman" w:hAnsi="Times New Roman"/>
          <w:sz w:val="24"/>
          <w:szCs w:val="24"/>
        </w:rPr>
      </w:pPr>
    </w:p>
    <w:p w14:paraId="5F48B7B1" w14:textId="4577A1D1" w:rsidR="008F32F6" w:rsidRPr="00297433" w:rsidRDefault="008F32F6" w:rsidP="008F32F6">
      <w:pPr>
        <w:pStyle w:val="Bezproreda"/>
        <w:jc w:val="both"/>
        <w:rPr>
          <w:rFonts w:ascii="Times New Roman" w:hAnsi="Times New Roman"/>
          <w:b/>
          <w:sz w:val="24"/>
          <w:szCs w:val="24"/>
        </w:rPr>
      </w:pPr>
      <w:r w:rsidRPr="00297433">
        <w:rPr>
          <w:rFonts w:ascii="Times New Roman" w:hAnsi="Times New Roman"/>
          <w:sz w:val="24"/>
          <w:szCs w:val="24"/>
        </w:rPr>
        <w:t>Ukupni prihodi i primici proračuna Općine Dekanovec za 202</w:t>
      </w:r>
      <w:r w:rsidR="00E33E84">
        <w:rPr>
          <w:rFonts w:ascii="Times New Roman" w:hAnsi="Times New Roman"/>
          <w:sz w:val="24"/>
          <w:szCs w:val="24"/>
        </w:rPr>
        <w:t>6</w:t>
      </w:r>
      <w:r w:rsidRPr="00297433">
        <w:rPr>
          <w:rFonts w:ascii="Times New Roman" w:hAnsi="Times New Roman"/>
          <w:sz w:val="24"/>
          <w:szCs w:val="24"/>
        </w:rPr>
        <w:t xml:space="preserve">. godinu planirani su u iznosu od </w:t>
      </w:r>
      <w:r w:rsidR="004A4761">
        <w:rPr>
          <w:rFonts w:ascii="Times New Roman" w:hAnsi="Times New Roman"/>
          <w:sz w:val="24"/>
          <w:szCs w:val="24"/>
        </w:rPr>
        <w:t>1.</w:t>
      </w:r>
      <w:r w:rsidR="00E33E84">
        <w:rPr>
          <w:rFonts w:ascii="Times New Roman" w:hAnsi="Times New Roman"/>
          <w:sz w:val="24"/>
          <w:szCs w:val="24"/>
        </w:rPr>
        <w:t>518.850,00</w:t>
      </w:r>
      <w:r w:rsidR="006E042D">
        <w:rPr>
          <w:rFonts w:ascii="Times New Roman" w:hAnsi="Times New Roman"/>
          <w:sz w:val="24"/>
          <w:szCs w:val="24"/>
        </w:rPr>
        <w:t xml:space="preserve"> </w:t>
      </w:r>
      <w:r w:rsidR="00CE1BBB">
        <w:rPr>
          <w:rFonts w:ascii="Times New Roman" w:hAnsi="Times New Roman"/>
          <w:sz w:val="24"/>
          <w:szCs w:val="24"/>
        </w:rPr>
        <w:t>eur</w:t>
      </w:r>
      <w:r w:rsidR="004A4761">
        <w:rPr>
          <w:rFonts w:ascii="Times New Roman" w:hAnsi="Times New Roman"/>
          <w:sz w:val="24"/>
          <w:szCs w:val="24"/>
        </w:rPr>
        <w:t>a</w:t>
      </w:r>
      <w:r w:rsidRPr="00297433">
        <w:rPr>
          <w:rFonts w:ascii="Times New Roman" w:hAnsi="Times New Roman"/>
          <w:sz w:val="24"/>
          <w:szCs w:val="24"/>
        </w:rPr>
        <w:t xml:space="preserve">, </w:t>
      </w:r>
      <w:r w:rsidR="006E042D">
        <w:rPr>
          <w:rFonts w:ascii="Times New Roman" w:hAnsi="Times New Roman"/>
          <w:sz w:val="24"/>
          <w:szCs w:val="24"/>
        </w:rPr>
        <w:t>uvećani</w:t>
      </w:r>
      <w:r w:rsidRPr="00297433">
        <w:rPr>
          <w:rFonts w:ascii="Times New Roman" w:hAnsi="Times New Roman"/>
          <w:sz w:val="24"/>
          <w:szCs w:val="24"/>
        </w:rPr>
        <w:t xml:space="preserve"> za</w:t>
      </w:r>
      <w:r w:rsidR="006E042D">
        <w:rPr>
          <w:rFonts w:ascii="Times New Roman" w:hAnsi="Times New Roman"/>
          <w:sz w:val="24"/>
          <w:szCs w:val="24"/>
        </w:rPr>
        <w:t xml:space="preserve"> višak</w:t>
      </w:r>
      <w:r w:rsidRPr="00297433">
        <w:rPr>
          <w:rFonts w:ascii="Times New Roman" w:hAnsi="Times New Roman"/>
          <w:sz w:val="24"/>
          <w:szCs w:val="24"/>
        </w:rPr>
        <w:t xml:space="preserve"> iz prethodne godine u iznosu od </w:t>
      </w:r>
      <w:r w:rsidR="004A4761">
        <w:rPr>
          <w:rFonts w:ascii="Times New Roman" w:hAnsi="Times New Roman"/>
          <w:sz w:val="24"/>
          <w:szCs w:val="24"/>
        </w:rPr>
        <w:t>10.000,00</w:t>
      </w:r>
      <w:r w:rsidR="00CE1BBB">
        <w:rPr>
          <w:rFonts w:ascii="Times New Roman" w:hAnsi="Times New Roman"/>
          <w:sz w:val="24"/>
          <w:szCs w:val="24"/>
        </w:rPr>
        <w:t xml:space="preserve"> eur</w:t>
      </w:r>
      <w:r w:rsidR="004A4761">
        <w:rPr>
          <w:rFonts w:ascii="Times New Roman" w:hAnsi="Times New Roman"/>
          <w:sz w:val="24"/>
          <w:szCs w:val="24"/>
        </w:rPr>
        <w:t>a</w:t>
      </w:r>
      <w:r w:rsidRPr="00297433">
        <w:rPr>
          <w:rFonts w:ascii="Times New Roman" w:hAnsi="Times New Roman"/>
          <w:sz w:val="24"/>
          <w:szCs w:val="24"/>
        </w:rPr>
        <w:t>, što znači da su sveukupni prihodi i primici za 202</w:t>
      </w:r>
      <w:r w:rsidR="00E33E84">
        <w:rPr>
          <w:rFonts w:ascii="Times New Roman" w:hAnsi="Times New Roman"/>
          <w:sz w:val="24"/>
          <w:szCs w:val="24"/>
        </w:rPr>
        <w:t>6</w:t>
      </w:r>
      <w:r w:rsidRPr="00297433">
        <w:rPr>
          <w:rFonts w:ascii="Times New Roman" w:hAnsi="Times New Roman"/>
          <w:sz w:val="24"/>
          <w:szCs w:val="24"/>
        </w:rPr>
        <w:t>. godinu planirani u iznosu od</w:t>
      </w:r>
      <w:r w:rsidR="000461F7">
        <w:rPr>
          <w:rFonts w:ascii="Times New Roman" w:hAnsi="Times New Roman"/>
          <w:sz w:val="24"/>
          <w:szCs w:val="24"/>
        </w:rPr>
        <w:t xml:space="preserve"> </w:t>
      </w:r>
      <w:r w:rsidR="004A4761">
        <w:rPr>
          <w:rFonts w:ascii="Times New Roman" w:hAnsi="Times New Roman"/>
          <w:sz w:val="24"/>
          <w:szCs w:val="24"/>
        </w:rPr>
        <w:t>1.5</w:t>
      </w:r>
      <w:r w:rsidR="00E33E84">
        <w:rPr>
          <w:rFonts w:ascii="Times New Roman" w:hAnsi="Times New Roman"/>
          <w:sz w:val="24"/>
          <w:szCs w:val="24"/>
        </w:rPr>
        <w:t>28.850,00</w:t>
      </w:r>
      <w:r w:rsidR="00CE1BBB">
        <w:rPr>
          <w:rFonts w:ascii="Times New Roman" w:hAnsi="Times New Roman"/>
          <w:sz w:val="24"/>
          <w:szCs w:val="24"/>
        </w:rPr>
        <w:t xml:space="preserve"> eur</w:t>
      </w:r>
      <w:r w:rsidR="004A4761">
        <w:rPr>
          <w:rFonts w:ascii="Times New Roman" w:hAnsi="Times New Roman"/>
          <w:sz w:val="24"/>
          <w:szCs w:val="24"/>
        </w:rPr>
        <w:t>a</w:t>
      </w:r>
      <w:r w:rsidRPr="00297433">
        <w:rPr>
          <w:rFonts w:ascii="Times New Roman" w:hAnsi="Times New Roman"/>
          <w:sz w:val="24"/>
          <w:szCs w:val="24"/>
        </w:rPr>
        <w:t>.</w:t>
      </w:r>
    </w:p>
    <w:p w14:paraId="03BBFC1D" w14:textId="77777777" w:rsidR="008F32F6" w:rsidRPr="00297433" w:rsidRDefault="008F32F6" w:rsidP="008F32F6">
      <w:pPr>
        <w:pStyle w:val="Bezproreda"/>
        <w:jc w:val="both"/>
        <w:rPr>
          <w:rFonts w:ascii="Times New Roman" w:hAnsi="Times New Roman"/>
          <w:sz w:val="24"/>
          <w:szCs w:val="24"/>
        </w:rPr>
      </w:pPr>
    </w:p>
    <w:p w14:paraId="5DC38CD8" w14:textId="65CF9FFE" w:rsidR="008F32F6" w:rsidRPr="00297433" w:rsidRDefault="008F32F6" w:rsidP="008F32F6">
      <w:pPr>
        <w:pStyle w:val="Bezproreda"/>
        <w:jc w:val="both"/>
        <w:rPr>
          <w:rFonts w:ascii="Times New Roman" w:hAnsi="Times New Roman"/>
          <w:sz w:val="24"/>
          <w:szCs w:val="24"/>
        </w:rPr>
      </w:pPr>
      <w:r w:rsidRPr="00297433">
        <w:rPr>
          <w:rFonts w:ascii="Times New Roman" w:hAnsi="Times New Roman"/>
          <w:sz w:val="24"/>
          <w:szCs w:val="24"/>
        </w:rPr>
        <w:t>Obzirom na obvezu uravnoteženosti proračuna, pripadajući rashodi i izdaci planiraju se na razini očekivanih prihoda i primitaka. Prihodi i primici planiraju se za 202</w:t>
      </w:r>
      <w:r w:rsidR="00E33E84">
        <w:rPr>
          <w:rFonts w:ascii="Times New Roman" w:hAnsi="Times New Roman"/>
          <w:sz w:val="24"/>
          <w:szCs w:val="24"/>
        </w:rPr>
        <w:t>6</w:t>
      </w:r>
      <w:r w:rsidRPr="00297433">
        <w:rPr>
          <w:rFonts w:ascii="Times New Roman" w:hAnsi="Times New Roman"/>
          <w:sz w:val="24"/>
          <w:szCs w:val="24"/>
        </w:rPr>
        <w:t xml:space="preserve">. godinu u visini od  </w:t>
      </w:r>
      <w:r w:rsidR="004A4761">
        <w:rPr>
          <w:rFonts w:ascii="Times New Roman" w:hAnsi="Times New Roman"/>
          <w:sz w:val="24"/>
          <w:szCs w:val="24"/>
        </w:rPr>
        <w:t>1.5</w:t>
      </w:r>
      <w:r w:rsidR="00E33E84">
        <w:rPr>
          <w:rFonts w:ascii="Times New Roman" w:hAnsi="Times New Roman"/>
          <w:sz w:val="24"/>
          <w:szCs w:val="24"/>
        </w:rPr>
        <w:t>28.850,00</w:t>
      </w:r>
      <w:r w:rsidR="00272635">
        <w:rPr>
          <w:rFonts w:ascii="Times New Roman" w:hAnsi="Times New Roman"/>
          <w:sz w:val="24"/>
          <w:szCs w:val="24"/>
        </w:rPr>
        <w:t xml:space="preserve"> eur</w:t>
      </w:r>
      <w:r w:rsidR="004A4761">
        <w:rPr>
          <w:rFonts w:ascii="Times New Roman" w:hAnsi="Times New Roman"/>
          <w:sz w:val="24"/>
          <w:szCs w:val="24"/>
        </w:rPr>
        <w:t>a</w:t>
      </w:r>
      <w:r w:rsidRPr="00297433">
        <w:rPr>
          <w:rFonts w:ascii="Times New Roman" w:hAnsi="Times New Roman"/>
          <w:sz w:val="24"/>
          <w:szCs w:val="24"/>
        </w:rPr>
        <w:t xml:space="preserve">  dok se rashodi i izdaci planiraju u visini od</w:t>
      </w:r>
      <w:r w:rsidR="00297433">
        <w:rPr>
          <w:rFonts w:ascii="Times New Roman" w:hAnsi="Times New Roman"/>
          <w:sz w:val="24"/>
          <w:szCs w:val="24"/>
        </w:rPr>
        <w:t xml:space="preserve"> </w:t>
      </w:r>
      <w:r w:rsidR="004A4761">
        <w:rPr>
          <w:rFonts w:ascii="Times New Roman" w:hAnsi="Times New Roman"/>
          <w:sz w:val="24"/>
          <w:szCs w:val="24"/>
        </w:rPr>
        <w:t>1.5</w:t>
      </w:r>
      <w:r w:rsidR="00E33E84">
        <w:rPr>
          <w:rFonts w:ascii="Times New Roman" w:hAnsi="Times New Roman"/>
          <w:sz w:val="24"/>
          <w:szCs w:val="24"/>
        </w:rPr>
        <w:t>28.850,00</w:t>
      </w:r>
      <w:r w:rsidR="00272635">
        <w:rPr>
          <w:rFonts w:ascii="Times New Roman" w:hAnsi="Times New Roman"/>
          <w:sz w:val="24"/>
          <w:szCs w:val="24"/>
        </w:rPr>
        <w:t xml:space="preserve"> </w:t>
      </w:r>
      <w:r w:rsidRPr="00297433">
        <w:rPr>
          <w:rFonts w:ascii="Times New Roman" w:hAnsi="Times New Roman"/>
          <w:sz w:val="24"/>
          <w:szCs w:val="24"/>
        </w:rPr>
        <w:t xml:space="preserve"> </w:t>
      </w:r>
      <w:r w:rsidR="00272635">
        <w:rPr>
          <w:rFonts w:ascii="Times New Roman" w:hAnsi="Times New Roman"/>
          <w:sz w:val="24"/>
          <w:szCs w:val="24"/>
        </w:rPr>
        <w:t>eur</w:t>
      </w:r>
      <w:r w:rsidR="004A4761">
        <w:rPr>
          <w:rFonts w:ascii="Times New Roman" w:hAnsi="Times New Roman"/>
          <w:sz w:val="24"/>
          <w:szCs w:val="24"/>
        </w:rPr>
        <w:t>a</w:t>
      </w:r>
      <w:r w:rsidRPr="00297433">
        <w:rPr>
          <w:rFonts w:ascii="Times New Roman" w:hAnsi="Times New Roman"/>
          <w:sz w:val="24"/>
          <w:szCs w:val="24"/>
        </w:rPr>
        <w:t xml:space="preserve">. </w:t>
      </w:r>
    </w:p>
    <w:p w14:paraId="25E27C86" w14:textId="5A804647" w:rsidR="008F32F6" w:rsidRPr="00297433" w:rsidRDefault="008F32F6" w:rsidP="008F32F6">
      <w:pPr>
        <w:pStyle w:val="Bezproreda"/>
        <w:jc w:val="both"/>
        <w:rPr>
          <w:rFonts w:ascii="Times New Roman" w:hAnsi="Times New Roman"/>
          <w:sz w:val="24"/>
          <w:szCs w:val="24"/>
        </w:rPr>
      </w:pPr>
      <w:r w:rsidRPr="00297433">
        <w:rPr>
          <w:rFonts w:ascii="Times New Roman" w:hAnsi="Times New Roman"/>
          <w:sz w:val="24"/>
          <w:szCs w:val="24"/>
        </w:rPr>
        <w:t xml:space="preserve"> </w:t>
      </w:r>
    </w:p>
    <w:p w14:paraId="7CCFDD71" w14:textId="77777777" w:rsidR="008F32F6" w:rsidRPr="00337F41" w:rsidRDefault="008F32F6" w:rsidP="008F32F6">
      <w:pPr>
        <w:pStyle w:val="Bezproreda"/>
        <w:jc w:val="both"/>
        <w:rPr>
          <w:rFonts w:ascii="Times New Roman" w:hAnsi="Times New Roman"/>
          <w:bCs/>
          <w:sz w:val="24"/>
          <w:szCs w:val="24"/>
        </w:rPr>
      </w:pPr>
      <w:r w:rsidRPr="00337F41">
        <w:rPr>
          <w:rFonts w:ascii="Times New Roman" w:hAnsi="Times New Roman"/>
          <w:bCs/>
          <w:sz w:val="24"/>
          <w:szCs w:val="24"/>
        </w:rPr>
        <w:t xml:space="preserve">Rashodi se u općem dijelu proračuna navode zbirno (za proračun i proračunskog korisnika), a detaljno su razrađeni u posebnom dijelu proračuna. </w:t>
      </w:r>
    </w:p>
    <w:p w14:paraId="4D6F442B" w14:textId="77777777" w:rsidR="008F32F6" w:rsidRDefault="008F32F6" w:rsidP="008F32F6">
      <w:pPr>
        <w:autoSpaceDE w:val="0"/>
        <w:jc w:val="both"/>
        <w:rPr>
          <w:b/>
          <w:bCs/>
        </w:rPr>
      </w:pPr>
    </w:p>
    <w:p w14:paraId="79F03943" w14:textId="2F6F9947" w:rsidR="00913EB9" w:rsidRDefault="00913EB9" w:rsidP="008F32F6">
      <w:pPr>
        <w:autoSpaceDE w:val="0"/>
        <w:jc w:val="both"/>
      </w:pPr>
      <w:r>
        <w:t xml:space="preserve">Prijedlogom Proračuna Općine </w:t>
      </w:r>
      <w:r w:rsidR="008F32F6">
        <w:t>Dekanovec</w:t>
      </w:r>
      <w:r>
        <w:t xml:space="preserve"> za 20</w:t>
      </w:r>
      <w:r w:rsidR="00A265AB">
        <w:t>2</w:t>
      </w:r>
      <w:r w:rsidR="00E33E84">
        <w:t>6</w:t>
      </w:r>
      <w:r>
        <w:t xml:space="preserve">. godinu planiraju se prihodi i primici u iznosu od </w:t>
      </w:r>
      <w:r w:rsidR="002F21C9">
        <w:t xml:space="preserve"> </w:t>
      </w:r>
      <w:r w:rsidR="004A4761">
        <w:t>1.5</w:t>
      </w:r>
      <w:r w:rsidR="00E33E84">
        <w:t>28.850,00</w:t>
      </w:r>
      <w:r>
        <w:t xml:space="preserve"> </w:t>
      </w:r>
      <w:r w:rsidR="00272635">
        <w:t>eur</w:t>
      </w:r>
      <w:r w:rsidR="004A4761">
        <w:t>a</w:t>
      </w:r>
      <w:r>
        <w:t>, koji su raspoređeni na rashode i izdatke.</w:t>
      </w:r>
    </w:p>
    <w:p w14:paraId="0FD1C0E5" w14:textId="77777777" w:rsidR="00913EB9" w:rsidRDefault="00913EB9">
      <w:pPr>
        <w:autoSpaceDE w:val="0"/>
      </w:pPr>
    </w:p>
    <w:p w14:paraId="7CE1C6E9" w14:textId="77777777" w:rsidR="00FA1245" w:rsidRDefault="00913EB9">
      <w:pPr>
        <w:autoSpaceDE w:val="0"/>
        <w:rPr>
          <w:b/>
          <w:bCs/>
        </w:rPr>
      </w:pPr>
      <w:r>
        <w:rPr>
          <w:b/>
          <w:bCs/>
        </w:rPr>
        <w:t>1.Prihodi i primici</w:t>
      </w:r>
    </w:p>
    <w:p w14:paraId="7C98E1E9" w14:textId="77777777" w:rsidR="00FA1245" w:rsidRDefault="00FA1245">
      <w:pPr>
        <w:autoSpaceDE w:val="0"/>
        <w:rPr>
          <w:rFonts w:ascii="Arial" w:hAnsi="Arial" w:cs="Arial"/>
          <w:b/>
          <w:bCs/>
          <w:sz w:val="20"/>
          <w:szCs w:val="20"/>
        </w:rPr>
      </w:pPr>
    </w:p>
    <w:tbl>
      <w:tblPr>
        <w:tblW w:w="10507" w:type="dxa"/>
        <w:tblInd w:w="-334" w:type="dxa"/>
        <w:tblLayout w:type="fixed"/>
        <w:tblLook w:val="0000" w:firstRow="0" w:lastRow="0" w:firstColumn="0" w:lastColumn="0" w:noHBand="0" w:noVBand="0"/>
      </w:tblPr>
      <w:tblGrid>
        <w:gridCol w:w="900"/>
        <w:gridCol w:w="3795"/>
        <w:gridCol w:w="1843"/>
        <w:gridCol w:w="1984"/>
        <w:gridCol w:w="1985"/>
      </w:tblGrid>
      <w:tr w:rsidR="002F21C9" w14:paraId="0CA42E63" w14:textId="77777777" w:rsidTr="00FE2E5D">
        <w:trPr>
          <w:trHeight w:val="225"/>
        </w:trPr>
        <w:tc>
          <w:tcPr>
            <w:tcW w:w="900" w:type="dxa"/>
            <w:tcBorders>
              <w:top w:val="single" w:sz="4" w:space="0" w:color="000000"/>
              <w:left w:val="single" w:sz="4" w:space="0" w:color="000000"/>
              <w:bottom w:val="single" w:sz="4" w:space="0" w:color="000000"/>
            </w:tcBorders>
            <w:shd w:val="clear" w:color="auto" w:fill="E7E6E6"/>
          </w:tcPr>
          <w:p w14:paraId="101F9EDC" w14:textId="77777777" w:rsidR="002F21C9" w:rsidRDefault="002F21C9">
            <w:pPr>
              <w:autoSpaceDE w:val="0"/>
              <w:snapToGrid w:val="0"/>
              <w:jc w:val="center"/>
              <w:rPr>
                <w:rFonts w:ascii="Arial" w:hAnsi="Arial" w:cs="Arial"/>
                <w:b/>
                <w:bCs/>
                <w:sz w:val="20"/>
                <w:szCs w:val="20"/>
              </w:rPr>
            </w:pPr>
            <w:r>
              <w:rPr>
                <w:rFonts w:ascii="Arial" w:hAnsi="Arial" w:cs="Arial"/>
                <w:b/>
                <w:bCs/>
                <w:sz w:val="20"/>
                <w:szCs w:val="20"/>
              </w:rPr>
              <w:t xml:space="preserve">Broj </w:t>
            </w:r>
          </w:p>
          <w:p w14:paraId="281E111A" w14:textId="77777777" w:rsidR="002F21C9" w:rsidRDefault="002F21C9">
            <w:pPr>
              <w:autoSpaceDE w:val="0"/>
              <w:jc w:val="center"/>
            </w:pPr>
            <w:r>
              <w:rPr>
                <w:rFonts w:ascii="Arial" w:hAnsi="Arial" w:cs="Arial"/>
                <w:b/>
                <w:bCs/>
                <w:sz w:val="20"/>
                <w:szCs w:val="20"/>
              </w:rPr>
              <w:t>računa</w:t>
            </w:r>
          </w:p>
        </w:tc>
        <w:tc>
          <w:tcPr>
            <w:tcW w:w="3795" w:type="dxa"/>
            <w:tcBorders>
              <w:top w:val="single" w:sz="4" w:space="0" w:color="000000"/>
              <w:left w:val="single" w:sz="4" w:space="0" w:color="000000"/>
              <w:bottom w:val="single" w:sz="4" w:space="0" w:color="000000"/>
            </w:tcBorders>
            <w:shd w:val="clear" w:color="auto" w:fill="D0CECE"/>
          </w:tcPr>
          <w:p w14:paraId="2482C83F" w14:textId="77777777" w:rsidR="002F21C9" w:rsidRDefault="002F21C9">
            <w:pPr>
              <w:autoSpaceDE w:val="0"/>
              <w:snapToGrid w:val="0"/>
              <w:jc w:val="center"/>
            </w:pPr>
            <w:r>
              <w:rPr>
                <w:rFonts w:ascii="Arial" w:hAnsi="Arial" w:cs="Arial"/>
                <w:b/>
                <w:bCs/>
                <w:sz w:val="20"/>
                <w:szCs w:val="20"/>
              </w:rPr>
              <w:t>OPIS</w:t>
            </w:r>
          </w:p>
        </w:tc>
        <w:tc>
          <w:tcPr>
            <w:tcW w:w="1843" w:type="dxa"/>
            <w:tcBorders>
              <w:top w:val="single" w:sz="4" w:space="0" w:color="000000"/>
              <w:left w:val="single" w:sz="4" w:space="0" w:color="000000"/>
              <w:bottom w:val="single" w:sz="4" w:space="0" w:color="000000"/>
            </w:tcBorders>
            <w:shd w:val="clear" w:color="auto" w:fill="D0CECE"/>
          </w:tcPr>
          <w:p w14:paraId="4848DC66" w14:textId="77777777" w:rsidR="002F21C9" w:rsidRDefault="002F21C9">
            <w:pPr>
              <w:autoSpaceDE w:val="0"/>
              <w:snapToGrid w:val="0"/>
              <w:jc w:val="center"/>
              <w:rPr>
                <w:rFonts w:ascii="Arial" w:hAnsi="Arial" w:cs="Arial"/>
                <w:b/>
                <w:bCs/>
                <w:sz w:val="20"/>
                <w:szCs w:val="20"/>
              </w:rPr>
            </w:pPr>
            <w:r>
              <w:rPr>
                <w:rFonts w:ascii="Arial" w:hAnsi="Arial" w:cs="Arial"/>
                <w:b/>
                <w:bCs/>
                <w:sz w:val="20"/>
                <w:szCs w:val="20"/>
              </w:rPr>
              <w:t xml:space="preserve">PLAN </w:t>
            </w:r>
          </w:p>
          <w:p w14:paraId="2E3C01C8" w14:textId="35F2A381" w:rsidR="002F21C9" w:rsidRDefault="002F21C9" w:rsidP="007348F4">
            <w:pPr>
              <w:autoSpaceDE w:val="0"/>
              <w:jc w:val="center"/>
            </w:pPr>
            <w:r>
              <w:rPr>
                <w:rFonts w:ascii="Arial" w:hAnsi="Arial" w:cs="Arial"/>
                <w:b/>
                <w:bCs/>
                <w:sz w:val="20"/>
                <w:szCs w:val="20"/>
              </w:rPr>
              <w:t>20</w:t>
            </w:r>
            <w:r w:rsidR="002C445C">
              <w:rPr>
                <w:rFonts w:ascii="Arial" w:hAnsi="Arial" w:cs="Arial"/>
                <w:b/>
                <w:bCs/>
                <w:sz w:val="20"/>
                <w:szCs w:val="20"/>
              </w:rPr>
              <w:t>2</w:t>
            </w:r>
            <w:r w:rsidR="00E33E84">
              <w:rPr>
                <w:rFonts w:ascii="Arial" w:hAnsi="Arial" w:cs="Arial"/>
                <w:b/>
                <w:bCs/>
                <w:sz w:val="20"/>
                <w:szCs w:val="20"/>
              </w:rPr>
              <w:t>6</w:t>
            </w:r>
          </w:p>
        </w:tc>
        <w:tc>
          <w:tcPr>
            <w:tcW w:w="1984" w:type="dxa"/>
            <w:tcBorders>
              <w:top w:val="single" w:sz="4" w:space="0" w:color="000000"/>
              <w:left w:val="single" w:sz="4" w:space="0" w:color="000000"/>
              <w:bottom w:val="single" w:sz="4" w:space="0" w:color="000000"/>
            </w:tcBorders>
            <w:shd w:val="clear" w:color="auto" w:fill="D0CECE"/>
          </w:tcPr>
          <w:p w14:paraId="4F1D2F7F" w14:textId="77777777" w:rsidR="002F21C9" w:rsidRDefault="002F21C9">
            <w:pPr>
              <w:autoSpaceDE w:val="0"/>
              <w:snapToGrid w:val="0"/>
              <w:jc w:val="center"/>
              <w:rPr>
                <w:rFonts w:ascii="Arial" w:hAnsi="Arial" w:cs="Arial"/>
                <w:b/>
                <w:bCs/>
                <w:sz w:val="20"/>
                <w:szCs w:val="20"/>
              </w:rPr>
            </w:pPr>
            <w:r>
              <w:rPr>
                <w:rFonts w:ascii="Arial" w:hAnsi="Arial" w:cs="Arial"/>
                <w:b/>
                <w:bCs/>
                <w:sz w:val="20"/>
                <w:szCs w:val="20"/>
              </w:rPr>
              <w:t xml:space="preserve">PLAN </w:t>
            </w:r>
          </w:p>
          <w:p w14:paraId="2DB3ECCF" w14:textId="53F6450F" w:rsidR="002F21C9" w:rsidRDefault="002F21C9" w:rsidP="002C445C">
            <w:pPr>
              <w:autoSpaceDE w:val="0"/>
              <w:jc w:val="center"/>
            </w:pPr>
            <w:r>
              <w:rPr>
                <w:rFonts w:ascii="Arial" w:hAnsi="Arial" w:cs="Arial"/>
                <w:b/>
                <w:bCs/>
                <w:sz w:val="20"/>
                <w:szCs w:val="20"/>
              </w:rPr>
              <w:t>202</w:t>
            </w:r>
            <w:r w:rsidR="00E33E84">
              <w:rPr>
                <w:rFonts w:ascii="Arial" w:hAnsi="Arial" w:cs="Arial"/>
                <w:b/>
                <w:bCs/>
                <w:sz w:val="20"/>
                <w:szCs w:val="20"/>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D0CECE"/>
          </w:tcPr>
          <w:p w14:paraId="6A909A96" w14:textId="77777777" w:rsidR="002F21C9" w:rsidRDefault="002F21C9">
            <w:pPr>
              <w:autoSpaceDE w:val="0"/>
              <w:snapToGrid w:val="0"/>
              <w:jc w:val="center"/>
              <w:rPr>
                <w:rFonts w:ascii="Arial" w:hAnsi="Arial" w:cs="Arial"/>
                <w:b/>
                <w:bCs/>
                <w:sz w:val="20"/>
                <w:szCs w:val="20"/>
              </w:rPr>
            </w:pPr>
            <w:r>
              <w:rPr>
                <w:rFonts w:ascii="Arial" w:hAnsi="Arial" w:cs="Arial"/>
                <w:b/>
                <w:bCs/>
                <w:sz w:val="20"/>
                <w:szCs w:val="20"/>
              </w:rPr>
              <w:t xml:space="preserve">PLAN </w:t>
            </w:r>
          </w:p>
          <w:p w14:paraId="48876115" w14:textId="65D387D6" w:rsidR="002F21C9" w:rsidRDefault="002F21C9" w:rsidP="002C445C">
            <w:pPr>
              <w:autoSpaceDE w:val="0"/>
              <w:jc w:val="center"/>
            </w:pPr>
            <w:r>
              <w:rPr>
                <w:rFonts w:ascii="Arial" w:hAnsi="Arial" w:cs="Arial"/>
                <w:b/>
                <w:bCs/>
                <w:sz w:val="20"/>
                <w:szCs w:val="20"/>
              </w:rPr>
              <w:t>202</w:t>
            </w:r>
            <w:r w:rsidR="00E33E84">
              <w:rPr>
                <w:rFonts w:ascii="Arial" w:hAnsi="Arial" w:cs="Arial"/>
                <w:b/>
                <w:bCs/>
                <w:sz w:val="20"/>
                <w:szCs w:val="20"/>
              </w:rPr>
              <w:t>8</w:t>
            </w:r>
          </w:p>
        </w:tc>
      </w:tr>
      <w:tr w:rsidR="002F21C9" w14:paraId="001C32CD" w14:textId="77777777" w:rsidTr="001848BA">
        <w:trPr>
          <w:trHeight w:val="225"/>
        </w:trPr>
        <w:tc>
          <w:tcPr>
            <w:tcW w:w="900" w:type="dxa"/>
            <w:tcBorders>
              <w:top w:val="single" w:sz="4" w:space="0" w:color="000000"/>
              <w:left w:val="single" w:sz="4" w:space="0" w:color="000000"/>
              <w:bottom w:val="single" w:sz="4" w:space="0" w:color="000000"/>
            </w:tcBorders>
          </w:tcPr>
          <w:p w14:paraId="11943195" w14:textId="77777777" w:rsidR="002F21C9" w:rsidRDefault="002F21C9">
            <w:pPr>
              <w:snapToGrid w:val="0"/>
              <w:jc w:val="center"/>
            </w:pPr>
            <w:r>
              <w:rPr>
                <w:rFonts w:ascii="Arial" w:hAnsi="Arial" w:cs="Arial"/>
                <w:sz w:val="20"/>
                <w:szCs w:val="20"/>
              </w:rPr>
              <w:t>1</w:t>
            </w:r>
          </w:p>
        </w:tc>
        <w:tc>
          <w:tcPr>
            <w:tcW w:w="3795" w:type="dxa"/>
            <w:tcBorders>
              <w:top w:val="single" w:sz="4" w:space="0" w:color="000000"/>
              <w:left w:val="single" w:sz="4" w:space="0" w:color="000000"/>
              <w:bottom w:val="single" w:sz="4" w:space="0" w:color="000000"/>
            </w:tcBorders>
          </w:tcPr>
          <w:p w14:paraId="7D3EDBA5" w14:textId="77777777" w:rsidR="002F21C9" w:rsidRDefault="002F21C9">
            <w:pPr>
              <w:snapToGrid w:val="0"/>
              <w:jc w:val="center"/>
            </w:pPr>
            <w:r>
              <w:rPr>
                <w:rFonts w:ascii="Arial" w:hAnsi="Arial" w:cs="Arial"/>
                <w:sz w:val="20"/>
                <w:szCs w:val="20"/>
              </w:rPr>
              <w:t>2</w:t>
            </w:r>
          </w:p>
        </w:tc>
        <w:tc>
          <w:tcPr>
            <w:tcW w:w="1843" w:type="dxa"/>
            <w:tcBorders>
              <w:top w:val="single" w:sz="4" w:space="0" w:color="000000"/>
              <w:left w:val="single" w:sz="4" w:space="0" w:color="000000"/>
              <w:bottom w:val="single" w:sz="4" w:space="0" w:color="000000"/>
            </w:tcBorders>
          </w:tcPr>
          <w:p w14:paraId="6F7D43D2" w14:textId="77777777" w:rsidR="002F21C9" w:rsidRDefault="002F21C9">
            <w:pPr>
              <w:snapToGrid w:val="0"/>
              <w:jc w:val="center"/>
            </w:pPr>
            <w:r>
              <w:rPr>
                <w:rFonts w:ascii="Arial" w:hAnsi="Arial" w:cs="Arial"/>
                <w:sz w:val="20"/>
                <w:szCs w:val="20"/>
              </w:rPr>
              <w:t>3</w:t>
            </w:r>
          </w:p>
        </w:tc>
        <w:tc>
          <w:tcPr>
            <w:tcW w:w="1984" w:type="dxa"/>
            <w:tcBorders>
              <w:top w:val="single" w:sz="4" w:space="0" w:color="000000"/>
              <w:left w:val="single" w:sz="4" w:space="0" w:color="000000"/>
              <w:bottom w:val="single" w:sz="4" w:space="0" w:color="000000"/>
            </w:tcBorders>
          </w:tcPr>
          <w:p w14:paraId="339FCB4C" w14:textId="77777777" w:rsidR="002F21C9" w:rsidRDefault="002F21C9">
            <w:pPr>
              <w:snapToGrid w:val="0"/>
              <w:jc w:val="center"/>
            </w:pPr>
            <w:r>
              <w:rPr>
                <w:rFonts w:ascii="Arial" w:hAnsi="Arial" w:cs="Arial"/>
                <w:sz w:val="20"/>
                <w:szCs w:val="20"/>
              </w:rPr>
              <w:t>4</w:t>
            </w:r>
          </w:p>
        </w:tc>
        <w:tc>
          <w:tcPr>
            <w:tcW w:w="1985" w:type="dxa"/>
            <w:tcBorders>
              <w:top w:val="single" w:sz="4" w:space="0" w:color="000000"/>
              <w:left w:val="single" w:sz="4" w:space="0" w:color="000000"/>
              <w:bottom w:val="single" w:sz="4" w:space="0" w:color="000000"/>
              <w:right w:val="single" w:sz="4" w:space="0" w:color="000000"/>
            </w:tcBorders>
          </w:tcPr>
          <w:p w14:paraId="1446EDC4" w14:textId="77777777" w:rsidR="002F21C9" w:rsidRDefault="002F21C9">
            <w:pPr>
              <w:snapToGrid w:val="0"/>
              <w:jc w:val="center"/>
            </w:pPr>
            <w:r>
              <w:rPr>
                <w:rFonts w:ascii="Arial" w:hAnsi="Arial" w:cs="Arial"/>
                <w:sz w:val="20"/>
                <w:szCs w:val="20"/>
              </w:rPr>
              <w:t>6</w:t>
            </w:r>
          </w:p>
        </w:tc>
      </w:tr>
      <w:tr w:rsidR="002F21C9" w14:paraId="116621D8" w14:textId="77777777" w:rsidTr="00FD7987">
        <w:trPr>
          <w:trHeight w:val="225"/>
        </w:trPr>
        <w:tc>
          <w:tcPr>
            <w:tcW w:w="900" w:type="dxa"/>
            <w:tcBorders>
              <w:top w:val="single" w:sz="4" w:space="0" w:color="000000"/>
              <w:left w:val="single" w:sz="4" w:space="0" w:color="000000"/>
              <w:bottom w:val="single" w:sz="4" w:space="0" w:color="000000"/>
            </w:tcBorders>
            <w:shd w:val="clear" w:color="auto" w:fill="BFBFBF"/>
          </w:tcPr>
          <w:p w14:paraId="54D59799" w14:textId="77777777" w:rsidR="002F21C9" w:rsidRDefault="002F21C9">
            <w:pPr>
              <w:autoSpaceDE w:val="0"/>
              <w:snapToGrid w:val="0"/>
            </w:pPr>
            <w:r>
              <w:rPr>
                <w:rFonts w:ascii="Arial" w:hAnsi="Arial" w:cs="Arial"/>
                <w:b/>
                <w:bCs/>
                <w:sz w:val="20"/>
                <w:szCs w:val="20"/>
              </w:rPr>
              <w:t>6</w:t>
            </w:r>
          </w:p>
        </w:tc>
        <w:tc>
          <w:tcPr>
            <w:tcW w:w="3795" w:type="dxa"/>
            <w:tcBorders>
              <w:top w:val="single" w:sz="4" w:space="0" w:color="000000"/>
              <w:left w:val="single" w:sz="4" w:space="0" w:color="000000"/>
              <w:bottom w:val="single" w:sz="4" w:space="0" w:color="000000"/>
            </w:tcBorders>
            <w:shd w:val="clear" w:color="auto" w:fill="BFBFBF"/>
          </w:tcPr>
          <w:p w14:paraId="21259A1C" w14:textId="77777777" w:rsidR="002F21C9" w:rsidRDefault="002F21C9">
            <w:pPr>
              <w:autoSpaceDE w:val="0"/>
              <w:snapToGrid w:val="0"/>
            </w:pPr>
            <w:r>
              <w:rPr>
                <w:rFonts w:ascii="Arial" w:hAnsi="Arial" w:cs="Arial"/>
                <w:b/>
                <w:bCs/>
                <w:sz w:val="20"/>
                <w:szCs w:val="20"/>
              </w:rPr>
              <w:t>Prihod od poslovanja</w:t>
            </w:r>
          </w:p>
        </w:tc>
        <w:tc>
          <w:tcPr>
            <w:tcW w:w="1843" w:type="dxa"/>
            <w:tcBorders>
              <w:top w:val="single" w:sz="4" w:space="0" w:color="000000"/>
              <w:left w:val="single" w:sz="4" w:space="0" w:color="000000"/>
              <w:bottom w:val="single" w:sz="4" w:space="0" w:color="000000"/>
            </w:tcBorders>
            <w:shd w:val="clear" w:color="auto" w:fill="BFBFBF"/>
          </w:tcPr>
          <w:p w14:paraId="3A95D7A6" w14:textId="5DC68F9C" w:rsidR="002F21C9" w:rsidRDefault="004A4761" w:rsidP="008F32F6">
            <w:pPr>
              <w:autoSpaceDE w:val="0"/>
              <w:snapToGrid w:val="0"/>
              <w:jc w:val="right"/>
            </w:pPr>
            <w:r>
              <w:t>1.</w:t>
            </w:r>
            <w:r w:rsidR="00E33E84">
              <w:t>498.850,00</w:t>
            </w:r>
          </w:p>
        </w:tc>
        <w:tc>
          <w:tcPr>
            <w:tcW w:w="1984" w:type="dxa"/>
            <w:tcBorders>
              <w:top w:val="single" w:sz="4" w:space="0" w:color="000000"/>
              <w:left w:val="single" w:sz="4" w:space="0" w:color="000000"/>
              <w:bottom w:val="single" w:sz="4" w:space="0" w:color="000000"/>
            </w:tcBorders>
            <w:shd w:val="clear" w:color="auto" w:fill="BFBFBF"/>
          </w:tcPr>
          <w:p w14:paraId="217ECCFB" w14:textId="194892FD" w:rsidR="002F21C9" w:rsidRDefault="00AC0328" w:rsidP="008F32F6">
            <w:pPr>
              <w:autoSpaceDE w:val="0"/>
              <w:snapToGrid w:val="0"/>
              <w:jc w:val="right"/>
            </w:pPr>
            <w:r>
              <w:t>1.</w:t>
            </w:r>
            <w:r w:rsidR="00E33E84">
              <w:t>465.200,00</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Pr>
          <w:p w14:paraId="188A6C36" w14:textId="4B3579D3" w:rsidR="002F21C9" w:rsidRPr="002C445C" w:rsidRDefault="00AC0328" w:rsidP="008F32F6">
            <w:pPr>
              <w:autoSpaceDE w:val="0"/>
              <w:snapToGrid w:val="0"/>
              <w:jc w:val="right"/>
            </w:pPr>
            <w:r>
              <w:t>1.</w:t>
            </w:r>
            <w:r w:rsidR="00E33E84">
              <w:t>515.490,00</w:t>
            </w:r>
          </w:p>
        </w:tc>
      </w:tr>
      <w:tr w:rsidR="002F21C9" w14:paraId="37F530BB" w14:textId="77777777" w:rsidTr="001848BA">
        <w:trPr>
          <w:trHeight w:val="225"/>
        </w:trPr>
        <w:tc>
          <w:tcPr>
            <w:tcW w:w="900" w:type="dxa"/>
            <w:tcBorders>
              <w:top w:val="single" w:sz="4" w:space="0" w:color="000000"/>
              <w:left w:val="single" w:sz="4" w:space="0" w:color="000000"/>
              <w:bottom w:val="single" w:sz="4" w:space="0" w:color="000000"/>
            </w:tcBorders>
          </w:tcPr>
          <w:p w14:paraId="162D2739" w14:textId="77777777" w:rsidR="002F21C9" w:rsidRDefault="002F21C9">
            <w:pPr>
              <w:autoSpaceDE w:val="0"/>
              <w:snapToGrid w:val="0"/>
            </w:pPr>
            <w:r>
              <w:rPr>
                <w:rFonts w:ascii="Arial" w:hAnsi="Arial" w:cs="Arial"/>
                <w:bCs/>
                <w:sz w:val="20"/>
                <w:szCs w:val="20"/>
              </w:rPr>
              <w:t>61</w:t>
            </w:r>
          </w:p>
        </w:tc>
        <w:tc>
          <w:tcPr>
            <w:tcW w:w="3795" w:type="dxa"/>
            <w:tcBorders>
              <w:top w:val="single" w:sz="4" w:space="0" w:color="000000"/>
              <w:left w:val="single" w:sz="4" w:space="0" w:color="000000"/>
              <w:bottom w:val="single" w:sz="4" w:space="0" w:color="000000"/>
            </w:tcBorders>
          </w:tcPr>
          <w:p w14:paraId="5D4681AF" w14:textId="77777777" w:rsidR="002F21C9" w:rsidRDefault="002F21C9">
            <w:pPr>
              <w:autoSpaceDE w:val="0"/>
              <w:snapToGrid w:val="0"/>
            </w:pPr>
            <w:r>
              <w:rPr>
                <w:rFonts w:ascii="Arial" w:hAnsi="Arial" w:cs="Arial"/>
                <w:bCs/>
                <w:sz w:val="20"/>
                <w:szCs w:val="20"/>
              </w:rPr>
              <w:t>Prihod od poreza</w:t>
            </w:r>
          </w:p>
        </w:tc>
        <w:tc>
          <w:tcPr>
            <w:tcW w:w="1843" w:type="dxa"/>
            <w:tcBorders>
              <w:top w:val="single" w:sz="4" w:space="0" w:color="000000"/>
              <w:left w:val="single" w:sz="4" w:space="0" w:color="000000"/>
              <w:bottom w:val="single" w:sz="4" w:space="0" w:color="000000"/>
            </w:tcBorders>
          </w:tcPr>
          <w:p w14:paraId="74E9F774" w14:textId="4343D7A1" w:rsidR="002F21C9" w:rsidRDefault="00E33E84" w:rsidP="008F32F6">
            <w:pPr>
              <w:autoSpaceDE w:val="0"/>
              <w:snapToGrid w:val="0"/>
              <w:jc w:val="right"/>
            </w:pPr>
            <w:r>
              <w:t>362.050,00</w:t>
            </w:r>
          </w:p>
        </w:tc>
        <w:tc>
          <w:tcPr>
            <w:tcW w:w="1984" w:type="dxa"/>
            <w:tcBorders>
              <w:top w:val="single" w:sz="4" w:space="0" w:color="000000"/>
              <w:left w:val="single" w:sz="4" w:space="0" w:color="000000"/>
              <w:bottom w:val="single" w:sz="4" w:space="0" w:color="000000"/>
            </w:tcBorders>
          </w:tcPr>
          <w:p w14:paraId="4EC71806" w14:textId="26ACDF34" w:rsidR="002F21C9" w:rsidRDefault="0082184A" w:rsidP="008F32F6">
            <w:pPr>
              <w:tabs>
                <w:tab w:val="center" w:pos="884"/>
                <w:tab w:val="right" w:pos="1768"/>
              </w:tabs>
              <w:autoSpaceDE w:val="0"/>
              <w:snapToGrid w:val="0"/>
              <w:jc w:val="right"/>
            </w:pPr>
            <w:r>
              <w:t>365.000,00</w:t>
            </w:r>
          </w:p>
        </w:tc>
        <w:tc>
          <w:tcPr>
            <w:tcW w:w="1985" w:type="dxa"/>
            <w:tcBorders>
              <w:top w:val="single" w:sz="4" w:space="0" w:color="000000"/>
              <w:left w:val="single" w:sz="4" w:space="0" w:color="000000"/>
              <w:bottom w:val="single" w:sz="4" w:space="0" w:color="000000"/>
              <w:right w:val="single" w:sz="4" w:space="0" w:color="000000"/>
            </w:tcBorders>
          </w:tcPr>
          <w:p w14:paraId="46F173D3" w14:textId="647D0B4F" w:rsidR="002F21C9" w:rsidRPr="002C445C" w:rsidRDefault="0082184A" w:rsidP="008F32F6">
            <w:pPr>
              <w:autoSpaceDE w:val="0"/>
              <w:snapToGrid w:val="0"/>
              <w:jc w:val="right"/>
            </w:pPr>
            <w:r>
              <w:t>365.000,00</w:t>
            </w:r>
          </w:p>
        </w:tc>
      </w:tr>
      <w:tr w:rsidR="002F21C9" w14:paraId="13DABD20" w14:textId="77777777" w:rsidTr="001848BA">
        <w:trPr>
          <w:trHeight w:val="225"/>
        </w:trPr>
        <w:tc>
          <w:tcPr>
            <w:tcW w:w="900" w:type="dxa"/>
            <w:tcBorders>
              <w:top w:val="single" w:sz="4" w:space="0" w:color="000000"/>
              <w:left w:val="single" w:sz="4" w:space="0" w:color="000000"/>
              <w:bottom w:val="single" w:sz="4" w:space="0" w:color="000000"/>
            </w:tcBorders>
          </w:tcPr>
          <w:p w14:paraId="545B4FEC" w14:textId="77777777" w:rsidR="002F21C9" w:rsidRDefault="002F21C9">
            <w:pPr>
              <w:autoSpaceDE w:val="0"/>
              <w:snapToGrid w:val="0"/>
            </w:pPr>
            <w:r>
              <w:rPr>
                <w:rFonts w:ascii="Arial" w:hAnsi="Arial" w:cs="Arial"/>
                <w:bCs/>
                <w:sz w:val="20"/>
                <w:szCs w:val="20"/>
              </w:rPr>
              <w:t>63</w:t>
            </w:r>
          </w:p>
        </w:tc>
        <w:tc>
          <w:tcPr>
            <w:tcW w:w="3795" w:type="dxa"/>
            <w:tcBorders>
              <w:top w:val="single" w:sz="4" w:space="0" w:color="000000"/>
              <w:left w:val="single" w:sz="4" w:space="0" w:color="000000"/>
              <w:bottom w:val="single" w:sz="4" w:space="0" w:color="000000"/>
            </w:tcBorders>
          </w:tcPr>
          <w:p w14:paraId="4E15F058" w14:textId="77777777" w:rsidR="002F21C9" w:rsidRDefault="002F21C9">
            <w:pPr>
              <w:autoSpaceDE w:val="0"/>
              <w:snapToGrid w:val="0"/>
            </w:pPr>
            <w:r>
              <w:rPr>
                <w:rFonts w:ascii="Arial" w:hAnsi="Arial" w:cs="Arial"/>
                <w:bCs/>
                <w:sz w:val="20"/>
                <w:szCs w:val="20"/>
              </w:rPr>
              <w:t>Pomoći iz proračuna</w:t>
            </w:r>
          </w:p>
        </w:tc>
        <w:tc>
          <w:tcPr>
            <w:tcW w:w="1843" w:type="dxa"/>
            <w:tcBorders>
              <w:top w:val="single" w:sz="4" w:space="0" w:color="000000"/>
              <w:left w:val="single" w:sz="4" w:space="0" w:color="000000"/>
              <w:bottom w:val="single" w:sz="4" w:space="0" w:color="000000"/>
            </w:tcBorders>
          </w:tcPr>
          <w:p w14:paraId="3AB2311E" w14:textId="48A0902B" w:rsidR="002F21C9" w:rsidRDefault="00AC0328" w:rsidP="008F32F6">
            <w:pPr>
              <w:autoSpaceDE w:val="0"/>
              <w:snapToGrid w:val="0"/>
              <w:jc w:val="right"/>
            </w:pPr>
            <w:r>
              <w:t>1.</w:t>
            </w:r>
            <w:r w:rsidR="00E33E84">
              <w:t>026.000,00</w:t>
            </w:r>
          </w:p>
        </w:tc>
        <w:tc>
          <w:tcPr>
            <w:tcW w:w="1984" w:type="dxa"/>
            <w:tcBorders>
              <w:top w:val="single" w:sz="4" w:space="0" w:color="000000"/>
              <w:left w:val="single" w:sz="4" w:space="0" w:color="000000"/>
              <w:bottom w:val="single" w:sz="4" w:space="0" w:color="000000"/>
            </w:tcBorders>
          </w:tcPr>
          <w:p w14:paraId="61131ADF" w14:textId="088FE7B6" w:rsidR="002F21C9" w:rsidRDefault="0082184A" w:rsidP="008F32F6">
            <w:pPr>
              <w:autoSpaceDE w:val="0"/>
              <w:snapToGrid w:val="0"/>
              <w:jc w:val="right"/>
            </w:pPr>
            <w:r>
              <w:t>945.000,00</w:t>
            </w:r>
          </w:p>
        </w:tc>
        <w:tc>
          <w:tcPr>
            <w:tcW w:w="1985" w:type="dxa"/>
            <w:tcBorders>
              <w:top w:val="single" w:sz="4" w:space="0" w:color="000000"/>
              <w:left w:val="single" w:sz="4" w:space="0" w:color="000000"/>
              <w:bottom w:val="single" w:sz="4" w:space="0" w:color="000000"/>
              <w:right w:val="single" w:sz="4" w:space="0" w:color="000000"/>
            </w:tcBorders>
          </w:tcPr>
          <w:p w14:paraId="34FAC816" w14:textId="46A6EC0B" w:rsidR="002F21C9" w:rsidRPr="002C445C" w:rsidRDefault="0082184A" w:rsidP="008F32F6">
            <w:pPr>
              <w:autoSpaceDE w:val="0"/>
              <w:snapToGrid w:val="0"/>
              <w:jc w:val="right"/>
            </w:pPr>
            <w:r>
              <w:t>980.000,00</w:t>
            </w:r>
          </w:p>
        </w:tc>
      </w:tr>
      <w:tr w:rsidR="002F21C9" w14:paraId="5803CF9A" w14:textId="77777777" w:rsidTr="001848BA">
        <w:trPr>
          <w:trHeight w:val="225"/>
        </w:trPr>
        <w:tc>
          <w:tcPr>
            <w:tcW w:w="900" w:type="dxa"/>
            <w:tcBorders>
              <w:top w:val="single" w:sz="4" w:space="0" w:color="000000"/>
              <w:left w:val="single" w:sz="4" w:space="0" w:color="000000"/>
              <w:bottom w:val="single" w:sz="4" w:space="0" w:color="000000"/>
            </w:tcBorders>
          </w:tcPr>
          <w:p w14:paraId="499632E4" w14:textId="77777777" w:rsidR="002F21C9" w:rsidRDefault="002F21C9">
            <w:pPr>
              <w:autoSpaceDE w:val="0"/>
              <w:snapToGrid w:val="0"/>
            </w:pPr>
            <w:r>
              <w:rPr>
                <w:rFonts w:ascii="Arial" w:hAnsi="Arial" w:cs="Arial"/>
                <w:bCs/>
                <w:sz w:val="20"/>
                <w:szCs w:val="20"/>
              </w:rPr>
              <w:t>64</w:t>
            </w:r>
          </w:p>
        </w:tc>
        <w:tc>
          <w:tcPr>
            <w:tcW w:w="3795" w:type="dxa"/>
            <w:tcBorders>
              <w:top w:val="single" w:sz="4" w:space="0" w:color="000000"/>
              <w:left w:val="single" w:sz="4" w:space="0" w:color="000000"/>
              <w:bottom w:val="single" w:sz="4" w:space="0" w:color="000000"/>
            </w:tcBorders>
          </w:tcPr>
          <w:p w14:paraId="222B2C7F" w14:textId="77777777" w:rsidR="002F21C9" w:rsidRDefault="002F21C9">
            <w:pPr>
              <w:autoSpaceDE w:val="0"/>
              <w:snapToGrid w:val="0"/>
            </w:pPr>
            <w:r>
              <w:rPr>
                <w:rFonts w:ascii="Arial" w:hAnsi="Arial" w:cs="Arial"/>
                <w:bCs/>
                <w:sz w:val="20"/>
                <w:szCs w:val="20"/>
              </w:rPr>
              <w:t>Prihodi od imovine</w:t>
            </w:r>
          </w:p>
        </w:tc>
        <w:tc>
          <w:tcPr>
            <w:tcW w:w="1843" w:type="dxa"/>
            <w:tcBorders>
              <w:top w:val="single" w:sz="4" w:space="0" w:color="000000"/>
              <w:left w:val="single" w:sz="4" w:space="0" w:color="000000"/>
              <w:bottom w:val="single" w:sz="4" w:space="0" w:color="000000"/>
            </w:tcBorders>
          </w:tcPr>
          <w:p w14:paraId="6D56CB8A" w14:textId="5E977098" w:rsidR="002F21C9" w:rsidRDefault="00E33E84" w:rsidP="008F32F6">
            <w:pPr>
              <w:autoSpaceDE w:val="0"/>
              <w:snapToGrid w:val="0"/>
              <w:jc w:val="right"/>
            </w:pPr>
            <w:r>
              <w:t>23.760,00</w:t>
            </w:r>
          </w:p>
        </w:tc>
        <w:tc>
          <w:tcPr>
            <w:tcW w:w="1984" w:type="dxa"/>
            <w:tcBorders>
              <w:top w:val="single" w:sz="4" w:space="0" w:color="000000"/>
              <w:left w:val="single" w:sz="4" w:space="0" w:color="000000"/>
              <w:bottom w:val="single" w:sz="4" w:space="0" w:color="000000"/>
            </w:tcBorders>
          </w:tcPr>
          <w:p w14:paraId="35CB714F" w14:textId="7F06C1FD" w:rsidR="002F21C9" w:rsidRDefault="00AC0328" w:rsidP="008F32F6">
            <w:pPr>
              <w:autoSpaceDE w:val="0"/>
              <w:snapToGrid w:val="0"/>
              <w:jc w:val="right"/>
            </w:pPr>
            <w:r>
              <w:t>25.000,00</w:t>
            </w:r>
          </w:p>
        </w:tc>
        <w:tc>
          <w:tcPr>
            <w:tcW w:w="1985" w:type="dxa"/>
            <w:tcBorders>
              <w:top w:val="single" w:sz="4" w:space="0" w:color="000000"/>
              <w:left w:val="single" w:sz="4" w:space="0" w:color="000000"/>
              <w:bottom w:val="single" w:sz="4" w:space="0" w:color="000000"/>
              <w:right w:val="single" w:sz="4" w:space="0" w:color="000000"/>
            </w:tcBorders>
          </w:tcPr>
          <w:p w14:paraId="58C6A70F" w14:textId="5BAB711E" w:rsidR="002F21C9" w:rsidRDefault="00AC0328" w:rsidP="008F32F6">
            <w:pPr>
              <w:autoSpaceDE w:val="0"/>
              <w:snapToGrid w:val="0"/>
              <w:jc w:val="right"/>
            </w:pPr>
            <w:r>
              <w:t>27.000,00</w:t>
            </w:r>
          </w:p>
        </w:tc>
      </w:tr>
      <w:tr w:rsidR="002F21C9" w14:paraId="5F5CAACB" w14:textId="77777777" w:rsidTr="001848BA">
        <w:trPr>
          <w:trHeight w:val="225"/>
        </w:trPr>
        <w:tc>
          <w:tcPr>
            <w:tcW w:w="900" w:type="dxa"/>
            <w:tcBorders>
              <w:top w:val="single" w:sz="4" w:space="0" w:color="000000"/>
              <w:left w:val="single" w:sz="4" w:space="0" w:color="000000"/>
              <w:bottom w:val="single" w:sz="4" w:space="0" w:color="000000"/>
            </w:tcBorders>
          </w:tcPr>
          <w:p w14:paraId="25402907" w14:textId="77777777" w:rsidR="002F21C9" w:rsidRDefault="002F21C9" w:rsidP="001848BA">
            <w:pPr>
              <w:autoSpaceDE w:val="0"/>
              <w:snapToGrid w:val="0"/>
            </w:pPr>
            <w:r>
              <w:rPr>
                <w:rFonts w:ascii="Arial" w:hAnsi="Arial" w:cs="Arial"/>
                <w:bCs/>
                <w:sz w:val="20"/>
                <w:szCs w:val="20"/>
              </w:rPr>
              <w:t>6</w:t>
            </w:r>
            <w:r w:rsidR="001848BA">
              <w:rPr>
                <w:rFonts w:ascii="Arial" w:hAnsi="Arial" w:cs="Arial"/>
                <w:bCs/>
                <w:sz w:val="20"/>
                <w:szCs w:val="20"/>
              </w:rPr>
              <w:t>5</w:t>
            </w:r>
          </w:p>
        </w:tc>
        <w:tc>
          <w:tcPr>
            <w:tcW w:w="3795" w:type="dxa"/>
            <w:tcBorders>
              <w:top w:val="single" w:sz="4" w:space="0" w:color="000000"/>
              <w:left w:val="single" w:sz="4" w:space="0" w:color="000000"/>
              <w:bottom w:val="single" w:sz="4" w:space="0" w:color="000000"/>
            </w:tcBorders>
          </w:tcPr>
          <w:p w14:paraId="2972C278" w14:textId="77777777" w:rsidR="002F21C9" w:rsidRDefault="001848BA">
            <w:pPr>
              <w:autoSpaceDE w:val="0"/>
              <w:snapToGrid w:val="0"/>
            </w:pPr>
            <w:r>
              <w:t>Prihodi od upravnih i administrativnih pristojbi, pristojbi po posebnim propisima</w:t>
            </w:r>
          </w:p>
        </w:tc>
        <w:tc>
          <w:tcPr>
            <w:tcW w:w="1843" w:type="dxa"/>
            <w:tcBorders>
              <w:top w:val="single" w:sz="4" w:space="0" w:color="000000"/>
              <w:left w:val="single" w:sz="4" w:space="0" w:color="000000"/>
              <w:bottom w:val="single" w:sz="4" w:space="0" w:color="000000"/>
            </w:tcBorders>
          </w:tcPr>
          <w:p w14:paraId="329B2FAA" w14:textId="65BAD2B1" w:rsidR="002C445C" w:rsidRDefault="00E33E84" w:rsidP="008F32F6">
            <w:pPr>
              <w:autoSpaceDE w:val="0"/>
              <w:snapToGrid w:val="0"/>
              <w:jc w:val="right"/>
            </w:pPr>
            <w:r>
              <w:t>60.110,00</w:t>
            </w:r>
          </w:p>
        </w:tc>
        <w:tc>
          <w:tcPr>
            <w:tcW w:w="1984" w:type="dxa"/>
            <w:tcBorders>
              <w:top w:val="single" w:sz="4" w:space="0" w:color="000000"/>
              <w:left w:val="single" w:sz="4" w:space="0" w:color="000000"/>
              <w:bottom w:val="single" w:sz="4" w:space="0" w:color="000000"/>
            </w:tcBorders>
          </w:tcPr>
          <w:p w14:paraId="06805DD6" w14:textId="3112EFBE" w:rsidR="002F21C9" w:rsidRDefault="0082184A" w:rsidP="008F32F6">
            <w:pPr>
              <w:autoSpaceDE w:val="0"/>
              <w:snapToGrid w:val="0"/>
              <w:jc w:val="right"/>
            </w:pPr>
            <w:r>
              <w:t>60.000,00</w:t>
            </w:r>
          </w:p>
        </w:tc>
        <w:tc>
          <w:tcPr>
            <w:tcW w:w="1985" w:type="dxa"/>
            <w:tcBorders>
              <w:top w:val="single" w:sz="4" w:space="0" w:color="000000"/>
              <w:left w:val="single" w:sz="4" w:space="0" w:color="000000"/>
              <w:bottom w:val="single" w:sz="4" w:space="0" w:color="000000"/>
              <w:right w:val="single" w:sz="4" w:space="0" w:color="000000"/>
            </w:tcBorders>
          </w:tcPr>
          <w:p w14:paraId="059C7C64" w14:textId="18D120E4" w:rsidR="002C445C" w:rsidRDefault="0082184A" w:rsidP="008F32F6">
            <w:pPr>
              <w:autoSpaceDE w:val="0"/>
              <w:jc w:val="right"/>
            </w:pPr>
            <w:r>
              <w:t>63.290,00</w:t>
            </w:r>
          </w:p>
        </w:tc>
      </w:tr>
      <w:tr w:rsidR="00272635" w14:paraId="0A50DA85" w14:textId="77777777" w:rsidTr="001848BA">
        <w:trPr>
          <w:trHeight w:val="225"/>
        </w:trPr>
        <w:tc>
          <w:tcPr>
            <w:tcW w:w="900" w:type="dxa"/>
            <w:tcBorders>
              <w:top w:val="single" w:sz="4" w:space="0" w:color="000000"/>
              <w:left w:val="single" w:sz="4" w:space="0" w:color="000000"/>
              <w:bottom w:val="single" w:sz="4" w:space="0" w:color="000000"/>
            </w:tcBorders>
          </w:tcPr>
          <w:p w14:paraId="01111CDE" w14:textId="77777777" w:rsidR="00272635" w:rsidRDefault="00272635" w:rsidP="001848BA">
            <w:pPr>
              <w:autoSpaceDE w:val="0"/>
              <w:snapToGrid w:val="0"/>
              <w:rPr>
                <w:rFonts w:ascii="Arial" w:hAnsi="Arial" w:cs="Arial"/>
                <w:bCs/>
                <w:sz w:val="20"/>
                <w:szCs w:val="20"/>
              </w:rPr>
            </w:pPr>
            <w:r>
              <w:rPr>
                <w:rFonts w:ascii="Arial" w:hAnsi="Arial" w:cs="Arial"/>
                <w:bCs/>
                <w:sz w:val="20"/>
                <w:szCs w:val="20"/>
              </w:rPr>
              <w:t>66</w:t>
            </w:r>
          </w:p>
        </w:tc>
        <w:tc>
          <w:tcPr>
            <w:tcW w:w="3795" w:type="dxa"/>
            <w:tcBorders>
              <w:top w:val="single" w:sz="4" w:space="0" w:color="000000"/>
              <w:left w:val="single" w:sz="4" w:space="0" w:color="000000"/>
              <w:bottom w:val="single" w:sz="4" w:space="0" w:color="000000"/>
            </w:tcBorders>
          </w:tcPr>
          <w:p w14:paraId="088D3270" w14:textId="77777777" w:rsidR="00272635" w:rsidRDefault="00272635">
            <w:pPr>
              <w:autoSpaceDE w:val="0"/>
              <w:snapToGrid w:val="0"/>
            </w:pPr>
            <w:r>
              <w:t>Prihodi od prodaje proizvoda i robe te pruženih usluga</w:t>
            </w:r>
          </w:p>
        </w:tc>
        <w:tc>
          <w:tcPr>
            <w:tcW w:w="1843" w:type="dxa"/>
            <w:tcBorders>
              <w:top w:val="single" w:sz="4" w:space="0" w:color="000000"/>
              <w:left w:val="single" w:sz="4" w:space="0" w:color="000000"/>
              <w:bottom w:val="single" w:sz="4" w:space="0" w:color="000000"/>
            </w:tcBorders>
          </w:tcPr>
          <w:p w14:paraId="2BD4B899" w14:textId="6FB3AF2D" w:rsidR="00272635" w:rsidRDefault="00E33E84" w:rsidP="008F32F6">
            <w:pPr>
              <w:autoSpaceDE w:val="0"/>
              <w:snapToGrid w:val="0"/>
              <w:jc w:val="right"/>
            </w:pPr>
            <w:r>
              <w:t>26.930,00</w:t>
            </w:r>
          </w:p>
        </w:tc>
        <w:tc>
          <w:tcPr>
            <w:tcW w:w="1984" w:type="dxa"/>
            <w:tcBorders>
              <w:top w:val="single" w:sz="4" w:space="0" w:color="000000"/>
              <w:left w:val="single" w:sz="4" w:space="0" w:color="000000"/>
              <w:bottom w:val="single" w:sz="4" w:space="0" w:color="000000"/>
            </w:tcBorders>
          </w:tcPr>
          <w:p w14:paraId="1ABA969F" w14:textId="5B875FD0" w:rsidR="00272635" w:rsidRDefault="0082184A" w:rsidP="008F32F6">
            <w:pPr>
              <w:autoSpaceDE w:val="0"/>
              <w:snapToGrid w:val="0"/>
              <w:jc w:val="right"/>
            </w:pPr>
            <w:r>
              <w:t>70.200,00</w:t>
            </w:r>
          </w:p>
        </w:tc>
        <w:tc>
          <w:tcPr>
            <w:tcW w:w="1985" w:type="dxa"/>
            <w:tcBorders>
              <w:top w:val="single" w:sz="4" w:space="0" w:color="000000"/>
              <w:left w:val="single" w:sz="4" w:space="0" w:color="000000"/>
              <w:bottom w:val="single" w:sz="4" w:space="0" w:color="000000"/>
              <w:right w:val="single" w:sz="4" w:space="0" w:color="000000"/>
            </w:tcBorders>
          </w:tcPr>
          <w:p w14:paraId="0331031B" w14:textId="26955672" w:rsidR="00272635" w:rsidRDefault="0082184A" w:rsidP="008F32F6">
            <w:pPr>
              <w:autoSpaceDE w:val="0"/>
              <w:jc w:val="right"/>
            </w:pPr>
            <w:r>
              <w:t>80.200,00</w:t>
            </w:r>
          </w:p>
        </w:tc>
      </w:tr>
      <w:tr w:rsidR="002F21C9" w14:paraId="684C637C" w14:textId="77777777" w:rsidTr="00FD7987">
        <w:trPr>
          <w:trHeight w:val="225"/>
        </w:trPr>
        <w:tc>
          <w:tcPr>
            <w:tcW w:w="900" w:type="dxa"/>
            <w:tcBorders>
              <w:top w:val="single" w:sz="4" w:space="0" w:color="000000"/>
              <w:left w:val="single" w:sz="4" w:space="0" w:color="000000"/>
              <w:bottom w:val="single" w:sz="4" w:space="0" w:color="000000"/>
            </w:tcBorders>
            <w:shd w:val="clear" w:color="auto" w:fill="BFBFBF"/>
          </w:tcPr>
          <w:p w14:paraId="5ADBE8E3" w14:textId="77777777" w:rsidR="002F21C9" w:rsidRDefault="002F21C9">
            <w:pPr>
              <w:autoSpaceDE w:val="0"/>
              <w:snapToGrid w:val="0"/>
            </w:pPr>
            <w:r>
              <w:rPr>
                <w:rFonts w:ascii="Arial" w:hAnsi="Arial" w:cs="Arial"/>
                <w:b/>
                <w:bCs/>
                <w:sz w:val="20"/>
                <w:szCs w:val="20"/>
              </w:rPr>
              <w:lastRenderedPageBreak/>
              <w:t>7</w:t>
            </w:r>
          </w:p>
        </w:tc>
        <w:tc>
          <w:tcPr>
            <w:tcW w:w="3795" w:type="dxa"/>
            <w:tcBorders>
              <w:top w:val="single" w:sz="4" w:space="0" w:color="000000"/>
              <w:left w:val="single" w:sz="4" w:space="0" w:color="000000"/>
              <w:bottom w:val="single" w:sz="4" w:space="0" w:color="000000"/>
            </w:tcBorders>
            <w:shd w:val="clear" w:color="auto" w:fill="BFBFBF"/>
          </w:tcPr>
          <w:p w14:paraId="41822702" w14:textId="77777777" w:rsidR="002F21C9" w:rsidRDefault="002F21C9">
            <w:pPr>
              <w:autoSpaceDE w:val="0"/>
              <w:snapToGrid w:val="0"/>
            </w:pPr>
            <w:r>
              <w:rPr>
                <w:rFonts w:ascii="Arial" w:hAnsi="Arial" w:cs="Arial"/>
                <w:b/>
                <w:bCs/>
                <w:sz w:val="20"/>
                <w:szCs w:val="20"/>
              </w:rPr>
              <w:t>Prihod od prodaje nefinancijske imovine</w:t>
            </w:r>
          </w:p>
        </w:tc>
        <w:tc>
          <w:tcPr>
            <w:tcW w:w="1843" w:type="dxa"/>
            <w:tcBorders>
              <w:top w:val="single" w:sz="4" w:space="0" w:color="000000"/>
              <w:left w:val="single" w:sz="4" w:space="0" w:color="000000"/>
              <w:bottom w:val="single" w:sz="4" w:space="0" w:color="000000"/>
            </w:tcBorders>
            <w:shd w:val="clear" w:color="auto" w:fill="BFBFBF"/>
          </w:tcPr>
          <w:p w14:paraId="391F42CE" w14:textId="02684D05" w:rsidR="002F21C9" w:rsidRDefault="00243ACB" w:rsidP="008F32F6">
            <w:pPr>
              <w:autoSpaceDE w:val="0"/>
              <w:snapToGrid w:val="0"/>
              <w:jc w:val="right"/>
            </w:pPr>
            <w:r>
              <w:t>20.000,00</w:t>
            </w:r>
          </w:p>
        </w:tc>
        <w:tc>
          <w:tcPr>
            <w:tcW w:w="1984" w:type="dxa"/>
            <w:tcBorders>
              <w:top w:val="single" w:sz="4" w:space="0" w:color="000000"/>
              <w:left w:val="single" w:sz="4" w:space="0" w:color="000000"/>
              <w:bottom w:val="single" w:sz="4" w:space="0" w:color="000000"/>
            </w:tcBorders>
            <w:shd w:val="clear" w:color="auto" w:fill="BFBFBF"/>
          </w:tcPr>
          <w:p w14:paraId="7F52B2D2" w14:textId="5FCE7A69" w:rsidR="002F21C9" w:rsidRDefault="00243ACB" w:rsidP="008F32F6">
            <w:pPr>
              <w:autoSpaceDE w:val="0"/>
              <w:snapToGrid w:val="0"/>
              <w:jc w:val="right"/>
            </w:pPr>
            <w:r>
              <w:t>20.000,00</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Pr>
          <w:p w14:paraId="22A32843" w14:textId="43B91D82" w:rsidR="002F21C9" w:rsidRDefault="00243ACB" w:rsidP="008F32F6">
            <w:pPr>
              <w:autoSpaceDE w:val="0"/>
              <w:snapToGrid w:val="0"/>
              <w:jc w:val="right"/>
            </w:pPr>
            <w:r>
              <w:t>20.000,00</w:t>
            </w:r>
          </w:p>
        </w:tc>
      </w:tr>
      <w:tr w:rsidR="002F21C9" w14:paraId="09ADE6F9" w14:textId="77777777" w:rsidTr="001848BA">
        <w:trPr>
          <w:trHeight w:val="225"/>
        </w:trPr>
        <w:tc>
          <w:tcPr>
            <w:tcW w:w="900" w:type="dxa"/>
            <w:tcBorders>
              <w:top w:val="single" w:sz="4" w:space="0" w:color="000000"/>
              <w:left w:val="single" w:sz="4" w:space="0" w:color="000000"/>
              <w:bottom w:val="single" w:sz="4" w:space="0" w:color="000000"/>
            </w:tcBorders>
          </w:tcPr>
          <w:p w14:paraId="55918162" w14:textId="77777777" w:rsidR="002F21C9" w:rsidRDefault="002F21C9">
            <w:pPr>
              <w:autoSpaceDE w:val="0"/>
              <w:snapToGrid w:val="0"/>
            </w:pPr>
            <w:r>
              <w:rPr>
                <w:rFonts w:ascii="Arial" w:hAnsi="Arial" w:cs="Arial"/>
                <w:bCs/>
                <w:sz w:val="20"/>
                <w:szCs w:val="20"/>
              </w:rPr>
              <w:t>71</w:t>
            </w:r>
          </w:p>
        </w:tc>
        <w:tc>
          <w:tcPr>
            <w:tcW w:w="3795" w:type="dxa"/>
            <w:tcBorders>
              <w:top w:val="single" w:sz="4" w:space="0" w:color="000000"/>
              <w:left w:val="single" w:sz="4" w:space="0" w:color="000000"/>
              <w:bottom w:val="single" w:sz="4" w:space="0" w:color="000000"/>
            </w:tcBorders>
          </w:tcPr>
          <w:p w14:paraId="4A1D77AC" w14:textId="77777777" w:rsidR="002F21C9" w:rsidRDefault="002F21C9">
            <w:pPr>
              <w:autoSpaceDE w:val="0"/>
              <w:snapToGrid w:val="0"/>
            </w:pPr>
            <w:r>
              <w:rPr>
                <w:rFonts w:ascii="Arial" w:hAnsi="Arial" w:cs="Arial"/>
                <w:bCs/>
                <w:sz w:val="20"/>
                <w:szCs w:val="20"/>
              </w:rPr>
              <w:t xml:space="preserve">Prihodi od prodaje </w:t>
            </w:r>
            <w:proofErr w:type="spellStart"/>
            <w:r>
              <w:rPr>
                <w:rFonts w:ascii="Arial" w:hAnsi="Arial" w:cs="Arial"/>
                <w:bCs/>
                <w:sz w:val="20"/>
                <w:szCs w:val="20"/>
              </w:rPr>
              <w:t>neproizvedene</w:t>
            </w:r>
            <w:proofErr w:type="spellEnd"/>
            <w:r>
              <w:rPr>
                <w:rFonts w:ascii="Arial" w:hAnsi="Arial" w:cs="Arial"/>
                <w:bCs/>
                <w:sz w:val="20"/>
                <w:szCs w:val="20"/>
              </w:rPr>
              <w:t xml:space="preserve"> imovine</w:t>
            </w:r>
          </w:p>
        </w:tc>
        <w:tc>
          <w:tcPr>
            <w:tcW w:w="1843" w:type="dxa"/>
            <w:tcBorders>
              <w:top w:val="single" w:sz="4" w:space="0" w:color="000000"/>
              <w:left w:val="single" w:sz="4" w:space="0" w:color="000000"/>
              <w:bottom w:val="single" w:sz="4" w:space="0" w:color="000000"/>
            </w:tcBorders>
          </w:tcPr>
          <w:p w14:paraId="6784F0FA" w14:textId="46D70091" w:rsidR="002F21C9" w:rsidRDefault="00243ACB" w:rsidP="008F32F6">
            <w:pPr>
              <w:autoSpaceDE w:val="0"/>
              <w:snapToGrid w:val="0"/>
              <w:jc w:val="right"/>
            </w:pPr>
            <w:r>
              <w:t>20.000,00</w:t>
            </w:r>
          </w:p>
        </w:tc>
        <w:tc>
          <w:tcPr>
            <w:tcW w:w="1984" w:type="dxa"/>
            <w:tcBorders>
              <w:top w:val="single" w:sz="4" w:space="0" w:color="000000"/>
              <w:left w:val="single" w:sz="4" w:space="0" w:color="000000"/>
              <w:bottom w:val="single" w:sz="4" w:space="0" w:color="000000"/>
            </w:tcBorders>
          </w:tcPr>
          <w:p w14:paraId="721D8B72" w14:textId="3B03D3EE" w:rsidR="002F21C9" w:rsidRDefault="00243ACB" w:rsidP="008F32F6">
            <w:pPr>
              <w:autoSpaceDE w:val="0"/>
              <w:snapToGrid w:val="0"/>
              <w:jc w:val="right"/>
            </w:pPr>
            <w:r>
              <w:t>20.000,00</w:t>
            </w:r>
          </w:p>
        </w:tc>
        <w:tc>
          <w:tcPr>
            <w:tcW w:w="1985" w:type="dxa"/>
            <w:tcBorders>
              <w:top w:val="single" w:sz="4" w:space="0" w:color="000000"/>
              <w:left w:val="single" w:sz="4" w:space="0" w:color="000000"/>
              <w:bottom w:val="single" w:sz="4" w:space="0" w:color="000000"/>
              <w:right w:val="single" w:sz="4" w:space="0" w:color="000000"/>
            </w:tcBorders>
          </w:tcPr>
          <w:p w14:paraId="727B9271" w14:textId="270FC76C" w:rsidR="002F21C9" w:rsidRDefault="00243ACB" w:rsidP="008F32F6">
            <w:pPr>
              <w:autoSpaceDE w:val="0"/>
              <w:snapToGrid w:val="0"/>
              <w:jc w:val="right"/>
            </w:pPr>
            <w:r>
              <w:t>20.000,00</w:t>
            </w:r>
          </w:p>
        </w:tc>
      </w:tr>
      <w:tr w:rsidR="001848BA" w14:paraId="45C46584" w14:textId="77777777" w:rsidTr="00FD7987">
        <w:trPr>
          <w:trHeight w:val="270"/>
        </w:trPr>
        <w:tc>
          <w:tcPr>
            <w:tcW w:w="900" w:type="dxa"/>
            <w:tcBorders>
              <w:top w:val="single" w:sz="4" w:space="0" w:color="000000"/>
              <w:left w:val="single" w:sz="4" w:space="0" w:color="000000"/>
              <w:bottom w:val="single" w:sz="4" w:space="0" w:color="000000"/>
            </w:tcBorders>
            <w:shd w:val="clear" w:color="auto" w:fill="BFBFBF"/>
          </w:tcPr>
          <w:p w14:paraId="6F82A3EA" w14:textId="77777777" w:rsidR="001848BA" w:rsidRDefault="001848BA">
            <w:pPr>
              <w:autoSpaceDE w:val="0"/>
              <w:snapToGrid w:val="0"/>
              <w:rPr>
                <w:rFonts w:ascii="Arial" w:hAnsi="Arial" w:cs="Arial"/>
                <w:sz w:val="20"/>
                <w:szCs w:val="20"/>
              </w:rPr>
            </w:pPr>
            <w:r>
              <w:rPr>
                <w:rFonts w:ascii="Arial" w:hAnsi="Arial" w:cs="Arial"/>
                <w:sz w:val="20"/>
                <w:szCs w:val="20"/>
              </w:rPr>
              <w:t>9</w:t>
            </w:r>
          </w:p>
        </w:tc>
        <w:tc>
          <w:tcPr>
            <w:tcW w:w="3795" w:type="dxa"/>
            <w:tcBorders>
              <w:top w:val="single" w:sz="4" w:space="0" w:color="000000"/>
              <w:left w:val="single" w:sz="4" w:space="0" w:color="000000"/>
              <w:bottom w:val="single" w:sz="4" w:space="0" w:color="000000"/>
            </w:tcBorders>
            <w:shd w:val="clear" w:color="auto" w:fill="BFBFBF"/>
          </w:tcPr>
          <w:p w14:paraId="01D73076" w14:textId="66D31450" w:rsidR="001848BA" w:rsidRDefault="00243ACB">
            <w:pPr>
              <w:autoSpaceDE w:val="0"/>
              <w:snapToGrid w:val="0"/>
              <w:rPr>
                <w:rFonts w:ascii="Arial" w:hAnsi="Arial" w:cs="Arial"/>
                <w:color w:val="000000"/>
                <w:sz w:val="20"/>
                <w:szCs w:val="20"/>
              </w:rPr>
            </w:pPr>
            <w:r>
              <w:rPr>
                <w:rFonts w:ascii="Arial" w:hAnsi="Arial" w:cs="Arial"/>
                <w:color w:val="000000"/>
                <w:sz w:val="20"/>
                <w:szCs w:val="20"/>
              </w:rPr>
              <w:t>Višak</w:t>
            </w:r>
            <w:r w:rsidR="001848BA">
              <w:rPr>
                <w:rFonts w:ascii="Arial" w:hAnsi="Arial" w:cs="Arial"/>
                <w:color w:val="000000"/>
                <w:sz w:val="20"/>
                <w:szCs w:val="20"/>
              </w:rPr>
              <w:t xml:space="preserve"> prihoda iz proteklih godina</w:t>
            </w:r>
          </w:p>
        </w:tc>
        <w:tc>
          <w:tcPr>
            <w:tcW w:w="1843" w:type="dxa"/>
            <w:tcBorders>
              <w:top w:val="single" w:sz="4" w:space="0" w:color="000000"/>
              <w:left w:val="single" w:sz="4" w:space="0" w:color="000000"/>
              <w:bottom w:val="single" w:sz="4" w:space="0" w:color="000000"/>
            </w:tcBorders>
            <w:shd w:val="clear" w:color="auto" w:fill="BFBFBF"/>
          </w:tcPr>
          <w:p w14:paraId="376ADA70" w14:textId="4A221A72" w:rsidR="001848BA" w:rsidRDefault="00AC0328" w:rsidP="008F32F6">
            <w:pPr>
              <w:autoSpaceDE w:val="0"/>
              <w:snapToGrid w:val="0"/>
              <w:jc w:val="right"/>
            </w:pPr>
            <w:r>
              <w:t>10.000,00</w:t>
            </w:r>
          </w:p>
        </w:tc>
        <w:tc>
          <w:tcPr>
            <w:tcW w:w="1984" w:type="dxa"/>
            <w:tcBorders>
              <w:top w:val="single" w:sz="4" w:space="0" w:color="000000"/>
              <w:left w:val="single" w:sz="4" w:space="0" w:color="000000"/>
              <w:bottom w:val="single" w:sz="4" w:space="0" w:color="000000"/>
            </w:tcBorders>
            <w:shd w:val="clear" w:color="auto" w:fill="BFBFBF"/>
          </w:tcPr>
          <w:p w14:paraId="194ABDAE" w14:textId="343E339D" w:rsidR="001848BA" w:rsidRDefault="00AC0328" w:rsidP="008F32F6">
            <w:pPr>
              <w:autoSpaceDE w:val="0"/>
              <w:snapToGrid w:val="0"/>
              <w:jc w:val="right"/>
            </w:pPr>
            <w:r>
              <w:t>10.000,00</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Pr>
          <w:p w14:paraId="635B6F29" w14:textId="1029A3D4" w:rsidR="001848BA" w:rsidRDefault="00AC0328" w:rsidP="008F32F6">
            <w:pPr>
              <w:autoSpaceDE w:val="0"/>
              <w:snapToGrid w:val="0"/>
              <w:jc w:val="right"/>
            </w:pPr>
            <w:r>
              <w:t>5.000,00</w:t>
            </w:r>
          </w:p>
        </w:tc>
      </w:tr>
      <w:tr w:rsidR="002F21C9" w14:paraId="0A6E3988" w14:textId="77777777" w:rsidTr="00FE2E5D">
        <w:trPr>
          <w:trHeight w:val="225"/>
        </w:trPr>
        <w:tc>
          <w:tcPr>
            <w:tcW w:w="900" w:type="dxa"/>
            <w:tcBorders>
              <w:top w:val="single" w:sz="4" w:space="0" w:color="000000"/>
              <w:left w:val="single" w:sz="4" w:space="0" w:color="000000"/>
              <w:bottom w:val="single" w:sz="4" w:space="0" w:color="000000"/>
            </w:tcBorders>
            <w:shd w:val="clear" w:color="auto" w:fill="D0CECE"/>
          </w:tcPr>
          <w:p w14:paraId="1A7748D4" w14:textId="77777777" w:rsidR="002F21C9" w:rsidRDefault="002F21C9">
            <w:pPr>
              <w:autoSpaceDE w:val="0"/>
              <w:snapToGrid w:val="0"/>
              <w:rPr>
                <w:rFonts w:ascii="Arial" w:hAnsi="Arial" w:cs="Arial"/>
                <w:sz w:val="20"/>
                <w:szCs w:val="20"/>
              </w:rPr>
            </w:pPr>
          </w:p>
          <w:p w14:paraId="6D31B89E" w14:textId="77777777" w:rsidR="002F21C9" w:rsidRDefault="002F21C9">
            <w:pPr>
              <w:autoSpaceDE w:val="0"/>
              <w:snapToGrid w:val="0"/>
            </w:pPr>
          </w:p>
        </w:tc>
        <w:tc>
          <w:tcPr>
            <w:tcW w:w="3795" w:type="dxa"/>
            <w:tcBorders>
              <w:top w:val="single" w:sz="4" w:space="0" w:color="000000"/>
              <w:left w:val="single" w:sz="4" w:space="0" w:color="000000"/>
              <w:bottom w:val="single" w:sz="4" w:space="0" w:color="000000"/>
            </w:tcBorders>
            <w:shd w:val="clear" w:color="auto" w:fill="D0CECE"/>
          </w:tcPr>
          <w:p w14:paraId="278469CE" w14:textId="77777777" w:rsidR="002F21C9" w:rsidRDefault="002F21C9">
            <w:pPr>
              <w:autoSpaceDE w:val="0"/>
              <w:snapToGrid w:val="0"/>
            </w:pPr>
            <w:r>
              <w:rPr>
                <w:rFonts w:ascii="Arial" w:hAnsi="Arial" w:cs="Arial"/>
                <w:b/>
                <w:bCs/>
                <w:sz w:val="20"/>
                <w:szCs w:val="20"/>
              </w:rPr>
              <w:t>UKUPNO:</w:t>
            </w:r>
          </w:p>
        </w:tc>
        <w:tc>
          <w:tcPr>
            <w:tcW w:w="1843" w:type="dxa"/>
            <w:tcBorders>
              <w:top w:val="single" w:sz="4" w:space="0" w:color="000000"/>
              <w:left w:val="single" w:sz="4" w:space="0" w:color="000000"/>
              <w:bottom w:val="single" w:sz="4" w:space="0" w:color="000000"/>
            </w:tcBorders>
            <w:shd w:val="clear" w:color="auto" w:fill="D0CECE"/>
          </w:tcPr>
          <w:p w14:paraId="1DDBC699" w14:textId="5BA0BDCD" w:rsidR="002F21C9" w:rsidRDefault="0082184A" w:rsidP="008F32F6">
            <w:pPr>
              <w:autoSpaceDE w:val="0"/>
              <w:snapToGrid w:val="0"/>
              <w:jc w:val="right"/>
            </w:pPr>
            <w:r>
              <w:t>1.528.850,00</w:t>
            </w:r>
          </w:p>
        </w:tc>
        <w:tc>
          <w:tcPr>
            <w:tcW w:w="1984" w:type="dxa"/>
            <w:tcBorders>
              <w:top w:val="single" w:sz="4" w:space="0" w:color="000000"/>
              <w:left w:val="single" w:sz="4" w:space="0" w:color="000000"/>
              <w:bottom w:val="single" w:sz="4" w:space="0" w:color="000000"/>
            </w:tcBorders>
            <w:shd w:val="clear" w:color="auto" w:fill="D0CECE"/>
          </w:tcPr>
          <w:p w14:paraId="135EAF5B" w14:textId="58C9FC86" w:rsidR="002F21C9" w:rsidRDefault="0082184A" w:rsidP="008F32F6">
            <w:pPr>
              <w:autoSpaceDE w:val="0"/>
              <w:snapToGrid w:val="0"/>
              <w:jc w:val="right"/>
            </w:pPr>
            <w:r>
              <w:t>1.495.200,00</w:t>
            </w:r>
          </w:p>
        </w:tc>
        <w:tc>
          <w:tcPr>
            <w:tcW w:w="1985" w:type="dxa"/>
            <w:tcBorders>
              <w:top w:val="single" w:sz="4" w:space="0" w:color="000000"/>
              <w:left w:val="single" w:sz="4" w:space="0" w:color="000000"/>
              <w:bottom w:val="single" w:sz="4" w:space="0" w:color="000000"/>
              <w:right w:val="single" w:sz="4" w:space="0" w:color="000000"/>
            </w:tcBorders>
            <w:shd w:val="clear" w:color="auto" w:fill="D0CECE"/>
          </w:tcPr>
          <w:p w14:paraId="3279EC62" w14:textId="69123290" w:rsidR="002F21C9" w:rsidRDefault="0082184A" w:rsidP="008F32F6">
            <w:pPr>
              <w:autoSpaceDE w:val="0"/>
              <w:snapToGrid w:val="0"/>
              <w:jc w:val="right"/>
            </w:pPr>
            <w:r>
              <w:t>1.540.490,00</w:t>
            </w:r>
          </w:p>
        </w:tc>
      </w:tr>
    </w:tbl>
    <w:p w14:paraId="41A1C649" w14:textId="77777777" w:rsidR="00913EB9" w:rsidRDefault="00913EB9">
      <w:pPr>
        <w:autoSpaceDE w:val="0"/>
        <w:jc w:val="center"/>
      </w:pPr>
    </w:p>
    <w:p w14:paraId="7640BAFA" w14:textId="02034657" w:rsidR="00913EB9" w:rsidRDefault="00913EB9" w:rsidP="008F32F6">
      <w:pPr>
        <w:autoSpaceDE w:val="0"/>
        <w:jc w:val="both"/>
      </w:pPr>
      <w:r w:rsidRPr="00590D67">
        <w:rPr>
          <w:b/>
        </w:rPr>
        <w:t>Prihodi od poreza skupina- 61,</w:t>
      </w:r>
      <w:r>
        <w:t xml:space="preserve"> iznose </w:t>
      </w:r>
      <w:r w:rsidR="00822F76">
        <w:t xml:space="preserve"> </w:t>
      </w:r>
      <w:r w:rsidR="0082184A">
        <w:t>362.050,00</w:t>
      </w:r>
      <w:r>
        <w:t xml:space="preserve"> </w:t>
      </w:r>
      <w:r w:rsidR="00272635">
        <w:t>eur</w:t>
      </w:r>
      <w:r w:rsidR="00AC0328">
        <w:t>a</w:t>
      </w:r>
      <w:r>
        <w:t>, a procijenjeni su temeljem ostvarenja u 20</w:t>
      </w:r>
      <w:r w:rsidR="00822F76">
        <w:t>2</w:t>
      </w:r>
      <w:r w:rsidR="0082184A">
        <w:t>5</w:t>
      </w:r>
      <w:r>
        <w:t>. godini</w:t>
      </w:r>
      <w:r w:rsidR="00FE2E5D">
        <w:t>.</w:t>
      </w:r>
      <w:r>
        <w:t xml:space="preserve">   </w:t>
      </w:r>
    </w:p>
    <w:p w14:paraId="2C520E92" w14:textId="195EB8DB" w:rsidR="00822F76" w:rsidRDefault="00913EB9" w:rsidP="008F32F6">
      <w:pPr>
        <w:autoSpaceDE w:val="0"/>
        <w:jc w:val="both"/>
      </w:pPr>
      <w:r>
        <w:t>Ovi se prihod</w:t>
      </w:r>
      <w:r w:rsidR="00822F76">
        <w:t xml:space="preserve">i sastoje od poreza na dohodak, dodatnog udjela poreza na dohodak, </w:t>
      </w:r>
      <w:r>
        <w:t>poreza na imovinu</w:t>
      </w:r>
      <w:r w:rsidR="00D82682">
        <w:t>, poreza na korištenje javnih površina, poreza na promet nekretnina, poreza na potrošnju</w:t>
      </w:r>
      <w:r>
        <w:t>, od kojih je najznačajniji porez na dohodak</w:t>
      </w:r>
      <w:r w:rsidR="00822F76">
        <w:t xml:space="preserve"> sa dodatnim udjelom</w:t>
      </w:r>
      <w:r w:rsidR="0082184A">
        <w:t>, porez na nekretnine i drugo.</w:t>
      </w:r>
    </w:p>
    <w:p w14:paraId="6305B35B" w14:textId="77777777" w:rsidR="00FE2E5D" w:rsidRPr="005F1AD8" w:rsidRDefault="00822F76" w:rsidP="008F32F6">
      <w:pPr>
        <w:autoSpaceDE w:val="0"/>
        <w:jc w:val="both"/>
      </w:pPr>
      <w:r w:rsidRPr="005F1AD8">
        <w:t xml:space="preserve"> </w:t>
      </w:r>
    </w:p>
    <w:p w14:paraId="6CBE8C5D" w14:textId="1866FC86" w:rsidR="00913EB9" w:rsidRDefault="00913EB9" w:rsidP="008F32F6">
      <w:pPr>
        <w:autoSpaceDE w:val="0"/>
        <w:jc w:val="both"/>
      </w:pPr>
      <w:r w:rsidRPr="005F1AD8">
        <w:rPr>
          <w:b/>
        </w:rPr>
        <w:t>Prihodi od pomoći –skupine 63</w:t>
      </w:r>
      <w:r w:rsidR="00FE2E5D" w:rsidRPr="005F1AD8">
        <w:rPr>
          <w:b/>
        </w:rPr>
        <w:t>.</w:t>
      </w:r>
      <w:r w:rsidR="0061000A" w:rsidRPr="005F1AD8">
        <w:t xml:space="preserve"> Ovi prihodi iznose </w:t>
      </w:r>
      <w:r w:rsidR="00AC0328">
        <w:t>1.0</w:t>
      </w:r>
      <w:r w:rsidR="0082184A">
        <w:t>26.000,00</w:t>
      </w:r>
      <w:r w:rsidR="00272635">
        <w:t xml:space="preserve"> eur</w:t>
      </w:r>
      <w:r w:rsidR="00AC0328">
        <w:t>a</w:t>
      </w:r>
      <w:r w:rsidR="00D82682" w:rsidRPr="005F1AD8">
        <w:t>,</w:t>
      </w:r>
      <w:r w:rsidRPr="005F1AD8">
        <w:t xml:space="preserve"> a sastoje se od tekućih pomoći iz državnog proračuna</w:t>
      </w:r>
      <w:r w:rsidR="00126392">
        <w:t>,</w:t>
      </w:r>
      <w:r w:rsidRPr="005F1AD8">
        <w:t xml:space="preserve"> </w:t>
      </w:r>
      <w:r w:rsidR="001A2DB8" w:rsidRPr="005F1AD8">
        <w:t xml:space="preserve"> </w:t>
      </w:r>
      <w:r w:rsidR="00A01C2D">
        <w:t xml:space="preserve">županijskog proračuna, </w:t>
      </w:r>
      <w:r w:rsidR="00FC4DC3" w:rsidRPr="005F1AD8">
        <w:t xml:space="preserve"> prijave na javne pozive</w:t>
      </w:r>
      <w:r w:rsidR="001A2DB8" w:rsidRPr="005F1AD8">
        <w:t xml:space="preserve"> koje će raspisati ministarstva za EU fondove</w:t>
      </w:r>
      <w:r w:rsidR="00126392">
        <w:t>,</w:t>
      </w:r>
      <w:r w:rsidR="0053196F">
        <w:t xml:space="preserve"> sredstva iz NPO</w:t>
      </w:r>
      <w:r w:rsidR="005D2AA7">
        <w:t>O</w:t>
      </w:r>
      <w:r w:rsidR="0053196F">
        <w:t xml:space="preserve">-a, </w:t>
      </w:r>
      <w:r w:rsidR="00126392">
        <w:t xml:space="preserve"> prijenos za sufinanciranje školskog prijevoza…</w:t>
      </w:r>
    </w:p>
    <w:p w14:paraId="651BB19C" w14:textId="77777777" w:rsidR="000573CF" w:rsidRDefault="000573CF" w:rsidP="008F32F6">
      <w:pPr>
        <w:autoSpaceDE w:val="0"/>
        <w:jc w:val="both"/>
      </w:pPr>
    </w:p>
    <w:p w14:paraId="7B8587FF" w14:textId="77777777" w:rsidR="0082184A" w:rsidRPr="00601F75" w:rsidRDefault="0082184A" w:rsidP="0082184A">
      <w:pPr>
        <w:autoSpaceDE w:val="0"/>
        <w:autoSpaceDN w:val="0"/>
        <w:adjustRightInd w:val="0"/>
        <w:rPr>
          <w:b/>
          <w:bCs/>
          <w:u w:val="single"/>
        </w:rPr>
      </w:pPr>
      <w:r w:rsidRPr="00601F75">
        <w:rPr>
          <w:b/>
          <w:bCs/>
          <w:u w:val="single"/>
        </w:rPr>
        <w:t>Općina Dekanovec planira slijedeće investicije (sažetak) :</w:t>
      </w:r>
    </w:p>
    <w:p w14:paraId="4CBF3EB1" w14:textId="77777777" w:rsidR="0082184A" w:rsidRPr="00601F75" w:rsidRDefault="0082184A" w:rsidP="0082184A">
      <w:pPr>
        <w:pStyle w:val="Odlomakpopisa"/>
        <w:numPr>
          <w:ilvl w:val="0"/>
          <w:numId w:val="11"/>
        </w:numPr>
        <w:autoSpaceDE w:val="0"/>
        <w:autoSpaceDN w:val="0"/>
        <w:adjustRightInd w:val="0"/>
        <w:ind w:left="1134" w:hanging="425"/>
      </w:pPr>
      <w:r>
        <w:t>Završetak u</w:t>
      </w:r>
      <w:r w:rsidRPr="00601F75">
        <w:t>stanov</w:t>
      </w:r>
      <w:r>
        <w:t>e</w:t>
      </w:r>
      <w:r w:rsidRPr="00601F75">
        <w:t xml:space="preserve"> za predškolski odgoj i obrazovanje (vrtić) (</w:t>
      </w:r>
      <w:r>
        <w:t>dio</w:t>
      </w:r>
      <w:r w:rsidRPr="00601F75">
        <w:t xml:space="preserve"> sredst</w:t>
      </w:r>
      <w:r>
        <w:t>a</w:t>
      </w:r>
      <w:r w:rsidRPr="00601F75">
        <w:t>va</w:t>
      </w:r>
      <w:r>
        <w:t xml:space="preserve"> osiguran</w:t>
      </w:r>
      <w:r w:rsidRPr="00601F75">
        <w:t xml:space="preserve"> </w:t>
      </w:r>
      <w:r>
        <w:t>od</w:t>
      </w:r>
      <w:r w:rsidRPr="00601F75">
        <w:t xml:space="preserve"> </w:t>
      </w:r>
      <w:r>
        <w:t>Ministarstva znanosti, obrazovanja i mladih)</w:t>
      </w:r>
    </w:p>
    <w:p w14:paraId="5FD4EC48" w14:textId="77777777" w:rsidR="0082184A" w:rsidRPr="00601F75" w:rsidRDefault="0082184A" w:rsidP="0082184A">
      <w:pPr>
        <w:pStyle w:val="Odlomakpopisa"/>
        <w:numPr>
          <w:ilvl w:val="0"/>
          <w:numId w:val="11"/>
        </w:numPr>
        <w:autoSpaceDE w:val="0"/>
        <w:autoSpaceDN w:val="0"/>
        <w:adjustRightInd w:val="0"/>
        <w:ind w:left="1134" w:hanging="425"/>
      </w:pPr>
      <w:r w:rsidRPr="00601F75">
        <w:t>Izgradnja Vatrogasnog doma (ukoliko se sredstva osiguraju iz državnog proračuna ili fondova EU)</w:t>
      </w:r>
    </w:p>
    <w:p w14:paraId="06797A26" w14:textId="77777777" w:rsidR="0082184A" w:rsidRDefault="0082184A" w:rsidP="0082184A">
      <w:pPr>
        <w:pStyle w:val="Odlomakpopisa"/>
        <w:numPr>
          <w:ilvl w:val="0"/>
          <w:numId w:val="11"/>
        </w:numPr>
        <w:autoSpaceDE w:val="0"/>
        <w:autoSpaceDN w:val="0"/>
        <w:adjustRightInd w:val="0"/>
        <w:ind w:left="1134" w:hanging="425"/>
      </w:pPr>
      <w:r w:rsidRPr="00601F75">
        <w:t>Rekonstrukcija stambeno poslovne zgrade u Dom zdravlja (ukoliko se sredstva osiguraju iz državnog proračuna ili fondova EU)</w:t>
      </w:r>
      <w:r>
        <w:t xml:space="preserve"> – energetska obnova</w:t>
      </w:r>
    </w:p>
    <w:p w14:paraId="7D4FBE2C" w14:textId="77777777" w:rsidR="0082184A" w:rsidRDefault="0082184A" w:rsidP="0082184A">
      <w:pPr>
        <w:pStyle w:val="Odlomakpopisa"/>
        <w:numPr>
          <w:ilvl w:val="0"/>
          <w:numId w:val="11"/>
        </w:numPr>
        <w:autoSpaceDE w:val="0"/>
        <w:autoSpaceDN w:val="0"/>
        <w:adjustRightInd w:val="0"/>
        <w:ind w:left="1134" w:hanging="425"/>
      </w:pPr>
      <w:r>
        <w:t>Izgradnja kanalizacije i oborinske kanalizacije (projekt vode Međimurske vode)</w:t>
      </w:r>
    </w:p>
    <w:p w14:paraId="773F8AED" w14:textId="77777777" w:rsidR="0082184A" w:rsidRPr="00601F75" w:rsidRDefault="0082184A" w:rsidP="0082184A">
      <w:pPr>
        <w:pStyle w:val="Odlomakpopisa"/>
        <w:numPr>
          <w:ilvl w:val="0"/>
          <w:numId w:val="11"/>
        </w:numPr>
        <w:autoSpaceDE w:val="0"/>
        <w:autoSpaceDN w:val="0"/>
        <w:adjustRightInd w:val="0"/>
        <w:ind w:left="1134" w:hanging="425"/>
      </w:pPr>
      <w:r>
        <w:t>Izgradnja Doma za starije i nemoćne osobe – priprema dokumentacije  i mogućnosti prijave na natječaje</w:t>
      </w:r>
    </w:p>
    <w:p w14:paraId="5BC1AA7F" w14:textId="77777777" w:rsidR="0082184A" w:rsidRPr="00601F75" w:rsidRDefault="0082184A" w:rsidP="0082184A">
      <w:pPr>
        <w:pStyle w:val="Odlomakpopisa"/>
        <w:numPr>
          <w:ilvl w:val="0"/>
          <w:numId w:val="11"/>
        </w:numPr>
        <w:autoSpaceDE w:val="0"/>
        <w:autoSpaceDN w:val="0"/>
        <w:adjustRightInd w:val="0"/>
        <w:ind w:left="1134" w:hanging="425"/>
      </w:pPr>
      <w:r w:rsidRPr="00601F75">
        <w:t xml:space="preserve">Uređenje nerazvrstanih cesta na području Općine Dekanovec (ulica Florijana </w:t>
      </w:r>
      <w:proofErr w:type="spellStart"/>
      <w:r w:rsidRPr="00601F75">
        <w:t>Andrašeca</w:t>
      </w:r>
      <w:proofErr w:type="spellEnd"/>
      <w:r w:rsidRPr="00601F75">
        <w:t xml:space="preserve">, ulica Marka Kovača, Murska ulica, ulica Josipa Kocijana, Prvomajska ulica  - zavisno od prolaska na raspisanim natječajima) </w:t>
      </w:r>
    </w:p>
    <w:p w14:paraId="2FB6A27A" w14:textId="77777777" w:rsidR="0082184A" w:rsidRPr="00601F75" w:rsidRDefault="0082184A" w:rsidP="0082184A">
      <w:pPr>
        <w:pStyle w:val="Odlomakpopisa"/>
        <w:numPr>
          <w:ilvl w:val="0"/>
          <w:numId w:val="11"/>
        </w:numPr>
        <w:autoSpaceDE w:val="0"/>
        <w:autoSpaceDN w:val="0"/>
        <w:adjustRightInd w:val="0"/>
        <w:ind w:left="1134" w:hanging="425"/>
      </w:pPr>
      <w:r w:rsidRPr="00601F75">
        <w:t xml:space="preserve">Izgradnja multifunkcionalne polivalentne sportske dvorane (ukoliko se sredstva osiguraju iz državnog proračuna ili fondova EU)  </w:t>
      </w:r>
    </w:p>
    <w:p w14:paraId="0C840215" w14:textId="77777777" w:rsidR="0082184A" w:rsidRPr="00601F75" w:rsidRDefault="0082184A" w:rsidP="0082184A">
      <w:pPr>
        <w:pStyle w:val="Odlomakpopisa"/>
        <w:numPr>
          <w:ilvl w:val="0"/>
          <w:numId w:val="11"/>
        </w:numPr>
        <w:autoSpaceDE w:val="0"/>
        <w:autoSpaceDN w:val="0"/>
        <w:adjustRightInd w:val="0"/>
        <w:ind w:left="1134" w:hanging="425"/>
      </w:pPr>
      <w:r w:rsidRPr="00601F75">
        <w:t>Opremanje</w:t>
      </w:r>
      <w:r>
        <w:t xml:space="preserve"> i održavanje postojećih</w:t>
      </w:r>
      <w:r w:rsidRPr="00601F75">
        <w:t xml:space="preserve"> dječj</w:t>
      </w:r>
      <w:r>
        <w:t>ih</w:t>
      </w:r>
      <w:r w:rsidRPr="00601F75">
        <w:t xml:space="preserve"> igrališta ( dječje igralište </w:t>
      </w:r>
      <w:r>
        <w:t>na području Općine</w:t>
      </w:r>
      <w:r w:rsidRPr="00601F75">
        <w:t>)</w:t>
      </w:r>
    </w:p>
    <w:p w14:paraId="3F50985A" w14:textId="77777777" w:rsidR="0082184A" w:rsidRPr="00601F75" w:rsidRDefault="0082184A" w:rsidP="0082184A">
      <w:pPr>
        <w:pStyle w:val="Odlomakpopisa"/>
        <w:numPr>
          <w:ilvl w:val="0"/>
          <w:numId w:val="11"/>
        </w:numPr>
        <w:autoSpaceDE w:val="0"/>
        <w:autoSpaceDN w:val="0"/>
        <w:adjustRightInd w:val="0"/>
        <w:ind w:left="1134" w:hanging="425"/>
      </w:pPr>
      <w:r>
        <w:t>Nastavak ulaganja u u</w:t>
      </w:r>
      <w:r w:rsidRPr="00601F75">
        <w:t>ređenje sportsko-rekreacijskog centra Mladost Dekanovec</w:t>
      </w:r>
      <w:r>
        <w:t xml:space="preserve"> (rasvjeta i drugo)</w:t>
      </w:r>
    </w:p>
    <w:p w14:paraId="11F17B6E" w14:textId="77777777" w:rsidR="0082184A" w:rsidRPr="00601F75" w:rsidRDefault="0082184A" w:rsidP="0082184A">
      <w:pPr>
        <w:pStyle w:val="Odlomakpopisa"/>
        <w:numPr>
          <w:ilvl w:val="0"/>
          <w:numId w:val="11"/>
        </w:numPr>
        <w:autoSpaceDE w:val="0"/>
        <w:autoSpaceDN w:val="0"/>
        <w:adjustRightInd w:val="0"/>
        <w:ind w:left="1134" w:hanging="425"/>
      </w:pPr>
      <w:r w:rsidRPr="00601F75">
        <w:t>Uređenje spomen parka</w:t>
      </w:r>
    </w:p>
    <w:p w14:paraId="7818F06B" w14:textId="77777777" w:rsidR="0082184A" w:rsidRPr="00601F75" w:rsidRDefault="0082184A" w:rsidP="0082184A">
      <w:pPr>
        <w:pStyle w:val="Odlomakpopisa"/>
        <w:numPr>
          <w:ilvl w:val="0"/>
          <w:numId w:val="11"/>
        </w:numPr>
        <w:autoSpaceDE w:val="0"/>
        <w:autoSpaceDN w:val="0"/>
        <w:adjustRightInd w:val="0"/>
        <w:ind w:left="1134" w:hanging="425"/>
      </w:pPr>
      <w:r w:rsidRPr="00601F75">
        <w:t xml:space="preserve">Uređenje groblja -  </w:t>
      </w:r>
      <w:r>
        <w:t>uređenje mrtvačnice</w:t>
      </w:r>
    </w:p>
    <w:p w14:paraId="6FCC2152" w14:textId="77777777" w:rsidR="0082184A" w:rsidRPr="00601F75" w:rsidRDefault="0082184A" w:rsidP="0082184A">
      <w:pPr>
        <w:pStyle w:val="Odlomakpopisa"/>
        <w:numPr>
          <w:ilvl w:val="0"/>
          <w:numId w:val="11"/>
        </w:numPr>
        <w:autoSpaceDE w:val="0"/>
        <w:autoSpaceDN w:val="0"/>
        <w:adjustRightInd w:val="0"/>
        <w:ind w:left="1134" w:hanging="425"/>
      </w:pPr>
      <w:r w:rsidRPr="00601F75">
        <w:t>Nastavak ulaganja u projekt „Nerazvrstana cesta prema groblju“</w:t>
      </w:r>
    </w:p>
    <w:p w14:paraId="052728B9" w14:textId="77777777" w:rsidR="0082184A" w:rsidRPr="00601F75" w:rsidRDefault="0082184A" w:rsidP="0082184A">
      <w:pPr>
        <w:pStyle w:val="Odlomakpopisa"/>
        <w:numPr>
          <w:ilvl w:val="0"/>
          <w:numId w:val="11"/>
        </w:numPr>
        <w:autoSpaceDE w:val="0"/>
        <w:autoSpaceDN w:val="0"/>
        <w:adjustRightInd w:val="0"/>
        <w:ind w:left="1134" w:hanging="425"/>
      </w:pPr>
      <w:r w:rsidRPr="00601F75">
        <w:t>Uređenje parkirališta uz groblje</w:t>
      </w:r>
    </w:p>
    <w:p w14:paraId="4A520444" w14:textId="77777777" w:rsidR="0082184A" w:rsidRPr="00601F75" w:rsidRDefault="0082184A" w:rsidP="0082184A">
      <w:pPr>
        <w:pStyle w:val="Odlomakpopisa"/>
        <w:numPr>
          <w:ilvl w:val="0"/>
          <w:numId w:val="11"/>
        </w:numPr>
        <w:autoSpaceDE w:val="0"/>
        <w:autoSpaceDN w:val="0"/>
        <w:adjustRightInd w:val="0"/>
        <w:ind w:left="1134" w:hanging="425"/>
      </w:pPr>
      <w:r w:rsidRPr="00601F75">
        <w:t>Uređenje i opremanje Doma kulture Dekanovec</w:t>
      </w:r>
    </w:p>
    <w:p w14:paraId="477A9459" w14:textId="77777777" w:rsidR="0082184A" w:rsidRPr="00601F75" w:rsidRDefault="0082184A" w:rsidP="0082184A">
      <w:pPr>
        <w:pStyle w:val="Odlomakpopisa"/>
        <w:numPr>
          <w:ilvl w:val="0"/>
          <w:numId w:val="11"/>
        </w:numPr>
        <w:autoSpaceDE w:val="0"/>
        <w:autoSpaceDN w:val="0"/>
        <w:adjustRightInd w:val="0"/>
        <w:ind w:left="1134" w:hanging="425"/>
      </w:pPr>
      <w:r w:rsidRPr="00601F75">
        <w:t>Uređenje zgrade Općine</w:t>
      </w:r>
    </w:p>
    <w:p w14:paraId="4499E689" w14:textId="77777777" w:rsidR="0082184A" w:rsidRPr="00601F75" w:rsidRDefault="0082184A" w:rsidP="0082184A">
      <w:pPr>
        <w:pStyle w:val="Odlomakpopisa"/>
        <w:numPr>
          <w:ilvl w:val="0"/>
          <w:numId w:val="11"/>
        </w:numPr>
        <w:autoSpaceDE w:val="0"/>
        <w:autoSpaceDN w:val="0"/>
        <w:adjustRightInd w:val="0"/>
        <w:ind w:left="1134" w:hanging="425"/>
      </w:pPr>
      <w:r w:rsidRPr="00601F75">
        <w:t>Uređenje ostalih općinskih objekata</w:t>
      </w:r>
    </w:p>
    <w:p w14:paraId="5F2DE531" w14:textId="77777777" w:rsidR="0082184A" w:rsidRPr="00601F75" w:rsidRDefault="0082184A" w:rsidP="0082184A">
      <w:pPr>
        <w:pStyle w:val="Odlomakpopisa"/>
        <w:numPr>
          <w:ilvl w:val="0"/>
          <w:numId w:val="11"/>
        </w:numPr>
        <w:autoSpaceDE w:val="0"/>
        <w:autoSpaceDN w:val="0"/>
        <w:adjustRightInd w:val="0"/>
        <w:ind w:left="1134" w:hanging="425"/>
      </w:pPr>
      <w:r w:rsidRPr="00601F75">
        <w:t>Prostorno – planska dokumentacija (</w:t>
      </w:r>
      <w:r>
        <w:t>prostorno planska dokumentacija</w:t>
      </w:r>
      <w:r w:rsidRPr="00601F75">
        <w:t xml:space="preserve"> i ostala projektna dokumentacija)</w:t>
      </w:r>
    </w:p>
    <w:p w14:paraId="7EBE7751" w14:textId="77777777" w:rsidR="0082184A" w:rsidRPr="00601F75" w:rsidRDefault="0082184A" w:rsidP="0082184A">
      <w:pPr>
        <w:pStyle w:val="Odlomakpopisa"/>
        <w:numPr>
          <w:ilvl w:val="0"/>
          <w:numId w:val="11"/>
        </w:numPr>
        <w:autoSpaceDE w:val="0"/>
        <w:autoSpaceDN w:val="0"/>
        <w:adjustRightInd w:val="0"/>
        <w:ind w:left="1134" w:hanging="425"/>
      </w:pPr>
      <w:r w:rsidRPr="00601F75">
        <w:t>Otkup zemljišta u svrhu formiranja prometnice</w:t>
      </w:r>
    </w:p>
    <w:p w14:paraId="6BF45B8E" w14:textId="77777777" w:rsidR="0082184A" w:rsidRDefault="0082184A" w:rsidP="0082184A">
      <w:pPr>
        <w:pStyle w:val="Odlomakpopisa"/>
        <w:numPr>
          <w:ilvl w:val="0"/>
          <w:numId w:val="11"/>
        </w:numPr>
        <w:autoSpaceDE w:val="0"/>
        <w:autoSpaceDN w:val="0"/>
        <w:adjustRightInd w:val="0"/>
        <w:ind w:left="1134" w:hanging="425"/>
      </w:pPr>
      <w:r w:rsidRPr="00601F75">
        <w:t>Postavljanje videonadzora javnih površina</w:t>
      </w:r>
    </w:p>
    <w:p w14:paraId="18693D9D" w14:textId="77777777" w:rsidR="0082184A" w:rsidRDefault="0082184A" w:rsidP="0082184A">
      <w:pPr>
        <w:pStyle w:val="Odlomakpopisa"/>
        <w:numPr>
          <w:ilvl w:val="0"/>
          <w:numId w:val="11"/>
        </w:numPr>
        <w:autoSpaceDE w:val="0"/>
        <w:autoSpaceDN w:val="0"/>
        <w:adjustRightInd w:val="0"/>
        <w:ind w:left="1134" w:hanging="425"/>
      </w:pPr>
      <w:r>
        <w:t>Ulaganje u zgradu mrtvačnice i ostale sakralne objekte</w:t>
      </w:r>
    </w:p>
    <w:p w14:paraId="186D8096" w14:textId="77777777" w:rsidR="0082184A" w:rsidRDefault="0082184A" w:rsidP="0082184A">
      <w:pPr>
        <w:pStyle w:val="Odlomakpopisa"/>
        <w:numPr>
          <w:ilvl w:val="0"/>
          <w:numId w:val="11"/>
        </w:numPr>
        <w:autoSpaceDE w:val="0"/>
        <w:autoSpaceDN w:val="0"/>
        <w:adjustRightInd w:val="0"/>
        <w:ind w:left="1134" w:hanging="425"/>
      </w:pPr>
      <w:r>
        <w:lastRenderedPageBreak/>
        <w:t>Izgradnja ograde uz groblje</w:t>
      </w:r>
    </w:p>
    <w:p w14:paraId="3BEAB815" w14:textId="77777777" w:rsidR="0082184A" w:rsidRPr="00601F75" w:rsidRDefault="0082184A" w:rsidP="0082184A">
      <w:pPr>
        <w:pStyle w:val="Odlomakpopisa"/>
        <w:numPr>
          <w:ilvl w:val="0"/>
          <w:numId w:val="11"/>
        </w:numPr>
        <w:autoSpaceDE w:val="0"/>
        <w:autoSpaceDN w:val="0"/>
        <w:adjustRightInd w:val="0"/>
        <w:ind w:left="1134" w:hanging="425"/>
      </w:pPr>
      <w:r>
        <w:t xml:space="preserve">Poučna staza Florijana </w:t>
      </w:r>
      <w:proofErr w:type="spellStart"/>
      <w:r>
        <w:t>Andrašeca</w:t>
      </w:r>
      <w:proofErr w:type="spellEnd"/>
    </w:p>
    <w:p w14:paraId="7AED8AE4" w14:textId="77777777" w:rsidR="00DC4B7F" w:rsidRPr="00DC4B7F" w:rsidRDefault="00DC4B7F" w:rsidP="00DC4B7F">
      <w:pPr>
        <w:autoSpaceDE w:val="0"/>
        <w:autoSpaceDN w:val="0"/>
        <w:adjustRightInd w:val="0"/>
        <w:ind w:left="1800"/>
      </w:pPr>
    </w:p>
    <w:p w14:paraId="05F64B89" w14:textId="77777777" w:rsidR="00DC4B7F" w:rsidRPr="00DC4B7F" w:rsidRDefault="00DC4B7F" w:rsidP="00DC4B7F">
      <w:pPr>
        <w:autoSpaceDE w:val="0"/>
        <w:autoSpaceDN w:val="0"/>
        <w:adjustRightInd w:val="0"/>
      </w:pPr>
      <w:r w:rsidRPr="00DC4B7F">
        <w:t>Zadržavanje visokih standarda i stečenih prava u okvirima:</w:t>
      </w:r>
    </w:p>
    <w:p w14:paraId="07746B65" w14:textId="77777777" w:rsidR="00A01C2D" w:rsidRPr="00A01C2D" w:rsidRDefault="00A01C2D" w:rsidP="00A01C2D">
      <w:pPr>
        <w:numPr>
          <w:ilvl w:val="3"/>
          <w:numId w:val="8"/>
        </w:numPr>
        <w:tabs>
          <w:tab w:val="num" w:pos="2880"/>
        </w:tabs>
        <w:suppressAutoHyphens w:val="0"/>
        <w:autoSpaceDE w:val="0"/>
        <w:autoSpaceDN w:val="0"/>
        <w:adjustRightInd w:val="0"/>
        <w:ind w:left="2880" w:hanging="360"/>
      </w:pPr>
      <w:r w:rsidRPr="00A01C2D">
        <w:t>Predškolskog odgoja i obrazovanja (sufinanciranje predškolskih programa, stipendije studentima, nabava udžbenika,  školski prijevoz, sufinanciranje dječjeg vrtića, naknada za novorođenu djecu i drugo)</w:t>
      </w:r>
    </w:p>
    <w:p w14:paraId="1848C1FC" w14:textId="77777777" w:rsidR="00A01C2D" w:rsidRPr="00A01C2D" w:rsidRDefault="00A01C2D" w:rsidP="00A01C2D">
      <w:pPr>
        <w:numPr>
          <w:ilvl w:val="3"/>
          <w:numId w:val="8"/>
        </w:numPr>
        <w:tabs>
          <w:tab w:val="num" w:pos="2880"/>
        </w:tabs>
        <w:suppressAutoHyphens w:val="0"/>
        <w:autoSpaceDE w:val="0"/>
        <w:autoSpaceDN w:val="0"/>
        <w:adjustRightInd w:val="0"/>
        <w:ind w:left="2880" w:hanging="360"/>
      </w:pPr>
      <w:r w:rsidRPr="00A01C2D">
        <w:t>Briga za obitelji, te starije i nemoćne</w:t>
      </w:r>
    </w:p>
    <w:p w14:paraId="3A468E2E" w14:textId="77777777" w:rsidR="00A01C2D" w:rsidRPr="00A01C2D" w:rsidRDefault="00A01C2D" w:rsidP="00A01C2D">
      <w:pPr>
        <w:numPr>
          <w:ilvl w:val="3"/>
          <w:numId w:val="8"/>
        </w:numPr>
        <w:tabs>
          <w:tab w:val="num" w:pos="2880"/>
        </w:tabs>
        <w:suppressAutoHyphens w:val="0"/>
        <w:autoSpaceDE w:val="0"/>
        <w:autoSpaceDN w:val="0"/>
        <w:adjustRightInd w:val="0"/>
        <w:ind w:left="2880" w:hanging="360"/>
      </w:pPr>
      <w:r w:rsidRPr="00A01C2D">
        <w:t>Potpora značajnim događanjima i manifestacijama</w:t>
      </w:r>
    </w:p>
    <w:p w14:paraId="7B22E70C" w14:textId="77777777" w:rsidR="000573CF" w:rsidRPr="000573CF" w:rsidRDefault="000573CF" w:rsidP="000573CF">
      <w:pPr>
        <w:autoSpaceDE w:val="0"/>
        <w:autoSpaceDN w:val="0"/>
        <w:adjustRightInd w:val="0"/>
      </w:pPr>
    </w:p>
    <w:p w14:paraId="0506C2A8" w14:textId="77777777" w:rsidR="000573CF" w:rsidRDefault="000573CF" w:rsidP="000573CF">
      <w:pPr>
        <w:pStyle w:val="Tijeloteksta2"/>
        <w:spacing w:line="240" w:lineRule="auto"/>
        <w:jc w:val="both"/>
      </w:pPr>
      <w:r w:rsidRPr="000573CF">
        <w:t>Navedene investicije, kao što je vidljivo iz strukture prihoda od donacija  uvelike ovise o dotacijama iz državnog, a dijelom i županijskog proračuna, te fondova EU. Projektni planovi, te</w:t>
      </w:r>
      <w:r>
        <w:t xml:space="preserve"> zahtjevi za sufinanciranje kapitalnih investicija su odaslani nadležnim ministarstvima i fondovima, no neizvjestan je njihov način, obim i vremenska dinamika</w:t>
      </w:r>
      <w:r w:rsidR="00775F40">
        <w:t xml:space="preserve"> prihvaćanja i</w:t>
      </w:r>
      <w:r>
        <w:t xml:space="preserve"> sufinanciranja.</w:t>
      </w:r>
    </w:p>
    <w:p w14:paraId="50A66F8A" w14:textId="08188FDD" w:rsidR="00C725F8" w:rsidRDefault="00C725F8" w:rsidP="00C725F8">
      <w:pPr>
        <w:pStyle w:val="Tijeloteksta3"/>
        <w:spacing w:after="0"/>
        <w:jc w:val="both"/>
        <w:rPr>
          <w:sz w:val="24"/>
          <w:szCs w:val="24"/>
        </w:rPr>
      </w:pPr>
      <w:r>
        <w:rPr>
          <w:sz w:val="24"/>
          <w:szCs w:val="24"/>
        </w:rPr>
        <w:t xml:space="preserve">U slijedećem trogodišnjem razdoblju veći naglasak stavljen je na financiranje predškolskog i osnovnoškolskog odgoja – prije svega </w:t>
      </w:r>
      <w:r w:rsidR="0082184A">
        <w:rPr>
          <w:sz w:val="24"/>
          <w:szCs w:val="24"/>
        </w:rPr>
        <w:t xml:space="preserve">završetak </w:t>
      </w:r>
      <w:r>
        <w:rPr>
          <w:sz w:val="24"/>
          <w:szCs w:val="24"/>
        </w:rPr>
        <w:t>izgradnj</w:t>
      </w:r>
      <w:r w:rsidR="0082184A">
        <w:rPr>
          <w:sz w:val="24"/>
          <w:szCs w:val="24"/>
        </w:rPr>
        <w:t>e dječjeg vrtića</w:t>
      </w:r>
      <w:r>
        <w:rPr>
          <w:sz w:val="24"/>
          <w:szCs w:val="24"/>
        </w:rPr>
        <w:t xml:space="preserve"> </w:t>
      </w:r>
      <w:r w:rsidR="0082184A">
        <w:rPr>
          <w:sz w:val="24"/>
          <w:szCs w:val="24"/>
        </w:rPr>
        <w:t xml:space="preserve">te </w:t>
      </w:r>
      <w:r>
        <w:rPr>
          <w:sz w:val="24"/>
          <w:szCs w:val="24"/>
        </w:rPr>
        <w:t xml:space="preserve">opremanje dječjeg vrtića u </w:t>
      </w:r>
      <w:proofErr w:type="spellStart"/>
      <w:r>
        <w:rPr>
          <w:sz w:val="24"/>
          <w:szCs w:val="24"/>
        </w:rPr>
        <w:t>Dekanovcu</w:t>
      </w:r>
      <w:proofErr w:type="spellEnd"/>
      <w:r w:rsidR="0082184A">
        <w:rPr>
          <w:sz w:val="24"/>
          <w:szCs w:val="24"/>
        </w:rPr>
        <w:t>, kanalizacija, izgradnja vatrogasnog doma i drugo.</w:t>
      </w:r>
    </w:p>
    <w:p w14:paraId="02F7A87E" w14:textId="02223C19" w:rsidR="0082184A" w:rsidRDefault="0082184A" w:rsidP="0082184A">
      <w:pPr>
        <w:pStyle w:val="Tijeloteksta3"/>
        <w:rPr>
          <w:sz w:val="24"/>
          <w:szCs w:val="24"/>
        </w:rPr>
      </w:pPr>
      <w:r>
        <w:rPr>
          <w:sz w:val="24"/>
          <w:szCs w:val="24"/>
        </w:rPr>
        <w:t>Donošenjem nove Uredbe o kriterijima za utvrđivanje iznosa sredstava za fiskalnu održivost dječjih vrtića, Općina Dekanovec  u 2025. godini  nije imala pravo na financijska sredstva koja bi mogla koristiti kao dodatni izvor financiranja za izgradnju dječjeg vrtića ili opremanja vrtića ili povećanja sufinanciranja dječjeg vrtića. To će se promijeniti u 2026. godini završetkom izgradnje vrtića te otvaranje vrtića s pedagoškom godinom 2026/2027.</w:t>
      </w:r>
    </w:p>
    <w:p w14:paraId="720798E7" w14:textId="77777777" w:rsidR="0082184A" w:rsidRDefault="0082184A" w:rsidP="0082184A">
      <w:pPr>
        <w:pStyle w:val="Tijeloteksta3"/>
        <w:rPr>
          <w:sz w:val="24"/>
          <w:szCs w:val="24"/>
        </w:rPr>
      </w:pPr>
      <w:r>
        <w:rPr>
          <w:sz w:val="24"/>
          <w:szCs w:val="24"/>
        </w:rPr>
        <w:t xml:space="preserve">Izgradnjom vrtića stječemo pravo na financijska sredstva te će se sav trud uložiti u realizaciju projekta izgradnje dječjeg vrtića te opremanje vrtića u roku. Završetak svih radova planiran je s 30.06.2026. godine. </w:t>
      </w:r>
    </w:p>
    <w:p w14:paraId="6F664DEB" w14:textId="514EA91B" w:rsidR="00913EB9" w:rsidRDefault="00913EB9" w:rsidP="00126392">
      <w:pPr>
        <w:autoSpaceDE w:val="0"/>
        <w:jc w:val="both"/>
      </w:pPr>
      <w:r w:rsidRPr="008D0043">
        <w:rPr>
          <w:b/>
        </w:rPr>
        <w:t>Prihodi od imovine –skupina 64</w:t>
      </w:r>
      <w:r>
        <w:t xml:space="preserve"> planiraju se ostvariti u iznosu od </w:t>
      </w:r>
      <w:r w:rsidR="00C725F8">
        <w:t>2</w:t>
      </w:r>
      <w:r w:rsidR="0082184A">
        <w:t>3.760,00</w:t>
      </w:r>
      <w:r w:rsidR="00775F40">
        <w:t xml:space="preserve"> eur</w:t>
      </w:r>
      <w:r w:rsidR="00C725F8">
        <w:t>a</w:t>
      </w:r>
      <w:r w:rsidR="00FC4DC3">
        <w:t xml:space="preserve"> u </w:t>
      </w:r>
      <w:r>
        <w:t>20</w:t>
      </w:r>
      <w:r w:rsidR="001A2DB8">
        <w:t>2</w:t>
      </w:r>
      <w:r w:rsidR="0082184A">
        <w:t>6</w:t>
      </w:r>
      <w:r>
        <w:t>. godini, a sastoje se od prihoda od kamata</w:t>
      </w:r>
      <w:r w:rsidR="000573CF">
        <w:t xml:space="preserve">, </w:t>
      </w:r>
      <w:r w:rsidR="008E20EF">
        <w:t xml:space="preserve">prihoda od </w:t>
      </w:r>
      <w:r w:rsidR="00FC4DC3">
        <w:t xml:space="preserve"> dividendi Međimurje-plina</w:t>
      </w:r>
      <w:r w:rsidR="008E20EF">
        <w:t>,</w:t>
      </w:r>
      <w:r w:rsidR="000573CF">
        <w:t xml:space="preserve"> </w:t>
      </w:r>
      <w:r>
        <w:t>prihoda od zakupa poslovnog prostora, zakup poljoprivrednog zemljište u vlasništvu RH i Općine</w:t>
      </w:r>
      <w:r w:rsidR="000573CF">
        <w:t xml:space="preserve"> Dekanovec</w:t>
      </w:r>
      <w:r w:rsidR="00D624BA">
        <w:t xml:space="preserve">, </w:t>
      </w:r>
      <w:r>
        <w:t xml:space="preserve"> spomeničke rente</w:t>
      </w:r>
      <w:r w:rsidR="001C0022">
        <w:t xml:space="preserve"> </w:t>
      </w:r>
      <w:r w:rsidR="000573CF">
        <w:t>i dr.</w:t>
      </w:r>
    </w:p>
    <w:p w14:paraId="42C814A0" w14:textId="77777777" w:rsidR="00913EB9" w:rsidRDefault="00913EB9" w:rsidP="00126392">
      <w:pPr>
        <w:autoSpaceDE w:val="0"/>
        <w:jc w:val="both"/>
      </w:pPr>
    </w:p>
    <w:p w14:paraId="10CC1977" w14:textId="3BE1A412" w:rsidR="00D624BA" w:rsidRDefault="00913EB9" w:rsidP="00126392">
      <w:pPr>
        <w:autoSpaceDE w:val="0"/>
        <w:jc w:val="both"/>
      </w:pPr>
      <w:r w:rsidRPr="008D0043">
        <w:rPr>
          <w:b/>
        </w:rPr>
        <w:t>Prihodi od administrativnih pristojbi i po posebnim propisima-skupina 65</w:t>
      </w:r>
      <w:r>
        <w:t xml:space="preserve"> planiraju se u  20</w:t>
      </w:r>
      <w:r w:rsidR="00C45C38">
        <w:t>2</w:t>
      </w:r>
      <w:r w:rsidR="0082184A">
        <w:t>6</w:t>
      </w:r>
      <w:r>
        <w:t xml:space="preserve">. </w:t>
      </w:r>
      <w:r w:rsidR="00EB5155">
        <w:t xml:space="preserve"> god. </w:t>
      </w:r>
      <w:r>
        <w:t xml:space="preserve">ostvariti u iznosu od </w:t>
      </w:r>
      <w:r w:rsidR="0082184A">
        <w:t>60.110,00</w:t>
      </w:r>
      <w:r w:rsidR="001C0022">
        <w:t xml:space="preserve"> eur</w:t>
      </w:r>
      <w:r w:rsidR="00C725F8">
        <w:t>a</w:t>
      </w:r>
      <w:r>
        <w:t xml:space="preserve">, a sastoje se </w:t>
      </w:r>
      <w:r w:rsidR="00D624BA">
        <w:t>od zakupa grobnog mjesta, naknade za održavanje groblj</w:t>
      </w:r>
      <w:r w:rsidR="00FA67DC">
        <w:t>a</w:t>
      </w:r>
      <w:r w:rsidR="00D624BA">
        <w:t>, ostalih nespomenutih pristojbi i naknada,</w:t>
      </w:r>
      <w:r w:rsidR="001C0022">
        <w:t xml:space="preserve"> naknadi za priključak, </w:t>
      </w:r>
      <w:r w:rsidR="00D624BA">
        <w:t xml:space="preserve"> Ostalih nespomenutih prihoda ( </w:t>
      </w:r>
      <w:r w:rsidR="00FA67DC">
        <w:t>potrošnja vode</w:t>
      </w:r>
      <w:r w:rsidR="00D624BA">
        <w:t xml:space="preserve"> i sl.)</w:t>
      </w:r>
      <w:r w:rsidR="00FA67DC">
        <w:t>,</w:t>
      </w:r>
      <w:r w:rsidR="00D624BA">
        <w:t xml:space="preserve"> komunalnog doprino</w:t>
      </w:r>
      <w:r w:rsidR="00A35D38">
        <w:t>sa</w:t>
      </w:r>
      <w:r w:rsidR="00D624BA">
        <w:t>, komunalne naknade</w:t>
      </w:r>
      <w:r w:rsidR="00FA67DC">
        <w:t xml:space="preserve"> i drugo.</w:t>
      </w:r>
    </w:p>
    <w:p w14:paraId="00F9ADD2" w14:textId="77777777" w:rsidR="001C0022" w:rsidRDefault="001C0022" w:rsidP="00126392">
      <w:pPr>
        <w:autoSpaceDE w:val="0"/>
        <w:jc w:val="both"/>
      </w:pPr>
    </w:p>
    <w:p w14:paraId="058DFEA0" w14:textId="467CA6C5" w:rsidR="001C0022" w:rsidRDefault="001C0022" w:rsidP="001C0022">
      <w:pPr>
        <w:autoSpaceDE w:val="0"/>
        <w:jc w:val="both"/>
      </w:pPr>
      <w:r w:rsidRPr="008D0043">
        <w:rPr>
          <w:b/>
        </w:rPr>
        <w:t xml:space="preserve">Prihodi od </w:t>
      </w:r>
      <w:r>
        <w:rPr>
          <w:b/>
        </w:rPr>
        <w:t>prodaje proizvoda i robe te pruženih usluga</w:t>
      </w:r>
      <w:r w:rsidRPr="008D0043">
        <w:rPr>
          <w:b/>
        </w:rPr>
        <w:t>-skupina 6</w:t>
      </w:r>
      <w:r>
        <w:rPr>
          <w:b/>
        </w:rPr>
        <w:t>6</w:t>
      </w:r>
      <w:r>
        <w:t xml:space="preserve"> planiraju se u  202</w:t>
      </w:r>
      <w:r w:rsidR="00306F72">
        <w:t>6</w:t>
      </w:r>
      <w:r>
        <w:t xml:space="preserve">.  god. ostvariti u iznosu od </w:t>
      </w:r>
      <w:r w:rsidR="00306F72">
        <w:t>26.930</w:t>
      </w:r>
      <w:r w:rsidR="00A01C2D">
        <w:t>,00</w:t>
      </w:r>
      <w:r>
        <w:t xml:space="preserve"> eur</w:t>
      </w:r>
      <w:r w:rsidR="00C725F8">
        <w:t>a</w:t>
      </w:r>
      <w:r>
        <w:t>, a sastoje se od prihoda za pružene usluge (</w:t>
      </w:r>
      <w:r w:rsidR="00306F72">
        <w:t xml:space="preserve">manji dio </w:t>
      </w:r>
      <w:r>
        <w:t xml:space="preserve">Hrvatske </w:t>
      </w:r>
      <w:proofErr w:type="spellStart"/>
      <w:r>
        <w:t>vode</w:t>
      </w:r>
      <w:r w:rsidR="00306F72">
        <w:t>,a</w:t>
      </w:r>
      <w:proofErr w:type="spellEnd"/>
      <w:r w:rsidR="00306F72">
        <w:t xml:space="preserve"> ostalo se odnosi na prihode od roditeljskog dijela sufinanciranja dječjeg vrtića</w:t>
      </w:r>
      <w:r>
        <w:t>)</w:t>
      </w:r>
    </w:p>
    <w:p w14:paraId="336DEF7B" w14:textId="77777777" w:rsidR="00D624BA" w:rsidRDefault="00D624BA" w:rsidP="00126392">
      <w:pPr>
        <w:autoSpaceDE w:val="0"/>
        <w:jc w:val="both"/>
      </w:pPr>
    </w:p>
    <w:p w14:paraId="1B891F3B" w14:textId="17191135" w:rsidR="00913EB9" w:rsidRDefault="00D624BA" w:rsidP="00126392">
      <w:pPr>
        <w:autoSpaceDE w:val="0"/>
        <w:jc w:val="both"/>
      </w:pPr>
      <w:r w:rsidRPr="008D0043">
        <w:rPr>
          <w:b/>
        </w:rPr>
        <w:t>Prihodi od prodaje nefinancijske imovine – skupina 71</w:t>
      </w:r>
      <w:r>
        <w:t xml:space="preserve">  planirani su u iznosu od </w:t>
      </w:r>
      <w:r w:rsidR="00A01C2D">
        <w:t>20.0</w:t>
      </w:r>
      <w:r w:rsidR="000461F7">
        <w:t>00,00</w:t>
      </w:r>
      <w:r w:rsidR="001C0022">
        <w:t xml:space="preserve"> euro</w:t>
      </w:r>
    </w:p>
    <w:p w14:paraId="767FD0F1" w14:textId="77777777" w:rsidR="00913EB9" w:rsidRDefault="00913EB9" w:rsidP="00126392">
      <w:pPr>
        <w:autoSpaceDE w:val="0"/>
        <w:jc w:val="both"/>
        <w:rPr>
          <w:b/>
          <w:bCs/>
        </w:rPr>
      </w:pPr>
    </w:p>
    <w:p w14:paraId="023491F8" w14:textId="77777777" w:rsidR="00AF14FF" w:rsidRDefault="00AF14FF">
      <w:pPr>
        <w:autoSpaceDE w:val="0"/>
        <w:rPr>
          <w:b/>
          <w:bCs/>
        </w:rPr>
      </w:pPr>
    </w:p>
    <w:p w14:paraId="1B63E019" w14:textId="77777777" w:rsidR="00AF14FF" w:rsidRDefault="00AF14FF">
      <w:pPr>
        <w:autoSpaceDE w:val="0"/>
        <w:rPr>
          <w:b/>
          <w:bCs/>
        </w:rPr>
      </w:pPr>
    </w:p>
    <w:p w14:paraId="3F0EE6E8" w14:textId="77777777" w:rsidR="00AF14FF" w:rsidRDefault="00AF14FF">
      <w:pPr>
        <w:autoSpaceDE w:val="0"/>
        <w:rPr>
          <w:b/>
          <w:bCs/>
        </w:rPr>
      </w:pPr>
    </w:p>
    <w:p w14:paraId="27C8A4A7" w14:textId="77777777" w:rsidR="00AF14FF" w:rsidRDefault="00AF14FF">
      <w:pPr>
        <w:autoSpaceDE w:val="0"/>
        <w:rPr>
          <w:b/>
          <w:bCs/>
        </w:rPr>
      </w:pPr>
    </w:p>
    <w:p w14:paraId="4F0D646D" w14:textId="77777777" w:rsidR="00AF14FF" w:rsidRDefault="00AF14FF">
      <w:pPr>
        <w:autoSpaceDE w:val="0"/>
        <w:rPr>
          <w:b/>
          <w:bCs/>
        </w:rPr>
      </w:pPr>
    </w:p>
    <w:p w14:paraId="207FA015" w14:textId="57616931" w:rsidR="00913EB9" w:rsidRDefault="00913EB9">
      <w:pPr>
        <w:autoSpaceDE w:val="0"/>
      </w:pPr>
      <w:r>
        <w:rPr>
          <w:b/>
          <w:bCs/>
        </w:rPr>
        <w:lastRenderedPageBreak/>
        <w:t>2.Rashodi i izdaci</w:t>
      </w:r>
    </w:p>
    <w:p w14:paraId="5B2CFE80" w14:textId="77777777" w:rsidR="00913EB9" w:rsidRDefault="00913EB9">
      <w:pPr>
        <w:autoSpaceDE w:val="0"/>
      </w:pPr>
    </w:p>
    <w:p w14:paraId="682C492B" w14:textId="77777777" w:rsidR="00913EB9" w:rsidRDefault="00913EB9">
      <w:pPr>
        <w:autoSpaceDE w:val="0"/>
        <w:rPr>
          <w:rFonts w:ascii="Arial" w:hAnsi="Arial" w:cs="Arial"/>
          <w:b/>
          <w:bCs/>
          <w:sz w:val="20"/>
          <w:szCs w:val="20"/>
        </w:rPr>
      </w:pPr>
      <w:r>
        <w:t>2.1.Rashodi i izdaci po ekonomskoj klasifikaciji</w:t>
      </w:r>
    </w:p>
    <w:p w14:paraId="05FFDA34" w14:textId="77777777" w:rsidR="00913EB9" w:rsidRDefault="00913EB9">
      <w:pPr>
        <w:autoSpaceDE w:val="0"/>
        <w:rPr>
          <w:rFonts w:ascii="Arial" w:hAnsi="Arial" w:cs="Arial"/>
          <w:b/>
          <w:bCs/>
          <w:sz w:val="20"/>
          <w:szCs w:val="20"/>
        </w:rPr>
      </w:pPr>
    </w:p>
    <w:tbl>
      <w:tblPr>
        <w:tblW w:w="10528" w:type="dxa"/>
        <w:tblInd w:w="-214" w:type="dxa"/>
        <w:tblLayout w:type="fixed"/>
        <w:tblLook w:val="0000" w:firstRow="0" w:lastRow="0" w:firstColumn="0" w:lastColumn="0" w:noHBand="0" w:noVBand="0"/>
      </w:tblPr>
      <w:tblGrid>
        <w:gridCol w:w="885"/>
        <w:gridCol w:w="2981"/>
        <w:gridCol w:w="1985"/>
        <w:gridCol w:w="2126"/>
        <w:gridCol w:w="2551"/>
      </w:tblGrid>
      <w:tr w:rsidR="0022743A" w14:paraId="0A1FD3D1" w14:textId="77777777" w:rsidTr="00C10A0E">
        <w:trPr>
          <w:trHeight w:val="225"/>
        </w:trPr>
        <w:tc>
          <w:tcPr>
            <w:tcW w:w="885" w:type="dxa"/>
            <w:tcBorders>
              <w:top w:val="single" w:sz="4" w:space="0" w:color="000000"/>
              <w:left w:val="single" w:sz="4" w:space="0" w:color="000000"/>
              <w:bottom w:val="single" w:sz="4" w:space="0" w:color="000000"/>
            </w:tcBorders>
            <w:shd w:val="clear" w:color="auto" w:fill="E7E6E6"/>
          </w:tcPr>
          <w:p w14:paraId="4362BFBA" w14:textId="77777777" w:rsidR="0022743A" w:rsidRDefault="0022743A">
            <w:pPr>
              <w:autoSpaceDE w:val="0"/>
              <w:snapToGrid w:val="0"/>
              <w:jc w:val="center"/>
              <w:rPr>
                <w:rFonts w:ascii="Arial" w:hAnsi="Arial" w:cs="Arial"/>
                <w:b/>
                <w:bCs/>
                <w:sz w:val="20"/>
                <w:szCs w:val="20"/>
              </w:rPr>
            </w:pPr>
            <w:r>
              <w:rPr>
                <w:rFonts w:ascii="Arial" w:hAnsi="Arial" w:cs="Arial"/>
                <w:b/>
                <w:bCs/>
                <w:sz w:val="20"/>
                <w:szCs w:val="20"/>
              </w:rPr>
              <w:t xml:space="preserve">Broj </w:t>
            </w:r>
          </w:p>
          <w:p w14:paraId="3E621D4F" w14:textId="77777777" w:rsidR="0022743A" w:rsidRDefault="0022743A">
            <w:pPr>
              <w:autoSpaceDE w:val="0"/>
              <w:jc w:val="center"/>
            </w:pPr>
            <w:r>
              <w:rPr>
                <w:rFonts w:ascii="Arial" w:hAnsi="Arial" w:cs="Arial"/>
                <w:b/>
                <w:bCs/>
                <w:sz w:val="20"/>
                <w:szCs w:val="20"/>
              </w:rPr>
              <w:t>računa</w:t>
            </w:r>
          </w:p>
        </w:tc>
        <w:tc>
          <w:tcPr>
            <w:tcW w:w="2981" w:type="dxa"/>
            <w:tcBorders>
              <w:top w:val="single" w:sz="4" w:space="0" w:color="000000"/>
              <w:left w:val="single" w:sz="4" w:space="0" w:color="000000"/>
              <w:bottom w:val="single" w:sz="4" w:space="0" w:color="000000"/>
            </w:tcBorders>
            <w:shd w:val="clear" w:color="auto" w:fill="E7E6E6"/>
          </w:tcPr>
          <w:p w14:paraId="550B3843" w14:textId="77777777" w:rsidR="0022743A" w:rsidRDefault="0022743A">
            <w:pPr>
              <w:autoSpaceDE w:val="0"/>
              <w:snapToGrid w:val="0"/>
              <w:jc w:val="center"/>
            </w:pPr>
            <w:r>
              <w:rPr>
                <w:rFonts w:ascii="Arial" w:hAnsi="Arial" w:cs="Arial"/>
                <w:b/>
                <w:bCs/>
                <w:sz w:val="20"/>
                <w:szCs w:val="20"/>
              </w:rPr>
              <w:t>OPIS</w:t>
            </w:r>
          </w:p>
        </w:tc>
        <w:tc>
          <w:tcPr>
            <w:tcW w:w="1985" w:type="dxa"/>
            <w:tcBorders>
              <w:top w:val="single" w:sz="4" w:space="0" w:color="000000"/>
              <w:left w:val="single" w:sz="4" w:space="0" w:color="000000"/>
              <w:bottom w:val="single" w:sz="4" w:space="0" w:color="000000"/>
            </w:tcBorders>
            <w:shd w:val="clear" w:color="auto" w:fill="E7E6E6"/>
          </w:tcPr>
          <w:p w14:paraId="2A7A5701" w14:textId="77777777" w:rsidR="0022743A" w:rsidRDefault="0022743A">
            <w:pPr>
              <w:autoSpaceDE w:val="0"/>
              <w:snapToGrid w:val="0"/>
              <w:jc w:val="center"/>
              <w:rPr>
                <w:rFonts w:ascii="Arial" w:hAnsi="Arial" w:cs="Arial"/>
                <w:b/>
                <w:bCs/>
                <w:sz w:val="20"/>
                <w:szCs w:val="20"/>
              </w:rPr>
            </w:pPr>
            <w:r>
              <w:rPr>
                <w:rFonts w:ascii="Arial" w:hAnsi="Arial" w:cs="Arial"/>
                <w:b/>
                <w:bCs/>
                <w:sz w:val="20"/>
                <w:szCs w:val="20"/>
              </w:rPr>
              <w:t xml:space="preserve">PLAN </w:t>
            </w:r>
          </w:p>
          <w:p w14:paraId="32689416" w14:textId="57A4A676" w:rsidR="0022743A" w:rsidRDefault="0022743A" w:rsidP="00822F76">
            <w:pPr>
              <w:autoSpaceDE w:val="0"/>
              <w:jc w:val="center"/>
            </w:pPr>
            <w:r>
              <w:rPr>
                <w:rFonts w:ascii="Arial" w:hAnsi="Arial" w:cs="Arial"/>
                <w:b/>
                <w:bCs/>
                <w:sz w:val="20"/>
                <w:szCs w:val="20"/>
              </w:rPr>
              <w:t>20</w:t>
            </w:r>
            <w:r w:rsidR="00C45C38">
              <w:rPr>
                <w:rFonts w:ascii="Arial" w:hAnsi="Arial" w:cs="Arial"/>
                <w:b/>
                <w:bCs/>
                <w:sz w:val="20"/>
                <w:szCs w:val="20"/>
              </w:rPr>
              <w:t>2</w:t>
            </w:r>
            <w:r w:rsidR="0075641D">
              <w:rPr>
                <w:rFonts w:ascii="Arial" w:hAnsi="Arial" w:cs="Arial"/>
                <w:b/>
                <w:bCs/>
                <w:sz w:val="20"/>
                <w:szCs w:val="20"/>
              </w:rPr>
              <w:t>6</w:t>
            </w:r>
          </w:p>
        </w:tc>
        <w:tc>
          <w:tcPr>
            <w:tcW w:w="2126" w:type="dxa"/>
            <w:tcBorders>
              <w:top w:val="single" w:sz="4" w:space="0" w:color="000000"/>
              <w:left w:val="single" w:sz="4" w:space="0" w:color="000000"/>
              <w:bottom w:val="single" w:sz="4" w:space="0" w:color="000000"/>
            </w:tcBorders>
            <w:shd w:val="clear" w:color="auto" w:fill="E7E6E6"/>
          </w:tcPr>
          <w:p w14:paraId="7105D7D9" w14:textId="77777777" w:rsidR="0022743A" w:rsidRDefault="0022743A">
            <w:pPr>
              <w:autoSpaceDE w:val="0"/>
              <w:snapToGrid w:val="0"/>
              <w:jc w:val="center"/>
              <w:rPr>
                <w:rFonts w:ascii="Arial" w:hAnsi="Arial" w:cs="Arial"/>
                <w:b/>
                <w:bCs/>
                <w:sz w:val="20"/>
                <w:szCs w:val="20"/>
              </w:rPr>
            </w:pPr>
            <w:r>
              <w:rPr>
                <w:rFonts w:ascii="Arial" w:hAnsi="Arial" w:cs="Arial"/>
                <w:b/>
                <w:bCs/>
                <w:sz w:val="20"/>
                <w:szCs w:val="20"/>
              </w:rPr>
              <w:t xml:space="preserve">PLAN </w:t>
            </w:r>
          </w:p>
          <w:p w14:paraId="08368118" w14:textId="3A3D41A5" w:rsidR="0022743A" w:rsidRDefault="0022743A" w:rsidP="00C45C38">
            <w:pPr>
              <w:autoSpaceDE w:val="0"/>
              <w:jc w:val="center"/>
            </w:pPr>
            <w:r>
              <w:rPr>
                <w:rFonts w:ascii="Arial" w:hAnsi="Arial" w:cs="Arial"/>
                <w:b/>
                <w:bCs/>
                <w:sz w:val="20"/>
                <w:szCs w:val="20"/>
              </w:rPr>
              <w:t>202</w:t>
            </w:r>
            <w:r w:rsidR="0075641D">
              <w:rPr>
                <w:rFonts w:ascii="Arial" w:hAnsi="Arial" w:cs="Arial"/>
                <w:b/>
                <w:bCs/>
                <w:sz w:val="20"/>
                <w:szCs w:val="20"/>
              </w:rPr>
              <w:t>7</w:t>
            </w:r>
          </w:p>
        </w:tc>
        <w:tc>
          <w:tcPr>
            <w:tcW w:w="2551" w:type="dxa"/>
            <w:tcBorders>
              <w:top w:val="single" w:sz="4" w:space="0" w:color="000000"/>
              <w:left w:val="single" w:sz="4" w:space="0" w:color="000000"/>
              <w:bottom w:val="single" w:sz="4" w:space="0" w:color="000000"/>
              <w:right w:val="single" w:sz="4" w:space="0" w:color="000000"/>
            </w:tcBorders>
            <w:shd w:val="clear" w:color="auto" w:fill="E7E6E6"/>
          </w:tcPr>
          <w:p w14:paraId="2E032081" w14:textId="77777777" w:rsidR="0022743A" w:rsidRDefault="0022743A" w:rsidP="00490C12">
            <w:pPr>
              <w:autoSpaceDE w:val="0"/>
              <w:snapToGrid w:val="0"/>
              <w:jc w:val="center"/>
              <w:rPr>
                <w:rFonts w:ascii="Arial" w:hAnsi="Arial" w:cs="Arial"/>
                <w:b/>
                <w:bCs/>
                <w:sz w:val="20"/>
                <w:szCs w:val="20"/>
              </w:rPr>
            </w:pPr>
            <w:r>
              <w:rPr>
                <w:rFonts w:ascii="Arial" w:hAnsi="Arial" w:cs="Arial"/>
                <w:b/>
                <w:bCs/>
                <w:sz w:val="20"/>
                <w:szCs w:val="20"/>
              </w:rPr>
              <w:t>PLAN</w:t>
            </w:r>
          </w:p>
          <w:p w14:paraId="4902C3D6" w14:textId="7D7EBCE9" w:rsidR="0022743A" w:rsidRDefault="00822F76" w:rsidP="00490C12">
            <w:pPr>
              <w:autoSpaceDE w:val="0"/>
              <w:snapToGrid w:val="0"/>
              <w:jc w:val="center"/>
            </w:pPr>
            <w:r>
              <w:rPr>
                <w:rFonts w:ascii="Arial" w:hAnsi="Arial" w:cs="Arial"/>
                <w:b/>
                <w:bCs/>
                <w:sz w:val="20"/>
                <w:szCs w:val="20"/>
              </w:rPr>
              <w:t>202</w:t>
            </w:r>
            <w:r w:rsidR="0075641D">
              <w:rPr>
                <w:rFonts w:ascii="Arial" w:hAnsi="Arial" w:cs="Arial"/>
                <w:b/>
                <w:bCs/>
                <w:sz w:val="20"/>
                <w:szCs w:val="20"/>
              </w:rPr>
              <w:t>8</w:t>
            </w:r>
          </w:p>
        </w:tc>
      </w:tr>
      <w:tr w:rsidR="0022743A" w14:paraId="1D84B8C2" w14:textId="77777777" w:rsidTr="0022743A">
        <w:trPr>
          <w:trHeight w:val="225"/>
        </w:trPr>
        <w:tc>
          <w:tcPr>
            <w:tcW w:w="885" w:type="dxa"/>
            <w:tcBorders>
              <w:top w:val="single" w:sz="4" w:space="0" w:color="000000"/>
              <w:left w:val="single" w:sz="4" w:space="0" w:color="000000"/>
              <w:bottom w:val="single" w:sz="4" w:space="0" w:color="000000"/>
            </w:tcBorders>
          </w:tcPr>
          <w:p w14:paraId="020DC20F" w14:textId="77777777" w:rsidR="0022743A" w:rsidRDefault="0022743A">
            <w:pPr>
              <w:autoSpaceDE w:val="0"/>
              <w:snapToGrid w:val="0"/>
            </w:pPr>
            <w:r>
              <w:rPr>
                <w:rFonts w:ascii="Arial" w:hAnsi="Arial" w:cs="Arial"/>
                <w:b/>
                <w:bCs/>
                <w:sz w:val="20"/>
                <w:szCs w:val="20"/>
              </w:rPr>
              <w:t>3</w:t>
            </w:r>
          </w:p>
        </w:tc>
        <w:tc>
          <w:tcPr>
            <w:tcW w:w="2981" w:type="dxa"/>
            <w:tcBorders>
              <w:top w:val="single" w:sz="4" w:space="0" w:color="000000"/>
              <w:left w:val="single" w:sz="4" w:space="0" w:color="000000"/>
              <w:bottom w:val="single" w:sz="4" w:space="0" w:color="000000"/>
            </w:tcBorders>
          </w:tcPr>
          <w:p w14:paraId="64DA77B6" w14:textId="77777777" w:rsidR="0022743A" w:rsidRDefault="0022743A">
            <w:pPr>
              <w:autoSpaceDE w:val="0"/>
              <w:snapToGrid w:val="0"/>
            </w:pPr>
            <w:r>
              <w:rPr>
                <w:rFonts w:ascii="Arial" w:hAnsi="Arial" w:cs="Arial"/>
                <w:b/>
                <w:bCs/>
                <w:sz w:val="20"/>
                <w:szCs w:val="20"/>
              </w:rPr>
              <w:t>Rashodi poslovanja</w:t>
            </w:r>
          </w:p>
        </w:tc>
        <w:tc>
          <w:tcPr>
            <w:tcW w:w="1985" w:type="dxa"/>
            <w:tcBorders>
              <w:top w:val="single" w:sz="4" w:space="0" w:color="000000"/>
              <w:left w:val="single" w:sz="4" w:space="0" w:color="000000"/>
              <w:bottom w:val="single" w:sz="4" w:space="0" w:color="000000"/>
            </w:tcBorders>
          </w:tcPr>
          <w:p w14:paraId="2C2F7F27" w14:textId="5E5045AA" w:rsidR="0022743A" w:rsidRDefault="0075641D" w:rsidP="00A35D38">
            <w:pPr>
              <w:autoSpaceDE w:val="0"/>
              <w:snapToGrid w:val="0"/>
              <w:jc w:val="right"/>
            </w:pPr>
            <w:r>
              <w:t>717.230,00</w:t>
            </w:r>
          </w:p>
        </w:tc>
        <w:tc>
          <w:tcPr>
            <w:tcW w:w="2126" w:type="dxa"/>
            <w:tcBorders>
              <w:top w:val="single" w:sz="4" w:space="0" w:color="000000"/>
              <w:left w:val="single" w:sz="4" w:space="0" w:color="000000"/>
              <w:bottom w:val="single" w:sz="4" w:space="0" w:color="000000"/>
            </w:tcBorders>
          </w:tcPr>
          <w:p w14:paraId="352DB337" w14:textId="37B41498" w:rsidR="0022743A" w:rsidRDefault="0075641D" w:rsidP="00A35D38">
            <w:pPr>
              <w:autoSpaceDE w:val="0"/>
              <w:snapToGrid w:val="0"/>
              <w:jc w:val="right"/>
            </w:pPr>
            <w:r>
              <w:t>745.250,00</w:t>
            </w:r>
          </w:p>
        </w:tc>
        <w:tc>
          <w:tcPr>
            <w:tcW w:w="2551" w:type="dxa"/>
            <w:tcBorders>
              <w:top w:val="single" w:sz="4" w:space="0" w:color="000000"/>
              <w:left w:val="single" w:sz="4" w:space="0" w:color="000000"/>
              <w:bottom w:val="single" w:sz="4" w:space="0" w:color="000000"/>
              <w:right w:val="single" w:sz="4" w:space="0" w:color="000000"/>
            </w:tcBorders>
          </w:tcPr>
          <w:p w14:paraId="354119BA" w14:textId="50D4CD45" w:rsidR="0022743A" w:rsidRDefault="0075641D" w:rsidP="00A35D38">
            <w:pPr>
              <w:autoSpaceDE w:val="0"/>
              <w:snapToGrid w:val="0"/>
              <w:jc w:val="right"/>
            </w:pPr>
            <w:r>
              <w:t>787.990,00</w:t>
            </w:r>
          </w:p>
        </w:tc>
      </w:tr>
      <w:tr w:rsidR="0022743A" w14:paraId="6BA6539A" w14:textId="77777777" w:rsidTr="0022743A">
        <w:trPr>
          <w:trHeight w:val="225"/>
        </w:trPr>
        <w:tc>
          <w:tcPr>
            <w:tcW w:w="885" w:type="dxa"/>
            <w:tcBorders>
              <w:top w:val="single" w:sz="4" w:space="0" w:color="000000"/>
              <w:left w:val="single" w:sz="4" w:space="0" w:color="000000"/>
              <w:bottom w:val="single" w:sz="4" w:space="0" w:color="000000"/>
            </w:tcBorders>
          </w:tcPr>
          <w:p w14:paraId="07B0A932" w14:textId="77777777" w:rsidR="0022743A" w:rsidRDefault="0022743A">
            <w:pPr>
              <w:autoSpaceDE w:val="0"/>
              <w:snapToGrid w:val="0"/>
            </w:pPr>
            <w:r>
              <w:rPr>
                <w:rFonts w:ascii="Arial" w:hAnsi="Arial" w:cs="Arial"/>
                <w:bCs/>
                <w:sz w:val="20"/>
                <w:szCs w:val="20"/>
              </w:rPr>
              <w:t>31</w:t>
            </w:r>
          </w:p>
        </w:tc>
        <w:tc>
          <w:tcPr>
            <w:tcW w:w="2981" w:type="dxa"/>
            <w:tcBorders>
              <w:top w:val="single" w:sz="4" w:space="0" w:color="000000"/>
              <w:left w:val="single" w:sz="4" w:space="0" w:color="000000"/>
              <w:bottom w:val="single" w:sz="4" w:space="0" w:color="000000"/>
            </w:tcBorders>
          </w:tcPr>
          <w:p w14:paraId="1F5797EA" w14:textId="77777777" w:rsidR="0022743A" w:rsidRDefault="0022743A">
            <w:pPr>
              <w:autoSpaceDE w:val="0"/>
              <w:snapToGrid w:val="0"/>
            </w:pPr>
            <w:r>
              <w:rPr>
                <w:rFonts w:ascii="Arial" w:hAnsi="Arial" w:cs="Arial"/>
                <w:bCs/>
                <w:sz w:val="20"/>
                <w:szCs w:val="20"/>
              </w:rPr>
              <w:t>Rashodi za zaposlene</w:t>
            </w:r>
          </w:p>
        </w:tc>
        <w:tc>
          <w:tcPr>
            <w:tcW w:w="1985" w:type="dxa"/>
            <w:tcBorders>
              <w:top w:val="single" w:sz="4" w:space="0" w:color="000000"/>
              <w:left w:val="single" w:sz="4" w:space="0" w:color="000000"/>
              <w:bottom w:val="single" w:sz="4" w:space="0" w:color="000000"/>
            </w:tcBorders>
          </w:tcPr>
          <w:p w14:paraId="7E6BC10C" w14:textId="72CBA658" w:rsidR="0022743A" w:rsidRDefault="0075641D" w:rsidP="00A35D38">
            <w:pPr>
              <w:autoSpaceDE w:val="0"/>
              <w:snapToGrid w:val="0"/>
              <w:jc w:val="right"/>
            </w:pPr>
            <w:r>
              <w:t>163.250,00</w:t>
            </w:r>
          </w:p>
        </w:tc>
        <w:tc>
          <w:tcPr>
            <w:tcW w:w="2126" w:type="dxa"/>
            <w:tcBorders>
              <w:top w:val="single" w:sz="4" w:space="0" w:color="000000"/>
              <w:left w:val="single" w:sz="4" w:space="0" w:color="000000"/>
              <w:bottom w:val="single" w:sz="4" w:space="0" w:color="000000"/>
            </w:tcBorders>
          </w:tcPr>
          <w:p w14:paraId="06D9EFC9" w14:textId="6E592002" w:rsidR="0022743A" w:rsidRDefault="0075641D" w:rsidP="00A35D38">
            <w:pPr>
              <w:jc w:val="right"/>
            </w:pPr>
            <w:r>
              <w:t>193.000,00</w:t>
            </w:r>
          </w:p>
        </w:tc>
        <w:tc>
          <w:tcPr>
            <w:tcW w:w="2551" w:type="dxa"/>
            <w:tcBorders>
              <w:top w:val="single" w:sz="4" w:space="0" w:color="000000"/>
              <w:left w:val="single" w:sz="4" w:space="0" w:color="000000"/>
              <w:bottom w:val="single" w:sz="4" w:space="0" w:color="000000"/>
              <w:right w:val="single" w:sz="4" w:space="0" w:color="000000"/>
            </w:tcBorders>
          </w:tcPr>
          <w:p w14:paraId="71D0A066" w14:textId="6B7BDB56" w:rsidR="0022743A" w:rsidRPr="008D0043" w:rsidRDefault="0075641D" w:rsidP="00A35D38">
            <w:pPr>
              <w:autoSpaceDE w:val="0"/>
              <w:snapToGrid w:val="0"/>
              <w:jc w:val="right"/>
              <w:rPr>
                <w:bCs/>
              </w:rPr>
            </w:pPr>
            <w:r>
              <w:rPr>
                <w:bCs/>
              </w:rPr>
              <w:t>205.500,00</w:t>
            </w:r>
          </w:p>
        </w:tc>
      </w:tr>
      <w:tr w:rsidR="0022743A" w14:paraId="50E6401B" w14:textId="77777777" w:rsidTr="0022743A">
        <w:trPr>
          <w:trHeight w:val="225"/>
        </w:trPr>
        <w:tc>
          <w:tcPr>
            <w:tcW w:w="885" w:type="dxa"/>
            <w:tcBorders>
              <w:top w:val="single" w:sz="4" w:space="0" w:color="000000"/>
              <w:left w:val="single" w:sz="4" w:space="0" w:color="000000"/>
              <w:bottom w:val="single" w:sz="4" w:space="0" w:color="000000"/>
            </w:tcBorders>
          </w:tcPr>
          <w:p w14:paraId="66E2202C" w14:textId="77777777" w:rsidR="0022743A" w:rsidRDefault="0022743A">
            <w:pPr>
              <w:autoSpaceDE w:val="0"/>
              <w:snapToGrid w:val="0"/>
            </w:pPr>
            <w:r>
              <w:rPr>
                <w:rFonts w:ascii="Arial" w:hAnsi="Arial" w:cs="Arial"/>
                <w:bCs/>
                <w:sz w:val="20"/>
                <w:szCs w:val="20"/>
              </w:rPr>
              <w:t>32</w:t>
            </w:r>
          </w:p>
        </w:tc>
        <w:tc>
          <w:tcPr>
            <w:tcW w:w="2981" w:type="dxa"/>
            <w:tcBorders>
              <w:top w:val="single" w:sz="4" w:space="0" w:color="000000"/>
              <w:left w:val="single" w:sz="4" w:space="0" w:color="000000"/>
              <w:bottom w:val="single" w:sz="4" w:space="0" w:color="000000"/>
            </w:tcBorders>
          </w:tcPr>
          <w:p w14:paraId="0BF9211D" w14:textId="77777777" w:rsidR="0022743A" w:rsidRDefault="0022743A">
            <w:pPr>
              <w:autoSpaceDE w:val="0"/>
              <w:snapToGrid w:val="0"/>
            </w:pPr>
            <w:bookmarkStart w:id="0" w:name="__DdeLink__17518_545431000"/>
            <w:r>
              <w:rPr>
                <w:rFonts w:ascii="Arial" w:hAnsi="Arial" w:cs="Arial"/>
                <w:bCs/>
                <w:sz w:val="20"/>
                <w:szCs w:val="20"/>
              </w:rPr>
              <w:t>Materijalni rashodi</w:t>
            </w:r>
            <w:bookmarkEnd w:id="0"/>
          </w:p>
        </w:tc>
        <w:tc>
          <w:tcPr>
            <w:tcW w:w="1985" w:type="dxa"/>
            <w:tcBorders>
              <w:top w:val="single" w:sz="4" w:space="0" w:color="000000"/>
              <w:left w:val="single" w:sz="4" w:space="0" w:color="000000"/>
              <w:bottom w:val="single" w:sz="4" w:space="0" w:color="000000"/>
            </w:tcBorders>
          </w:tcPr>
          <w:p w14:paraId="6F7802F0" w14:textId="43EA26E0" w:rsidR="0022743A" w:rsidRDefault="0075641D" w:rsidP="00A35D38">
            <w:pPr>
              <w:autoSpaceDE w:val="0"/>
              <w:snapToGrid w:val="0"/>
              <w:jc w:val="right"/>
            </w:pPr>
            <w:r>
              <w:t>319.580,00</w:t>
            </w:r>
          </w:p>
        </w:tc>
        <w:tc>
          <w:tcPr>
            <w:tcW w:w="2126" w:type="dxa"/>
            <w:tcBorders>
              <w:top w:val="single" w:sz="4" w:space="0" w:color="000000"/>
              <w:left w:val="single" w:sz="4" w:space="0" w:color="000000"/>
              <w:bottom w:val="single" w:sz="4" w:space="0" w:color="000000"/>
            </w:tcBorders>
          </w:tcPr>
          <w:p w14:paraId="6A15B43C" w14:textId="7DBA6ABA" w:rsidR="0022743A" w:rsidRDefault="0075641D" w:rsidP="00A35D38">
            <w:pPr>
              <w:autoSpaceDE w:val="0"/>
              <w:snapToGrid w:val="0"/>
              <w:jc w:val="right"/>
            </w:pPr>
            <w:r>
              <w:t>339.850,00</w:t>
            </w:r>
          </w:p>
        </w:tc>
        <w:tc>
          <w:tcPr>
            <w:tcW w:w="2551" w:type="dxa"/>
            <w:tcBorders>
              <w:top w:val="single" w:sz="4" w:space="0" w:color="000000"/>
              <w:left w:val="single" w:sz="4" w:space="0" w:color="000000"/>
              <w:bottom w:val="single" w:sz="4" w:space="0" w:color="000000"/>
              <w:right w:val="single" w:sz="4" w:space="0" w:color="000000"/>
            </w:tcBorders>
          </w:tcPr>
          <w:p w14:paraId="5DB05629" w14:textId="417C73DC" w:rsidR="0022743A" w:rsidRDefault="0075641D" w:rsidP="00A35D38">
            <w:pPr>
              <w:autoSpaceDE w:val="0"/>
              <w:snapToGrid w:val="0"/>
              <w:jc w:val="right"/>
            </w:pPr>
            <w:r>
              <w:t>359.690,00</w:t>
            </w:r>
          </w:p>
        </w:tc>
      </w:tr>
      <w:tr w:rsidR="0022743A" w14:paraId="23F97D8F" w14:textId="77777777" w:rsidTr="0022743A">
        <w:trPr>
          <w:trHeight w:val="225"/>
        </w:trPr>
        <w:tc>
          <w:tcPr>
            <w:tcW w:w="885" w:type="dxa"/>
            <w:tcBorders>
              <w:top w:val="single" w:sz="4" w:space="0" w:color="000000"/>
              <w:left w:val="single" w:sz="4" w:space="0" w:color="000000"/>
              <w:bottom w:val="single" w:sz="4" w:space="0" w:color="000000"/>
            </w:tcBorders>
          </w:tcPr>
          <w:p w14:paraId="2C362427" w14:textId="77777777" w:rsidR="0022743A" w:rsidRDefault="0022743A">
            <w:pPr>
              <w:autoSpaceDE w:val="0"/>
              <w:snapToGrid w:val="0"/>
            </w:pPr>
            <w:r>
              <w:rPr>
                <w:rFonts w:ascii="Arial" w:hAnsi="Arial" w:cs="Arial"/>
                <w:bCs/>
                <w:sz w:val="20"/>
                <w:szCs w:val="20"/>
              </w:rPr>
              <w:t>34</w:t>
            </w:r>
          </w:p>
        </w:tc>
        <w:tc>
          <w:tcPr>
            <w:tcW w:w="2981" w:type="dxa"/>
            <w:tcBorders>
              <w:top w:val="single" w:sz="4" w:space="0" w:color="000000"/>
              <w:left w:val="single" w:sz="4" w:space="0" w:color="000000"/>
              <w:bottom w:val="single" w:sz="4" w:space="0" w:color="000000"/>
            </w:tcBorders>
          </w:tcPr>
          <w:p w14:paraId="3415A590" w14:textId="77777777" w:rsidR="0022743A" w:rsidRDefault="0022743A">
            <w:pPr>
              <w:autoSpaceDE w:val="0"/>
              <w:snapToGrid w:val="0"/>
            </w:pPr>
            <w:r>
              <w:rPr>
                <w:rFonts w:ascii="Arial" w:hAnsi="Arial" w:cs="Arial"/>
                <w:bCs/>
                <w:sz w:val="20"/>
                <w:szCs w:val="20"/>
              </w:rPr>
              <w:t>Financijski rashodi</w:t>
            </w:r>
          </w:p>
        </w:tc>
        <w:tc>
          <w:tcPr>
            <w:tcW w:w="1985" w:type="dxa"/>
            <w:tcBorders>
              <w:top w:val="single" w:sz="4" w:space="0" w:color="000000"/>
              <w:left w:val="single" w:sz="4" w:space="0" w:color="000000"/>
              <w:bottom w:val="single" w:sz="4" w:space="0" w:color="000000"/>
            </w:tcBorders>
          </w:tcPr>
          <w:p w14:paraId="3D7D6466" w14:textId="4F56173C" w:rsidR="0022743A" w:rsidRDefault="0075641D" w:rsidP="00A35D38">
            <w:pPr>
              <w:autoSpaceDE w:val="0"/>
              <w:snapToGrid w:val="0"/>
              <w:jc w:val="right"/>
            </w:pPr>
            <w:r>
              <w:t>1.750,00</w:t>
            </w:r>
          </w:p>
        </w:tc>
        <w:tc>
          <w:tcPr>
            <w:tcW w:w="2126" w:type="dxa"/>
            <w:tcBorders>
              <w:top w:val="single" w:sz="4" w:space="0" w:color="000000"/>
              <w:left w:val="single" w:sz="4" w:space="0" w:color="000000"/>
              <w:bottom w:val="single" w:sz="4" w:space="0" w:color="000000"/>
            </w:tcBorders>
          </w:tcPr>
          <w:p w14:paraId="0E8163CA" w14:textId="3DD55134" w:rsidR="0022743A" w:rsidRDefault="0075641D" w:rsidP="00A35D38">
            <w:pPr>
              <w:autoSpaceDE w:val="0"/>
              <w:snapToGrid w:val="0"/>
              <w:jc w:val="right"/>
            </w:pPr>
            <w:r>
              <w:t>2.200,00</w:t>
            </w:r>
          </w:p>
        </w:tc>
        <w:tc>
          <w:tcPr>
            <w:tcW w:w="2551" w:type="dxa"/>
            <w:tcBorders>
              <w:top w:val="single" w:sz="4" w:space="0" w:color="000000"/>
              <w:left w:val="single" w:sz="4" w:space="0" w:color="000000"/>
              <w:bottom w:val="single" w:sz="4" w:space="0" w:color="000000"/>
              <w:right w:val="single" w:sz="4" w:space="0" w:color="000000"/>
            </w:tcBorders>
          </w:tcPr>
          <w:p w14:paraId="14DE01D8" w14:textId="462816AE" w:rsidR="0022743A" w:rsidRDefault="0075641D" w:rsidP="00A35D38">
            <w:pPr>
              <w:autoSpaceDE w:val="0"/>
              <w:snapToGrid w:val="0"/>
              <w:jc w:val="right"/>
            </w:pPr>
            <w:r>
              <w:t>2.400,00</w:t>
            </w:r>
          </w:p>
        </w:tc>
      </w:tr>
      <w:tr w:rsidR="00DC4B7F" w14:paraId="15DBDC13" w14:textId="77777777" w:rsidTr="0022743A">
        <w:trPr>
          <w:trHeight w:val="225"/>
        </w:trPr>
        <w:tc>
          <w:tcPr>
            <w:tcW w:w="885" w:type="dxa"/>
            <w:tcBorders>
              <w:top w:val="single" w:sz="4" w:space="0" w:color="000000"/>
              <w:left w:val="single" w:sz="4" w:space="0" w:color="000000"/>
              <w:bottom w:val="single" w:sz="4" w:space="0" w:color="000000"/>
            </w:tcBorders>
          </w:tcPr>
          <w:p w14:paraId="3552925E" w14:textId="77777777" w:rsidR="00DC4B7F" w:rsidRDefault="00DC4B7F">
            <w:pPr>
              <w:autoSpaceDE w:val="0"/>
              <w:snapToGrid w:val="0"/>
              <w:rPr>
                <w:rFonts w:ascii="Arial" w:hAnsi="Arial" w:cs="Arial"/>
                <w:bCs/>
                <w:sz w:val="20"/>
                <w:szCs w:val="20"/>
              </w:rPr>
            </w:pPr>
            <w:r>
              <w:rPr>
                <w:rFonts w:ascii="Arial" w:hAnsi="Arial" w:cs="Arial"/>
                <w:bCs/>
                <w:sz w:val="20"/>
                <w:szCs w:val="20"/>
              </w:rPr>
              <w:t>35</w:t>
            </w:r>
          </w:p>
        </w:tc>
        <w:tc>
          <w:tcPr>
            <w:tcW w:w="2981" w:type="dxa"/>
            <w:tcBorders>
              <w:top w:val="single" w:sz="4" w:space="0" w:color="000000"/>
              <w:left w:val="single" w:sz="4" w:space="0" w:color="000000"/>
              <w:bottom w:val="single" w:sz="4" w:space="0" w:color="000000"/>
            </w:tcBorders>
          </w:tcPr>
          <w:p w14:paraId="3BC5FB90" w14:textId="77777777" w:rsidR="00DC4B7F" w:rsidRDefault="00DC4B7F">
            <w:pPr>
              <w:autoSpaceDE w:val="0"/>
              <w:snapToGrid w:val="0"/>
              <w:rPr>
                <w:rFonts w:ascii="Arial" w:hAnsi="Arial" w:cs="Arial"/>
                <w:bCs/>
                <w:sz w:val="20"/>
                <w:szCs w:val="20"/>
              </w:rPr>
            </w:pPr>
            <w:r>
              <w:rPr>
                <w:rFonts w:ascii="Arial" w:hAnsi="Arial" w:cs="Arial"/>
                <w:bCs/>
                <w:sz w:val="20"/>
                <w:szCs w:val="20"/>
              </w:rPr>
              <w:t>Subvencije</w:t>
            </w:r>
          </w:p>
        </w:tc>
        <w:tc>
          <w:tcPr>
            <w:tcW w:w="1985" w:type="dxa"/>
            <w:tcBorders>
              <w:top w:val="single" w:sz="4" w:space="0" w:color="000000"/>
              <w:left w:val="single" w:sz="4" w:space="0" w:color="000000"/>
              <w:bottom w:val="single" w:sz="4" w:space="0" w:color="000000"/>
            </w:tcBorders>
          </w:tcPr>
          <w:p w14:paraId="35508DDE" w14:textId="2FA2B9C4" w:rsidR="00DC4B7F" w:rsidRDefault="0075641D" w:rsidP="00A35D38">
            <w:pPr>
              <w:autoSpaceDE w:val="0"/>
              <w:snapToGrid w:val="0"/>
              <w:jc w:val="right"/>
            </w:pPr>
            <w:r>
              <w:t>22.500,00</w:t>
            </w:r>
          </w:p>
        </w:tc>
        <w:tc>
          <w:tcPr>
            <w:tcW w:w="2126" w:type="dxa"/>
            <w:tcBorders>
              <w:top w:val="single" w:sz="4" w:space="0" w:color="000000"/>
              <w:left w:val="single" w:sz="4" w:space="0" w:color="000000"/>
              <w:bottom w:val="single" w:sz="4" w:space="0" w:color="000000"/>
            </w:tcBorders>
          </w:tcPr>
          <w:p w14:paraId="6E5F4D38" w14:textId="3657268B" w:rsidR="00DC4B7F" w:rsidRDefault="0075641D" w:rsidP="00A35D38">
            <w:pPr>
              <w:autoSpaceDE w:val="0"/>
              <w:snapToGrid w:val="0"/>
              <w:jc w:val="right"/>
            </w:pPr>
            <w:r>
              <w:t>5.000,00</w:t>
            </w:r>
          </w:p>
        </w:tc>
        <w:tc>
          <w:tcPr>
            <w:tcW w:w="2551" w:type="dxa"/>
            <w:tcBorders>
              <w:top w:val="single" w:sz="4" w:space="0" w:color="000000"/>
              <w:left w:val="single" w:sz="4" w:space="0" w:color="000000"/>
              <w:bottom w:val="single" w:sz="4" w:space="0" w:color="000000"/>
              <w:right w:val="single" w:sz="4" w:space="0" w:color="000000"/>
            </w:tcBorders>
          </w:tcPr>
          <w:p w14:paraId="592259CC" w14:textId="2E0F4517" w:rsidR="00DC4B7F" w:rsidRDefault="0075641D" w:rsidP="00A35D38">
            <w:pPr>
              <w:autoSpaceDE w:val="0"/>
              <w:snapToGrid w:val="0"/>
              <w:jc w:val="right"/>
            </w:pPr>
            <w:r>
              <w:t>5.000,00</w:t>
            </w:r>
          </w:p>
        </w:tc>
      </w:tr>
      <w:tr w:rsidR="00A35D38" w14:paraId="48A507E4" w14:textId="77777777" w:rsidTr="0022743A">
        <w:trPr>
          <w:trHeight w:val="225"/>
        </w:trPr>
        <w:tc>
          <w:tcPr>
            <w:tcW w:w="885" w:type="dxa"/>
            <w:tcBorders>
              <w:top w:val="single" w:sz="4" w:space="0" w:color="000000"/>
              <w:left w:val="single" w:sz="4" w:space="0" w:color="000000"/>
              <w:bottom w:val="single" w:sz="4" w:space="0" w:color="000000"/>
            </w:tcBorders>
          </w:tcPr>
          <w:p w14:paraId="2E968D22" w14:textId="77777777" w:rsidR="00A35D38" w:rsidRDefault="00A35D38">
            <w:pPr>
              <w:autoSpaceDE w:val="0"/>
              <w:snapToGrid w:val="0"/>
              <w:rPr>
                <w:rFonts w:ascii="Arial" w:hAnsi="Arial" w:cs="Arial"/>
                <w:bCs/>
                <w:sz w:val="20"/>
                <w:szCs w:val="20"/>
              </w:rPr>
            </w:pPr>
            <w:r>
              <w:rPr>
                <w:rFonts w:ascii="Arial" w:hAnsi="Arial" w:cs="Arial"/>
                <w:bCs/>
                <w:sz w:val="20"/>
                <w:szCs w:val="20"/>
              </w:rPr>
              <w:t>36</w:t>
            </w:r>
          </w:p>
        </w:tc>
        <w:tc>
          <w:tcPr>
            <w:tcW w:w="2981" w:type="dxa"/>
            <w:tcBorders>
              <w:top w:val="single" w:sz="4" w:space="0" w:color="000000"/>
              <w:left w:val="single" w:sz="4" w:space="0" w:color="000000"/>
              <w:bottom w:val="single" w:sz="4" w:space="0" w:color="000000"/>
            </w:tcBorders>
          </w:tcPr>
          <w:p w14:paraId="60B12F16" w14:textId="77777777" w:rsidR="00A35D38" w:rsidRDefault="00A35D38">
            <w:pPr>
              <w:autoSpaceDE w:val="0"/>
              <w:snapToGrid w:val="0"/>
              <w:rPr>
                <w:rFonts w:ascii="Arial" w:hAnsi="Arial" w:cs="Arial"/>
                <w:bCs/>
                <w:sz w:val="20"/>
                <w:szCs w:val="20"/>
              </w:rPr>
            </w:pPr>
            <w:r>
              <w:rPr>
                <w:rFonts w:ascii="Arial" w:hAnsi="Arial" w:cs="Arial"/>
                <w:bCs/>
                <w:sz w:val="20"/>
                <w:szCs w:val="20"/>
              </w:rPr>
              <w:t>Pomoći dane unutar općeg proračuna</w:t>
            </w:r>
          </w:p>
        </w:tc>
        <w:tc>
          <w:tcPr>
            <w:tcW w:w="1985" w:type="dxa"/>
            <w:tcBorders>
              <w:top w:val="single" w:sz="4" w:space="0" w:color="000000"/>
              <w:left w:val="single" w:sz="4" w:space="0" w:color="000000"/>
              <w:bottom w:val="single" w:sz="4" w:space="0" w:color="000000"/>
            </w:tcBorders>
          </w:tcPr>
          <w:p w14:paraId="086841C0" w14:textId="43955EE4" w:rsidR="00A35D38" w:rsidRDefault="0075641D" w:rsidP="00A35D38">
            <w:pPr>
              <w:autoSpaceDE w:val="0"/>
              <w:snapToGrid w:val="0"/>
              <w:jc w:val="right"/>
            </w:pPr>
            <w:r>
              <w:t>61.300,00</w:t>
            </w:r>
          </w:p>
        </w:tc>
        <w:tc>
          <w:tcPr>
            <w:tcW w:w="2126" w:type="dxa"/>
            <w:tcBorders>
              <w:top w:val="single" w:sz="4" w:space="0" w:color="000000"/>
              <w:left w:val="single" w:sz="4" w:space="0" w:color="000000"/>
              <w:bottom w:val="single" w:sz="4" w:space="0" w:color="000000"/>
            </w:tcBorders>
          </w:tcPr>
          <w:p w14:paraId="22AF25AA" w14:textId="6263F221" w:rsidR="00A35D38" w:rsidRDefault="0075641D" w:rsidP="00A35D38">
            <w:pPr>
              <w:autoSpaceDE w:val="0"/>
              <w:snapToGrid w:val="0"/>
              <w:jc w:val="right"/>
            </w:pPr>
            <w:r>
              <w:t>61.300,00</w:t>
            </w:r>
          </w:p>
        </w:tc>
        <w:tc>
          <w:tcPr>
            <w:tcW w:w="2551" w:type="dxa"/>
            <w:tcBorders>
              <w:top w:val="single" w:sz="4" w:space="0" w:color="000000"/>
              <w:left w:val="single" w:sz="4" w:space="0" w:color="000000"/>
              <w:bottom w:val="single" w:sz="4" w:space="0" w:color="000000"/>
              <w:right w:val="single" w:sz="4" w:space="0" w:color="000000"/>
            </w:tcBorders>
          </w:tcPr>
          <w:p w14:paraId="3444A61A" w14:textId="444B9396" w:rsidR="00A35D38" w:rsidRDefault="0075641D" w:rsidP="00A35D38">
            <w:pPr>
              <w:autoSpaceDE w:val="0"/>
              <w:snapToGrid w:val="0"/>
              <w:jc w:val="right"/>
            </w:pPr>
            <w:r>
              <w:t>62.500,00</w:t>
            </w:r>
          </w:p>
        </w:tc>
      </w:tr>
      <w:tr w:rsidR="0022743A" w14:paraId="571FE975" w14:textId="77777777" w:rsidTr="0022743A">
        <w:trPr>
          <w:trHeight w:val="225"/>
        </w:trPr>
        <w:tc>
          <w:tcPr>
            <w:tcW w:w="885" w:type="dxa"/>
            <w:tcBorders>
              <w:top w:val="single" w:sz="4" w:space="0" w:color="000000"/>
              <w:left w:val="single" w:sz="4" w:space="0" w:color="000000"/>
              <w:bottom w:val="single" w:sz="4" w:space="0" w:color="000000"/>
            </w:tcBorders>
          </w:tcPr>
          <w:p w14:paraId="7E2C8480" w14:textId="77777777" w:rsidR="0022743A" w:rsidRDefault="0022743A" w:rsidP="009127F7">
            <w:pPr>
              <w:autoSpaceDE w:val="0"/>
              <w:snapToGrid w:val="0"/>
            </w:pPr>
            <w:r>
              <w:rPr>
                <w:rFonts w:ascii="Arial" w:hAnsi="Arial" w:cs="Arial"/>
                <w:bCs/>
                <w:sz w:val="20"/>
                <w:szCs w:val="20"/>
              </w:rPr>
              <w:t>3</w:t>
            </w:r>
            <w:r w:rsidR="009127F7">
              <w:rPr>
                <w:rFonts w:ascii="Arial" w:hAnsi="Arial" w:cs="Arial"/>
                <w:bCs/>
                <w:sz w:val="20"/>
                <w:szCs w:val="20"/>
              </w:rPr>
              <w:t>7</w:t>
            </w:r>
          </w:p>
        </w:tc>
        <w:tc>
          <w:tcPr>
            <w:tcW w:w="2981" w:type="dxa"/>
            <w:tcBorders>
              <w:top w:val="single" w:sz="4" w:space="0" w:color="000000"/>
              <w:left w:val="single" w:sz="4" w:space="0" w:color="000000"/>
              <w:bottom w:val="single" w:sz="4" w:space="0" w:color="000000"/>
            </w:tcBorders>
          </w:tcPr>
          <w:p w14:paraId="0CE41811" w14:textId="77777777" w:rsidR="0022743A" w:rsidRDefault="009127F7" w:rsidP="009127F7">
            <w:pPr>
              <w:autoSpaceDE w:val="0"/>
              <w:snapToGrid w:val="0"/>
            </w:pPr>
            <w:r>
              <w:rPr>
                <w:rFonts w:ascii="Arial" w:hAnsi="Arial" w:cs="Arial"/>
                <w:bCs/>
                <w:sz w:val="20"/>
                <w:szCs w:val="20"/>
              </w:rPr>
              <w:t xml:space="preserve">Naknada građanima i kućanstvima </w:t>
            </w:r>
            <w:r w:rsidR="0022743A">
              <w:rPr>
                <w:rFonts w:ascii="Arial" w:hAnsi="Arial" w:cs="Arial"/>
                <w:bCs/>
                <w:sz w:val="20"/>
                <w:szCs w:val="20"/>
              </w:rPr>
              <w:t>e</w:t>
            </w:r>
          </w:p>
        </w:tc>
        <w:tc>
          <w:tcPr>
            <w:tcW w:w="1985" w:type="dxa"/>
            <w:tcBorders>
              <w:top w:val="single" w:sz="4" w:space="0" w:color="000000"/>
              <w:left w:val="single" w:sz="4" w:space="0" w:color="000000"/>
              <w:bottom w:val="single" w:sz="4" w:space="0" w:color="000000"/>
            </w:tcBorders>
          </w:tcPr>
          <w:p w14:paraId="257BF781" w14:textId="49F3979D" w:rsidR="0022743A" w:rsidRDefault="0075641D" w:rsidP="00A35D38">
            <w:pPr>
              <w:autoSpaceDE w:val="0"/>
              <w:snapToGrid w:val="0"/>
              <w:jc w:val="right"/>
            </w:pPr>
            <w:r>
              <w:t>76.850,00</w:t>
            </w:r>
          </w:p>
        </w:tc>
        <w:tc>
          <w:tcPr>
            <w:tcW w:w="2126" w:type="dxa"/>
            <w:tcBorders>
              <w:top w:val="single" w:sz="4" w:space="0" w:color="000000"/>
              <w:left w:val="single" w:sz="4" w:space="0" w:color="000000"/>
              <w:bottom w:val="single" w:sz="4" w:space="0" w:color="000000"/>
            </w:tcBorders>
          </w:tcPr>
          <w:p w14:paraId="1FD2D39A" w14:textId="553388D7" w:rsidR="0022743A" w:rsidRDefault="0075641D" w:rsidP="00A35D38">
            <w:pPr>
              <w:autoSpaceDE w:val="0"/>
              <w:snapToGrid w:val="0"/>
              <w:jc w:val="right"/>
            </w:pPr>
            <w:r>
              <w:t>75.000,00</w:t>
            </w:r>
          </w:p>
        </w:tc>
        <w:tc>
          <w:tcPr>
            <w:tcW w:w="2551" w:type="dxa"/>
            <w:tcBorders>
              <w:top w:val="single" w:sz="4" w:space="0" w:color="000000"/>
              <w:left w:val="single" w:sz="4" w:space="0" w:color="000000"/>
              <w:bottom w:val="single" w:sz="4" w:space="0" w:color="000000"/>
              <w:right w:val="single" w:sz="4" w:space="0" w:color="000000"/>
            </w:tcBorders>
          </w:tcPr>
          <w:p w14:paraId="760C7636" w14:textId="0AA4ABBE" w:rsidR="0022743A" w:rsidRDefault="0075641D" w:rsidP="00A35D38">
            <w:pPr>
              <w:autoSpaceDE w:val="0"/>
              <w:snapToGrid w:val="0"/>
              <w:jc w:val="right"/>
            </w:pPr>
            <w:r>
              <w:t>78.200,00</w:t>
            </w:r>
          </w:p>
        </w:tc>
      </w:tr>
      <w:tr w:rsidR="0022743A" w14:paraId="76CBF67C" w14:textId="77777777" w:rsidTr="0022743A">
        <w:trPr>
          <w:trHeight w:val="225"/>
        </w:trPr>
        <w:tc>
          <w:tcPr>
            <w:tcW w:w="885" w:type="dxa"/>
            <w:tcBorders>
              <w:top w:val="single" w:sz="4" w:space="0" w:color="000000"/>
              <w:left w:val="single" w:sz="4" w:space="0" w:color="000000"/>
              <w:bottom w:val="single" w:sz="4" w:space="0" w:color="000000"/>
            </w:tcBorders>
          </w:tcPr>
          <w:p w14:paraId="7E4C0072" w14:textId="77777777" w:rsidR="0022743A" w:rsidRDefault="0022743A">
            <w:pPr>
              <w:autoSpaceDE w:val="0"/>
              <w:snapToGrid w:val="0"/>
            </w:pPr>
            <w:r>
              <w:rPr>
                <w:rFonts w:ascii="Arial" w:hAnsi="Arial" w:cs="Arial"/>
                <w:sz w:val="20"/>
                <w:szCs w:val="20"/>
              </w:rPr>
              <w:t>38</w:t>
            </w:r>
          </w:p>
        </w:tc>
        <w:tc>
          <w:tcPr>
            <w:tcW w:w="2981" w:type="dxa"/>
            <w:tcBorders>
              <w:top w:val="single" w:sz="4" w:space="0" w:color="000000"/>
              <w:left w:val="single" w:sz="4" w:space="0" w:color="000000"/>
              <w:bottom w:val="single" w:sz="4" w:space="0" w:color="000000"/>
            </w:tcBorders>
          </w:tcPr>
          <w:p w14:paraId="44BA188A" w14:textId="77777777" w:rsidR="0022743A" w:rsidRDefault="0022743A">
            <w:pPr>
              <w:autoSpaceDE w:val="0"/>
              <w:snapToGrid w:val="0"/>
            </w:pPr>
            <w:r>
              <w:rPr>
                <w:rFonts w:ascii="Arial" w:hAnsi="Arial" w:cs="Arial"/>
                <w:bCs/>
                <w:sz w:val="20"/>
                <w:szCs w:val="20"/>
              </w:rPr>
              <w:t>Ostali rashodi</w:t>
            </w:r>
          </w:p>
        </w:tc>
        <w:tc>
          <w:tcPr>
            <w:tcW w:w="1985" w:type="dxa"/>
            <w:tcBorders>
              <w:top w:val="single" w:sz="4" w:space="0" w:color="000000"/>
              <w:left w:val="single" w:sz="4" w:space="0" w:color="000000"/>
              <w:bottom w:val="single" w:sz="4" w:space="0" w:color="000000"/>
            </w:tcBorders>
          </w:tcPr>
          <w:p w14:paraId="324C3B2D" w14:textId="3AF6E28A" w:rsidR="0022743A" w:rsidRDefault="0075641D" w:rsidP="00A35D38">
            <w:pPr>
              <w:autoSpaceDE w:val="0"/>
              <w:snapToGrid w:val="0"/>
              <w:jc w:val="right"/>
            </w:pPr>
            <w:r>
              <w:t>72.000,00</w:t>
            </w:r>
          </w:p>
        </w:tc>
        <w:tc>
          <w:tcPr>
            <w:tcW w:w="2126" w:type="dxa"/>
            <w:tcBorders>
              <w:top w:val="single" w:sz="4" w:space="0" w:color="000000"/>
              <w:left w:val="single" w:sz="4" w:space="0" w:color="000000"/>
              <w:bottom w:val="single" w:sz="4" w:space="0" w:color="000000"/>
            </w:tcBorders>
          </w:tcPr>
          <w:p w14:paraId="31870D68" w14:textId="192CDC36" w:rsidR="0022743A" w:rsidRDefault="0075641D" w:rsidP="00A35D38">
            <w:pPr>
              <w:autoSpaceDE w:val="0"/>
              <w:snapToGrid w:val="0"/>
              <w:jc w:val="right"/>
            </w:pPr>
            <w:r>
              <w:t>68.900,00</w:t>
            </w:r>
          </w:p>
        </w:tc>
        <w:tc>
          <w:tcPr>
            <w:tcW w:w="2551" w:type="dxa"/>
            <w:tcBorders>
              <w:top w:val="single" w:sz="4" w:space="0" w:color="000000"/>
              <w:left w:val="single" w:sz="4" w:space="0" w:color="000000"/>
              <w:bottom w:val="single" w:sz="4" w:space="0" w:color="000000"/>
              <w:right w:val="single" w:sz="4" w:space="0" w:color="000000"/>
            </w:tcBorders>
          </w:tcPr>
          <w:p w14:paraId="251A2361" w14:textId="48ECC66B" w:rsidR="0075641D" w:rsidRDefault="0075641D" w:rsidP="0075641D">
            <w:pPr>
              <w:autoSpaceDE w:val="0"/>
              <w:snapToGrid w:val="0"/>
              <w:jc w:val="right"/>
            </w:pPr>
            <w:r>
              <w:t>74.700,00</w:t>
            </w:r>
          </w:p>
        </w:tc>
      </w:tr>
      <w:tr w:rsidR="0022743A" w14:paraId="3E790212" w14:textId="77777777" w:rsidTr="0022743A">
        <w:trPr>
          <w:trHeight w:val="225"/>
        </w:trPr>
        <w:tc>
          <w:tcPr>
            <w:tcW w:w="885" w:type="dxa"/>
            <w:tcBorders>
              <w:top w:val="single" w:sz="4" w:space="0" w:color="000000"/>
              <w:left w:val="single" w:sz="4" w:space="0" w:color="000000"/>
              <w:bottom w:val="single" w:sz="4" w:space="0" w:color="000000"/>
            </w:tcBorders>
          </w:tcPr>
          <w:p w14:paraId="09BBE05F" w14:textId="77777777" w:rsidR="0022743A" w:rsidRDefault="0022743A">
            <w:pPr>
              <w:autoSpaceDE w:val="0"/>
              <w:snapToGrid w:val="0"/>
            </w:pPr>
            <w:r>
              <w:rPr>
                <w:rFonts w:ascii="Arial" w:hAnsi="Arial" w:cs="Arial"/>
                <w:b/>
                <w:bCs/>
                <w:sz w:val="20"/>
                <w:szCs w:val="20"/>
              </w:rPr>
              <w:t>4</w:t>
            </w:r>
          </w:p>
        </w:tc>
        <w:tc>
          <w:tcPr>
            <w:tcW w:w="2981" w:type="dxa"/>
            <w:tcBorders>
              <w:top w:val="single" w:sz="4" w:space="0" w:color="000000"/>
              <w:left w:val="single" w:sz="4" w:space="0" w:color="000000"/>
              <w:bottom w:val="single" w:sz="4" w:space="0" w:color="000000"/>
            </w:tcBorders>
          </w:tcPr>
          <w:p w14:paraId="079B5097" w14:textId="77777777" w:rsidR="0022743A" w:rsidRDefault="0022743A">
            <w:pPr>
              <w:autoSpaceDE w:val="0"/>
              <w:snapToGrid w:val="0"/>
            </w:pPr>
            <w:r>
              <w:rPr>
                <w:rFonts w:ascii="Arial" w:hAnsi="Arial" w:cs="Arial"/>
                <w:b/>
                <w:bCs/>
                <w:sz w:val="20"/>
                <w:szCs w:val="20"/>
              </w:rPr>
              <w:t xml:space="preserve">Rashodi za nabavu nefinancijske imovine </w:t>
            </w:r>
          </w:p>
        </w:tc>
        <w:tc>
          <w:tcPr>
            <w:tcW w:w="1985" w:type="dxa"/>
            <w:tcBorders>
              <w:top w:val="single" w:sz="4" w:space="0" w:color="000000"/>
              <w:left w:val="single" w:sz="4" w:space="0" w:color="000000"/>
              <w:bottom w:val="single" w:sz="4" w:space="0" w:color="000000"/>
            </w:tcBorders>
          </w:tcPr>
          <w:p w14:paraId="6C6F6D8C" w14:textId="45F249B0" w:rsidR="0022743A" w:rsidRDefault="0075641D" w:rsidP="00A35D38">
            <w:pPr>
              <w:autoSpaceDE w:val="0"/>
              <w:snapToGrid w:val="0"/>
              <w:jc w:val="right"/>
            </w:pPr>
            <w:r>
              <w:t>811.620,00</w:t>
            </w:r>
          </w:p>
        </w:tc>
        <w:tc>
          <w:tcPr>
            <w:tcW w:w="2126" w:type="dxa"/>
            <w:tcBorders>
              <w:top w:val="single" w:sz="4" w:space="0" w:color="000000"/>
              <w:left w:val="single" w:sz="4" w:space="0" w:color="000000"/>
              <w:bottom w:val="single" w:sz="4" w:space="0" w:color="000000"/>
            </w:tcBorders>
          </w:tcPr>
          <w:p w14:paraId="09CA72A6" w14:textId="17C4F7C2" w:rsidR="0022743A" w:rsidRDefault="0075641D" w:rsidP="00A35D38">
            <w:pPr>
              <w:autoSpaceDE w:val="0"/>
              <w:snapToGrid w:val="0"/>
              <w:jc w:val="right"/>
            </w:pPr>
            <w:r>
              <w:t>749.950,00</w:t>
            </w:r>
          </w:p>
        </w:tc>
        <w:tc>
          <w:tcPr>
            <w:tcW w:w="2551" w:type="dxa"/>
            <w:tcBorders>
              <w:top w:val="single" w:sz="4" w:space="0" w:color="000000"/>
              <w:left w:val="single" w:sz="4" w:space="0" w:color="000000"/>
              <w:bottom w:val="single" w:sz="4" w:space="0" w:color="000000"/>
              <w:right w:val="single" w:sz="4" w:space="0" w:color="000000"/>
            </w:tcBorders>
          </w:tcPr>
          <w:p w14:paraId="369CF53D" w14:textId="6B5DCFE6" w:rsidR="0022743A" w:rsidRDefault="0075641D" w:rsidP="00A35D38">
            <w:pPr>
              <w:autoSpaceDE w:val="0"/>
              <w:snapToGrid w:val="0"/>
              <w:jc w:val="right"/>
            </w:pPr>
            <w:r>
              <w:t>752.500,00</w:t>
            </w:r>
          </w:p>
        </w:tc>
      </w:tr>
      <w:tr w:rsidR="00A35D38" w14:paraId="4626B594" w14:textId="77777777" w:rsidTr="0022743A">
        <w:trPr>
          <w:trHeight w:val="225"/>
        </w:trPr>
        <w:tc>
          <w:tcPr>
            <w:tcW w:w="885" w:type="dxa"/>
            <w:tcBorders>
              <w:top w:val="single" w:sz="4" w:space="0" w:color="000000"/>
              <w:left w:val="single" w:sz="4" w:space="0" w:color="000000"/>
              <w:bottom w:val="single" w:sz="4" w:space="0" w:color="000000"/>
            </w:tcBorders>
          </w:tcPr>
          <w:p w14:paraId="43514F5F" w14:textId="77777777" w:rsidR="00A35D38" w:rsidRPr="00645595" w:rsidRDefault="00A35D38">
            <w:pPr>
              <w:autoSpaceDE w:val="0"/>
              <w:snapToGrid w:val="0"/>
              <w:rPr>
                <w:rFonts w:ascii="Arial" w:hAnsi="Arial" w:cs="Arial"/>
                <w:sz w:val="20"/>
                <w:szCs w:val="20"/>
              </w:rPr>
            </w:pPr>
            <w:r w:rsidRPr="00645595">
              <w:rPr>
                <w:rFonts w:ascii="Arial" w:hAnsi="Arial" w:cs="Arial"/>
                <w:sz w:val="20"/>
                <w:szCs w:val="20"/>
              </w:rPr>
              <w:t>41</w:t>
            </w:r>
          </w:p>
        </w:tc>
        <w:tc>
          <w:tcPr>
            <w:tcW w:w="2981" w:type="dxa"/>
            <w:tcBorders>
              <w:top w:val="single" w:sz="4" w:space="0" w:color="000000"/>
              <w:left w:val="single" w:sz="4" w:space="0" w:color="000000"/>
              <w:bottom w:val="single" w:sz="4" w:space="0" w:color="000000"/>
            </w:tcBorders>
          </w:tcPr>
          <w:p w14:paraId="215EB965" w14:textId="77777777" w:rsidR="00A35D38" w:rsidRPr="00645595" w:rsidRDefault="00A35D38">
            <w:pPr>
              <w:autoSpaceDE w:val="0"/>
              <w:snapToGrid w:val="0"/>
              <w:rPr>
                <w:rFonts w:ascii="Arial" w:hAnsi="Arial" w:cs="Arial"/>
                <w:sz w:val="20"/>
                <w:szCs w:val="20"/>
              </w:rPr>
            </w:pPr>
            <w:r w:rsidRPr="00645595">
              <w:rPr>
                <w:rFonts w:ascii="Arial" w:hAnsi="Arial" w:cs="Arial"/>
                <w:sz w:val="20"/>
                <w:szCs w:val="20"/>
              </w:rPr>
              <w:t xml:space="preserve">Rashodi za nabavu </w:t>
            </w:r>
            <w:proofErr w:type="spellStart"/>
            <w:r w:rsidRPr="00645595">
              <w:rPr>
                <w:rFonts w:ascii="Arial" w:hAnsi="Arial" w:cs="Arial"/>
                <w:sz w:val="20"/>
                <w:szCs w:val="20"/>
              </w:rPr>
              <w:t>neproizvedene</w:t>
            </w:r>
            <w:proofErr w:type="spellEnd"/>
            <w:r w:rsidRPr="00645595">
              <w:rPr>
                <w:rFonts w:ascii="Arial" w:hAnsi="Arial" w:cs="Arial"/>
                <w:sz w:val="20"/>
                <w:szCs w:val="20"/>
              </w:rPr>
              <w:t xml:space="preserve"> dugotrajne imovine</w:t>
            </w:r>
          </w:p>
        </w:tc>
        <w:tc>
          <w:tcPr>
            <w:tcW w:w="1985" w:type="dxa"/>
            <w:tcBorders>
              <w:top w:val="single" w:sz="4" w:space="0" w:color="000000"/>
              <w:left w:val="single" w:sz="4" w:space="0" w:color="000000"/>
              <w:bottom w:val="single" w:sz="4" w:space="0" w:color="000000"/>
            </w:tcBorders>
          </w:tcPr>
          <w:p w14:paraId="49FB0EEA" w14:textId="775EE6E6" w:rsidR="00A35D38" w:rsidRPr="00645595" w:rsidRDefault="004D4759" w:rsidP="00A35D38">
            <w:pPr>
              <w:autoSpaceDE w:val="0"/>
              <w:snapToGrid w:val="0"/>
              <w:jc w:val="right"/>
            </w:pPr>
            <w:r>
              <w:t>16.000,00</w:t>
            </w:r>
          </w:p>
        </w:tc>
        <w:tc>
          <w:tcPr>
            <w:tcW w:w="2126" w:type="dxa"/>
            <w:tcBorders>
              <w:top w:val="single" w:sz="4" w:space="0" w:color="000000"/>
              <w:left w:val="single" w:sz="4" w:space="0" w:color="000000"/>
              <w:bottom w:val="single" w:sz="4" w:space="0" w:color="000000"/>
            </w:tcBorders>
          </w:tcPr>
          <w:p w14:paraId="3F77FBD4" w14:textId="386FFBFE" w:rsidR="00A35D38" w:rsidRPr="00645595" w:rsidRDefault="0075641D" w:rsidP="00A35D38">
            <w:pPr>
              <w:autoSpaceDE w:val="0"/>
              <w:snapToGrid w:val="0"/>
              <w:jc w:val="right"/>
            </w:pPr>
            <w:r>
              <w:t>20.000,00</w:t>
            </w:r>
          </w:p>
        </w:tc>
        <w:tc>
          <w:tcPr>
            <w:tcW w:w="2551" w:type="dxa"/>
            <w:tcBorders>
              <w:top w:val="single" w:sz="4" w:space="0" w:color="000000"/>
              <w:left w:val="single" w:sz="4" w:space="0" w:color="000000"/>
              <w:bottom w:val="single" w:sz="4" w:space="0" w:color="000000"/>
              <w:right w:val="single" w:sz="4" w:space="0" w:color="000000"/>
            </w:tcBorders>
          </w:tcPr>
          <w:p w14:paraId="7904BF2A" w14:textId="6AB02D8E" w:rsidR="00A35D38" w:rsidRPr="00645595" w:rsidRDefault="0075641D" w:rsidP="00A35D38">
            <w:pPr>
              <w:autoSpaceDE w:val="0"/>
              <w:snapToGrid w:val="0"/>
              <w:jc w:val="right"/>
            </w:pPr>
            <w:r>
              <w:t>20.000,00</w:t>
            </w:r>
          </w:p>
        </w:tc>
      </w:tr>
      <w:tr w:rsidR="0022743A" w14:paraId="5C27C641" w14:textId="77777777" w:rsidTr="0022743A">
        <w:trPr>
          <w:trHeight w:val="225"/>
        </w:trPr>
        <w:tc>
          <w:tcPr>
            <w:tcW w:w="885" w:type="dxa"/>
            <w:tcBorders>
              <w:left w:val="single" w:sz="4" w:space="0" w:color="000000"/>
              <w:bottom w:val="single" w:sz="4" w:space="0" w:color="000000"/>
            </w:tcBorders>
          </w:tcPr>
          <w:p w14:paraId="5610CA67" w14:textId="77777777" w:rsidR="0022743A" w:rsidRDefault="0022743A">
            <w:pPr>
              <w:autoSpaceDE w:val="0"/>
              <w:snapToGrid w:val="0"/>
            </w:pPr>
            <w:r>
              <w:rPr>
                <w:rFonts w:ascii="Arial" w:hAnsi="Arial" w:cs="Arial"/>
                <w:bCs/>
                <w:sz w:val="20"/>
                <w:szCs w:val="20"/>
              </w:rPr>
              <w:t>42</w:t>
            </w:r>
          </w:p>
        </w:tc>
        <w:tc>
          <w:tcPr>
            <w:tcW w:w="2981" w:type="dxa"/>
            <w:tcBorders>
              <w:left w:val="single" w:sz="4" w:space="0" w:color="000000"/>
              <w:bottom w:val="single" w:sz="4" w:space="0" w:color="000000"/>
            </w:tcBorders>
          </w:tcPr>
          <w:p w14:paraId="5D31B0E0" w14:textId="77777777" w:rsidR="0022743A" w:rsidRDefault="0022743A">
            <w:pPr>
              <w:autoSpaceDE w:val="0"/>
              <w:snapToGrid w:val="0"/>
            </w:pPr>
            <w:r>
              <w:rPr>
                <w:rFonts w:ascii="Arial" w:hAnsi="Arial" w:cs="Arial"/>
                <w:bCs/>
                <w:sz w:val="20"/>
                <w:szCs w:val="20"/>
              </w:rPr>
              <w:t xml:space="preserve">Rashodi za nabavu proizvedene dugotrajne imovine </w:t>
            </w:r>
          </w:p>
        </w:tc>
        <w:tc>
          <w:tcPr>
            <w:tcW w:w="1985" w:type="dxa"/>
            <w:tcBorders>
              <w:left w:val="single" w:sz="4" w:space="0" w:color="000000"/>
              <w:bottom w:val="single" w:sz="4" w:space="0" w:color="000000"/>
            </w:tcBorders>
          </w:tcPr>
          <w:p w14:paraId="565B6AF3" w14:textId="3995F651" w:rsidR="0022743A" w:rsidRDefault="0075641D" w:rsidP="00A35D38">
            <w:pPr>
              <w:autoSpaceDE w:val="0"/>
              <w:snapToGrid w:val="0"/>
              <w:jc w:val="right"/>
            </w:pPr>
            <w:r>
              <w:t>795.620,00</w:t>
            </w:r>
          </w:p>
        </w:tc>
        <w:tc>
          <w:tcPr>
            <w:tcW w:w="2126" w:type="dxa"/>
            <w:tcBorders>
              <w:left w:val="single" w:sz="4" w:space="0" w:color="000000"/>
              <w:bottom w:val="single" w:sz="4" w:space="0" w:color="000000"/>
            </w:tcBorders>
          </w:tcPr>
          <w:p w14:paraId="0C22C37F" w14:textId="6378964C" w:rsidR="0022743A" w:rsidRDefault="0075641D" w:rsidP="00A35D38">
            <w:pPr>
              <w:autoSpaceDE w:val="0"/>
              <w:snapToGrid w:val="0"/>
              <w:jc w:val="right"/>
            </w:pPr>
            <w:r>
              <w:t>729.950,00</w:t>
            </w:r>
          </w:p>
        </w:tc>
        <w:tc>
          <w:tcPr>
            <w:tcW w:w="2551" w:type="dxa"/>
            <w:tcBorders>
              <w:left w:val="single" w:sz="4" w:space="0" w:color="000000"/>
              <w:bottom w:val="single" w:sz="4" w:space="0" w:color="000000"/>
              <w:right w:val="single" w:sz="4" w:space="0" w:color="000000"/>
            </w:tcBorders>
          </w:tcPr>
          <w:p w14:paraId="2CB2A319" w14:textId="4F85FE92" w:rsidR="0022743A" w:rsidRDefault="0075641D" w:rsidP="00A35D38">
            <w:pPr>
              <w:autoSpaceDE w:val="0"/>
              <w:snapToGrid w:val="0"/>
              <w:jc w:val="right"/>
            </w:pPr>
            <w:r>
              <w:t>732.500,00</w:t>
            </w:r>
          </w:p>
        </w:tc>
      </w:tr>
      <w:tr w:rsidR="0022743A" w14:paraId="14CD425F" w14:textId="77777777" w:rsidTr="000D7D7B">
        <w:trPr>
          <w:trHeight w:val="225"/>
        </w:trPr>
        <w:tc>
          <w:tcPr>
            <w:tcW w:w="885" w:type="dxa"/>
            <w:tcBorders>
              <w:top w:val="single" w:sz="4" w:space="0" w:color="000000"/>
              <w:left w:val="single" w:sz="4" w:space="0" w:color="000000"/>
              <w:bottom w:val="single" w:sz="4" w:space="0" w:color="000000"/>
            </w:tcBorders>
            <w:shd w:val="clear" w:color="auto" w:fill="D0CECE"/>
          </w:tcPr>
          <w:p w14:paraId="7CED9316" w14:textId="77777777" w:rsidR="0022743A" w:rsidRDefault="0022743A">
            <w:pPr>
              <w:autoSpaceDE w:val="0"/>
              <w:snapToGrid w:val="0"/>
            </w:pPr>
          </w:p>
        </w:tc>
        <w:tc>
          <w:tcPr>
            <w:tcW w:w="2981" w:type="dxa"/>
            <w:tcBorders>
              <w:top w:val="single" w:sz="4" w:space="0" w:color="000000"/>
              <w:left w:val="single" w:sz="4" w:space="0" w:color="000000"/>
              <w:bottom w:val="single" w:sz="4" w:space="0" w:color="000000"/>
            </w:tcBorders>
            <w:shd w:val="clear" w:color="auto" w:fill="D0CECE"/>
          </w:tcPr>
          <w:p w14:paraId="4130AD47" w14:textId="77777777" w:rsidR="0022743A" w:rsidRDefault="0022743A">
            <w:pPr>
              <w:autoSpaceDE w:val="0"/>
              <w:snapToGrid w:val="0"/>
            </w:pPr>
            <w:r>
              <w:rPr>
                <w:rFonts w:ascii="Arial" w:hAnsi="Arial" w:cs="Arial"/>
                <w:b/>
                <w:bCs/>
                <w:sz w:val="20"/>
                <w:szCs w:val="20"/>
              </w:rPr>
              <w:t>UKUPNO:</w:t>
            </w:r>
          </w:p>
        </w:tc>
        <w:tc>
          <w:tcPr>
            <w:tcW w:w="1985" w:type="dxa"/>
            <w:tcBorders>
              <w:top w:val="single" w:sz="4" w:space="0" w:color="000000"/>
              <w:left w:val="single" w:sz="4" w:space="0" w:color="000000"/>
              <w:bottom w:val="single" w:sz="4" w:space="0" w:color="000000"/>
            </w:tcBorders>
            <w:shd w:val="clear" w:color="auto" w:fill="D0CECE"/>
          </w:tcPr>
          <w:p w14:paraId="0374410F" w14:textId="4FB4E9C1" w:rsidR="0022743A" w:rsidRDefault="0075641D">
            <w:pPr>
              <w:autoSpaceDE w:val="0"/>
              <w:snapToGrid w:val="0"/>
              <w:jc w:val="right"/>
            </w:pPr>
            <w:r>
              <w:t>1.528.850,00</w:t>
            </w:r>
          </w:p>
        </w:tc>
        <w:tc>
          <w:tcPr>
            <w:tcW w:w="2126" w:type="dxa"/>
            <w:tcBorders>
              <w:top w:val="single" w:sz="4" w:space="0" w:color="000000"/>
              <w:left w:val="single" w:sz="4" w:space="0" w:color="000000"/>
              <w:bottom w:val="single" w:sz="4" w:space="0" w:color="000000"/>
            </w:tcBorders>
            <w:shd w:val="clear" w:color="auto" w:fill="D0CECE"/>
          </w:tcPr>
          <w:p w14:paraId="1DF07BC6" w14:textId="425EA844" w:rsidR="0022743A" w:rsidRDefault="0075641D" w:rsidP="005C5D77">
            <w:pPr>
              <w:autoSpaceDE w:val="0"/>
              <w:snapToGrid w:val="0"/>
              <w:jc w:val="right"/>
            </w:pPr>
            <w:r>
              <w:t>1.495.200,00</w:t>
            </w:r>
          </w:p>
        </w:tc>
        <w:tc>
          <w:tcPr>
            <w:tcW w:w="2551" w:type="dxa"/>
            <w:tcBorders>
              <w:top w:val="single" w:sz="4" w:space="0" w:color="000000"/>
              <w:left w:val="single" w:sz="4" w:space="0" w:color="000000"/>
              <w:bottom w:val="single" w:sz="4" w:space="0" w:color="000000"/>
              <w:right w:val="single" w:sz="4" w:space="0" w:color="000000"/>
            </w:tcBorders>
            <w:shd w:val="clear" w:color="auto" w:fill="D0CECE"/>
          </w:tcPr>
          <w:p w14:paraId="2DC90B8F" w14:textId="3194C330" w:rsidR="0022743A" w:rsidRDefault="0075641D" w:rsidP="005F0AED">
            <w:pPr>
              <w:autoSpaceDE w:val="0"/>
              <w:snapToGrid w:val="0"/>
              <w:jc w:val="right"/>
            </w:pPr>
            <w:r>
              <w:t>1.540.490,00</w:t>
            </w:r>
          </w:p>
        </w:tc>
      </w:tr>
      <w:tr w:rsidR="0075641D" w14:paraId="4A8D0B9A" w14:textId="77777777" w:rsidTr="000D7D7B">
        <w:trPr>
          <w:trHeight w:val="225"/>
        </w:trPr>
        <w:tc>
          <w:tcPr>
            <w:tcW w:w="885" w:type="dxa"/>
            <w:tcBorders>
              <w:top w:val="single" w:sz="4" w:space="0" w:color="000000"/>
              <w:left w:val="single" w:sz="4" w:space="0" w:color="000000"/>
              <w:bottom w:val="single" w:sz="4" w:space="0" w:color="000000"/>
            </w:tcBorders>
            <w:shd w:val="clear" w:color="auto" w:fill="D0CECE"/>
          </w:tcPr>
          <w:p w14:paraId="320D8FDF" w14:textId="77777777" w:rsidR="0075641D" w:rsidRDefault="0075641D">
            <w:pPr>
              <w:autoSpaceDE w:val="0"/>
              <w:snapToGrid w:val="0"/>
            </w:pPr>
          </w:p>
        </w:tc>
        <w:tc>
          <w:tcPr>
            <w:tcW w:w="2981" w:type="dxa"/>
            <w:tcBorders>
              <w:top w:val="single" w:sz="4" w:space="0" w:color="000000"/>
              <w:left w:val="single" w:sz="4" w:space="0" w:color="000000"/>
              <w:bottom w:val="single" w:sz="4" w:space="0" w:color="000000"/>
            </w:tcBorders>
            <w:shd w:val="clear" w:color="auto" w:fill="D0CECE"/>
          </w:tcPr>
          <w:p w14:paraId="4D553BE5" w14:textId="77777777" w:rsidR="0075641D" w:rsidRDefault="0075641D">
            <w:pPr>
              <w:autoSpaceDE w:val="0"/>
              <w:snapToGrid w:val="0"/>
              <w:rPr>
                <w:rFonts w:ascii="Arial" w:hAnsi="Arial" w:cs="Arial"/>
                <w:b/>
                <w:bCs/>
                <w:sz w:val="20"/>
                <w:szCs w:val="20"/>
              </w:rPr>
            </w:pPr>
          </w:p>
        </w:tc>
        <w:tc>
          <w:tcPr>
            <w:tcW w:w="1985" w:type="dxa"/>
            <w:tcBorders>
              <w:top w:val="single" w:sz="4" w:space="0" w:color="000000"/>
              <w:left w:val="single" w:sz="4" w:space="0" w:color="000000"/>
              <w:bottom w:val="single" w:sz="4" w:space="0" w:color="000000"/>
            </w:tcBorders>
            <w:shd w:val="clear" w:color="auto" w:fill="D0CECE"/>
          </w:tcPr>
          <w:p w14:paraId="59E7B0E2" w14:textId="77777777" w:rsidR="0075641D" w:rsidRDefault="0075641D">
            <w:pPr>
              <w:autoSpaceDE w:val="0"/>
              <w:snapToGrid w:val="0"/>
              <w:jc w:val="right"/>
            </w:pPr>
          </w:p>
        </w:tc>
        <w:tc>
          <w:tcPr>
            <w:tcW w:w="2126" w:type="dxa"/>
            <w:tcBorders>
              <w:top w:val="single" w:sz="4" w:space="0" w:color="000000"/>
              <w:left w:val="single" w:sz="4" w:space="0" w:color="000000"/>
              <w:bottom w:val="single" w:sz="4" w:space="0" w:color="000000"/>
            </w:tcBorders>
            <w:shd w:val="clear" w:color="auto" w:fill="D0CECE"/>
          </w:tcPr>
          <w:p w14:paraId="2879AF23" w14:textId="77777777" w:rsidR="0075641D" w:rsidRDefault="0075641D" w:rsidP="005C5D77">
            <w:pPr>
              <w:autoSpaceDE w:val="0"/>
              <w:snapToGrid w:val="0"/>
              <w:jc w:val="right"/>
            </w:pPr>
          </w:p>
        </w:tc>
        <w:tc>
          <w:tcPr>
            <w:tcW w:w="2551" w:type="dxa"/>
            <w:tcBorders>
              <w:top w:val="single" w:sz="4" w:space="0" w:color="000000"/>
              <w:left w:val="single" w:sz="4" w:space="0" w:color="000000"/>
              <w:bottom w:val="single" w:sz="4" w:space="0" w:color="000000"/>
              <w:right w:val="single" w:sz="4" w:space="0" w:color="000000"/>
            </w:tcBorders>
            <w:shd w:val="clear" w:color="auto" w:fill="D0CECE"/>
          </w:tcPr>
          <w:p w14:paraId="5F408DCE" w14:textId="77777777" w:rsidR="0075641D" w:rsidRDefault="0075641D" w:rsidP="005F0AED">
            <w:pPr>
              <w:autoSpaceDE w:val="0"/>
              <w:snapToGrid w:val="0"/>
              <w:jc w:val="right"/>
            </w:pPr>
          </w:p>
        </w:tc>
      </w:tr>
    </w:tbl>
    <w:p w14:paraId="2177ECB0" w14:textId="77777777" w:rsidR="00913EB9" w:rsidRDefault="00913EB9">
      <w:pPr>
        <w:autoSpaceDE w:val="0"/>
      </w:pPr>
    </w:p>
    <w:p w14:paraId="10BFDBEE" w14:textId="77777777" w:rsidR="00913EB9" w:rsidRDefault="00913EB9">
      <w:pPr>
        <w:autoSpaceDE w:val="0"/>
        <w:jc w:val="center"/>
      </w:pPr>
    </w:p>
    <w:p w14:paraId="2B64F195" w14:textId="0EE27B04" w:rsidR="00913EB9" w:rsidRPr="008D0043" w:rsidRDefault="00913EB9" w:rsidP="005F0AED">
      <w:pPr>
        <w:autoSpaceDE w:val="0"/>
        <w:jc w:val="both"/>
        <w:rPr>
          <w:b/>
        </w:rPr>
      </w:pPr>
      <w:r w:rsidRPr="008D0043">
        <w:rPr>
          <w:b/>
        </w:rPr>
        <w:t>Ukupno planirani prihodi i primici proračuna za 20</w:t>
      </w:r>
      <w:r w:rsidR="005C5D77">
        <w:rPr>
          <w:b/>
        </w:rPr>
        <w:t>2</w:t>
      </w:r>
      <w:r w:rsidR="0075641D">
        <w:rPr>
          <w:b/>
        </w:rPr>
        <w:t>6</w:t>
      </w:r>
      <w:r w:rsidRPr="008D0043">
        <w:rPr>
          <w:b/>
        </w:rPr>
        <w:t>. godinu raspodijeljeni su na planirane rashode poslovanja u iznosu od</w:t>
      </w:r>
      <w:r w:rsidR="009127F7" w:rsidRPr="008D0043">
        <w:rPr>
          <w:b/>
        </w:rPr>
        <w:t xml:space="preserve">  </w:t>
      </w:r>
      <w:r w:rsidR="0075641D">
        <w:rPr>
          <w:b/>
        </w:rPr>
        <w:t>717.230,00</w:t>
      </w:r>
      <w:r w:rsidR="005F0AED">
        <w:rPr>
          <w:b/>
        </w:rPr>
        <w:t xml:space="preserve"> eur</w:t>
      </w:r>
      <w:r w:rsidR="004D4759">
        <w:rPr>
          <w:b/>
        </w:rPr>
        <w:t>a</w:t>
      </w:r>
      <w:r w:rsidR="00645595">
        <w:rPr>
          <w:b/>
        </w:rPr>
        <w:t xml:space="preserve"> </w:t>
      </w:r>
      <w:r w:rsidR="009127F7" w:rsidRPr="008D0043">
        <w:rPr>
          <w:b/>
        </w:rPr>
        <w:t xml:space="preserve">i </w:t>
      </w:r>
      <w:r w:rsidRPr="008D0043">
        <w:rPr>
          <w:b/>
        </w:rPr>
        <w:t xml:space="preserve"> rashode za nabavu nefinancijske imovine u iznosu od </w:t>
      </w:r>
      <w:r w:rsidR="0075641D">
        <w:rPr>
          <w:b/>
        </w:rPr>
        <w:t>811.620,00</w:t>
      </w:r>
      <w:r w:rsidR="005F0AED">
        <w:rPr>
          <w:b/>
        </w:rPr>
        <w:t xml:space="preserve"> eur</w:t>
      </w:r>
      <w:r w:rsidR="004D4759">
        <w:rPr>
          <w:b/>
        </w:rPr>
        <w:t>a</w:t>
      </w:r>
      <w:r w:rsidR="005F0AED">
        <w:rPr>
          <w:b/>
        </w:rPr>
        <w:t>.</w:t>
      </w:r>
    </w:p>
    <w:p w14:paraId="5A94BCD7" w14:textId="77777777" w:rsidR="00913EB9" w:rsidRDefault="00913EB9" w:rsidP="005F0AED">
      <w:pPr>
        <w:autoSpaceDE w:val="0"/>
        <w:jc w:val="both"/>
      </w:pPr>
    </w:p>
    <w:p w14:paraId="171D6A89" w14:textId="6F3FCF37" w:rsidR="00913EB9" w:rsidRDefault="009127F7">
      <w:pPr>
        <w:autoSpaceDE w:val="0"/>
      </w:pPr>
      <w:r w:rsidRPr="00D91535">
        <w:rPr>
          <w:b/>
        </w:rPr>
        <w:t xml:space="preserve">Rashodi </w:t>
      </w:r>
      <w:r w:rsidR="00913EB9" w:rsidRPr="00D91535">
        <w:rPr>
          <w:b/>
        </w:rPr>
        <w:t xml:space="preserve"> za zaposlene –skupina 31</w:t>
      </w:r>
      <w:r w:rsidR="00913EB9">
        <w:t>, koji su planirani u ukupnom iznosu od</w:t>
      </w:r>
      <w:r w:rsidR="00511278">
        <w:t xml:space="preserve"> </w:t>
      </w:r>
      <w:r w:rsidR="0075641D">
        <w:t>163.250,00</w:t>
      </w:r>
      <w:r w:rsidR="005F0AED">
        <w:t xml:space="preserve"> eur</w:t>
      </w:r>
      <w:r w:rsidR="004D4759">
        <w:t>a</w:t>
      </w:r>
      <w:r w:rsidR="005F0AED">
        <w:t>,</w:t>
      </w:r>
      <w:r w:rsidR="00343AD2">
        <w:t xml:space="preserve"> a odnose se na plaće zaposlenih u Jedinstvenom upravnom odjelu</w:t>
      </w:r>
      <w:r w:rsidR="0075641D">
        <w:t xml:space="preserve">, plaće zaposlenih u dječjem vrtiću, </w:t>
      </w:r>
      <w:r w:rsidR="00343AD2">
        <w:t>plaće javni</w:t>
      </w:r>
      <w:r w:rsidR="00A35D38">
        <w:t xml:space="preserve"> radovi</w:t>
      </w:r>
      <w:r w:rsidR="005F0AED">
        <w:t xml:space="preserve"> te ostalih rashoda za zaposlene.</w:t>
      </w:r>
    </w:p>
    <w:p w14:paraId="5E8CC8DC" w14:textId="77777777" w:rsidR="00264161" w:rsidRDefault="00264161">
      <w:pPr>
        <w:autoSpaceDE w:val="0"/>
      </w:pPr>
    </w:p>
    <w:p w14:paraId="5A027783" w14:textId="4304DA1C" w:rsidR="00913EB9" w:rsidRDefault="00913EB9" w:rsidP="005F0AED">
      <w:pPr>
        <w:autoSpaceDE w:val="0"/>
        <w:jc w:val="both"/>
      </w:pPr>
      <w:r w:rsidRPr="00D91535">
        <w:rPr>
          <w:b/>
        </w:rPr>
        <w:t>Skupina rashoda</w:t>
      </w:r>
      <w:r w:rsidR="00054F78">
        <w:rPr>
          <w:b/>
        </w:rPr>
        <w:t>-</w:t>
      </w:r>
      <w:r w:rsidRPr="00D91535">
        <w:rPr>
          <w:b/>
        </w:rPr>
        <w:t xml:space="preserve"> 32-</w:t>
      </w:r>
      <w:r>
        <w:t xml:space="preserve">materijalni rashodi planirana je u iznosu od </w:t>
      </w:r>
      <w:r w:rsidR="0075641D">
        <w:t>319.580,00</w:t>
      </w:r>
      <w:r w:rsidR="005F0AED">
        <w:t xml:space="preserve"> eur</w:t>
      </w:r>
      <w:r w:rsidR="004D4759">
        <w:t>a</w:t>
      </w:r>
      <w:r w:rsidR="005303E4">
        <w:t>,</w:t>
      </w:r>
      <w:r w:rsidR="00343AD2">
        <w:t xml:space="preserve">  a odnose se na </w:t>
      </w:r>
      <w:r w:rsidR="00317385">
        <w:t>funkcioniranje vijeća</w:t>
      </w:r>
      <w:r w:rsidR="005F0AED">
        <w:t>,</w:t>
      </w:r>
      <w:r w:rsidR="00317385">
        <w:t xml:space="preserve"> </w:t>
      </w:r>
      <w:r w:rsidR="00343AD2">
        <w:t>naknade članovima vijeća</w:t>
      </w:r>
      <w:r w:rsidR="00317385">
        <w:t>, reprezentacija</w:t>
      </w:r>
      <w:r w:rsidR="00343AD2">
        <w:t>, naknade načelnik</w:t>
      </w:r>
      <w:r w:rsidR="005C5D77">
        <w:t>a</w:t>
      </w:r>
      <w:r w:rsidR="005303E4">
        <w:t>,</w:t>
      </w:r>
      <w:r w:rsidR="00317385">
        <w:t xml:space="preserve"> </w:t>
      </w:r>
      <w:r w:rsidR="00343AD2">
        <w:t>ugovore o djelu</w:t>
      </w:r>
      <w:r>
        <w:t xml:space="preserve"> </w:t>
      </w:r>
      <w:r w:rsidR="00FB5352">
        <w:t>.</w:t>
      </w:r>
      <w:r>
        <w:t xml:space="preserve"> </w:t>
      </w:r>
      <w:r w:rsidRPr="00DF568B">
        <w:rPr>
          <w:b/>
        </w:rPr>
        <w:t>Materijaln</w:t>
      </w:r>
      <w:r w:rsidR="00FB5352" w:rsidRPr="00DF568B">
        <w:rPr>
          <w:b/>
        </w:rPr>
        <w:t>i</w:t>
      </w:r>
      <w:r w:rsidRPr="00DF568B">
        <w:rPr>
          <w:b/>
        </w:rPr>
        <w:t xml:space="preserve"> rashod</w:t>
      </w:r>
      <w:r w:rsidR="00FB5352" w:rsidRPr="00DF568B">
        <w:rPr>
          <w:b/>
        </w:rPr>
        <w:t>i</w:t>
      </w:r>
      <w:r>
        <w:t>: rashodi za materijal i usluge,</w:t>
      </w:r>
      <w:r w:rsidR="005303E4">
        <w:t xml:space="preserve"> </w:t>
      </w:r>
      <w:r>
        <w:t xml:space="preserve">a odnose na materijal i usluge za funkcioniranje djelatnosti predstavničkog i izvršnog tijela, jedinstvenog upravnog odjela, </w:t>
      </w:r>
      <w:r w:rsidR="006E04D4">
        <w:t xml:space="preserve"> obilježavanje dana općine</w:t>
      </w:r>
      <w:r w:rsidR="005303E4">
        <w:t xml:space="preserve"> i ostalih manifestacija, </w:t>
      </w:r>
      <w:r w:rsidR="00264161">
        <w:t xml:space="preserve">deratizacija, sakralni objekti, sanaciju odlaganja otpada usluge tekućeg i investicijskog </w:t>
      </w:r>
      <w:r>
        <w:t>održavanje postojeće infrastrukture</w:t>
      </w:r>
      <w:r w:rsidR="005303E4">
        <w:t xml:space="preserve"> </w:t>
      </w:r>
      <w:r w:rsidR="00264161">
        <w:t>(  svih objekata u vlasništvu općine )</w:t>
      </w:r>
      <w:r>
        <w:t>,</w:t>
      </w:r>
      <w:r w:rsidR="005F0AED">
        <w:t xml:space="preserve"> usluge promidžbe i informiranja,</w:t>
      </w:r>
      <w:r>
        <w:t xml:space="preserve"> </w:t>
      </w:r>
      <w:r w:rsidR="00141615">
        <w:t xml:space="preserve">komunalne usluge, </w:t>
      </w:r>
      <w:r>
        <w:t>javnu rasvjetu</w:t>
      </w:r>
      <w:r w:rsidR="00645595">
        <w:t>, tekuće i investicijsko održavanje</w:t>
      </w:r>
      <w:r>
        <w:t xml:space="preserve"> i sl.</w:t>
      </w:r>
    </w:p>
    <w:p w14:paraId="2BAFC365" w14:textId="77777777" w:rsidR="005E5551" w:rsidRDefault="005E5551" w:rsidP="005F0AED">
      <w:pPr>
        <w:autoSpaceDE w:val="0"/>
        <w:jc w:val="both"/>
      </w:pPr>
    </w:p>
    <w:p w14:paraId="10E7B543" w14:textId="0861303D" w:rsidR="006E04D4" w:rsidRDefault="00913EB9" w:rsidP="00AC5A64">
      <w:pPr>
        <w:autoSpaceDE w:val="0"/>
        <w:jc w:val="both"/>
      </w:pPr>
      <w:bookmarkStart w:id="1" w:name="_Hlk118378112"/>
      <w:r w:rsidRPr="008D0043">
        <w:rPr>
          <w:b/>
        </w:rPr>
        <w:t>Financijski rashodi-skupina 34</w:t>
      </w:r>
      <w:r w:rsidR="008D0043">
        <w:rPr>
          <w:b/>
        </w:rPr>
        <w:t>-</w:t>
      </w:r>
      <w:r>
        <w:t xml:space="preserve"> planirani su u </w:t>
      </w:r>
      <w:r w:rsidR="00841874">
        <w:t>202</w:t>
      </w:r>
      <w:r w:rsidR="0075641D">
        <w:t>6</w:t>
      </w:r>
      <w:r>
        <w:t xml:space="preserve">. godini u iznosu od </w:t>
      </w:r>
      <w:r w:rsidR="00572888">
        <w:t>1.</w:t>
      </w:r>
      <w:r w:rsidR="0075641D">
        <w:t>750</w:t>
      </w:r>
      <w:r w:rsidR="004D4759">
        <w:t>,00</w:t>
      </w:r>
      <w:r w:rsidR="005F0AED">
        <w:t xml:space="preserve"> eur</w:t>
      </w:r>
      <w:r w:rsidR="004D4759">
        <w:t>a</w:t>
      </w:r>
      <w:r>
        <w:t>, a odnose se na troškove platnog prometa</w:t>
      </w:r>
      <w:r w:rsidR="00962AEF">
        <w:t xml:space="preserve"> </w:t>
      </w:r>
      <w:r>
        <w:t xml:space="preserve">, </w:t>
      </w:r>
      <w:r w:rsidR="00FB5352">
        <w:t>bankarske usluge</w:t>
      </w:r>
      <w:r w:rsidR="005303E4">
        <w:t xml:space="preserve"> i dr. </w:t>
      </w:r>
    </w:p>
    <w:p w14:paraId="24218E54" w14:textId="77777777" w:rsidR="00645595" w:rsidRDefault="00645595" w:rsidP="00AC5A64">
      <w:pPr>
        <w:autoSpaceDE w:val="0"/>
        <w:jc w:val="both"/>
      </w:pPr>
    </w:p>
    <w:bookmarkEnd w:id="1"/>
    <w:p w14:paraId="365DEED4" w14:textId="3377F6DB" w:rsidR="00645595" w:rsidRDefault="00645595" w:rsidP="00AC5A64">
      <w:pPr>
        <w:autoSpaceDE w:val="0"/>
        <w:jc w:val="both"/>
      </w:pPr>
      <w:r>
        <w:rPr>
          <w:b/>
        </w:rPr>
        <w:lastRenderedPageBreak/>
        <w:t>Subvencije</w:t>
      </w:r>
      <w:r w:rsidRPr="008D0043">
        <w:rPr>
          <w:b/>
        </w:rPr>
        <w:t>-skupina 3</w:t>
      </w:r>
      <w:r>
        <w:rPr>
          <w:b/>
        </w:rPr>
        <w:t>5-</w:t>
      </w:r>
      <w:r>
        <w:t xml:space="preserve"> planirani su u 202</w:t>
      </w:r>
      <w:r w:rsidR="0075641D">
        <w:t>6</w:t>
      </w:r>
      <w:r>
        <w:t xml:space="preserve">. godini u iznosu od </w:t>
      </w:r>
      <w:r w:rsidR="0075641D">
        <w:t>22</w:t>
      </w:r>
      <w:r w:rsidR="004D4759">
        <w:t>.</w:t>
      </w:r>
      <w:r w:rsidR="0075641D">
        <w:t>5</w:t>
      </w:r>
      <w:r w:rsidR="004D4759">
        <w:t>00,00</w:t>
      </w:r>
      <w:r w:rsidR="005F0AED">
        <w:t xml:space="preserve"> eur</w:t>
      </w:r>
      <w:r w:rsidR="004D4759">
        <w:t>a</w:t>
      </w:r>
      <w:r w:rsidR="005F0AED">
        <w:t>, a odnose se na podmirenje troškova sufinanciranja dječjeg vrtića</w:t>
      </w:r>
      <w:r w:rsidR="004D4759">
        <w:t xml:space="preserve"> (privatnog)</w:t>
      </w:r>
      <w:r w:rsidR="005F0AED">
        <w:t>, subvencija poljoprivrednicima, JVP Čakovec</w:t>
      </w:r>
      <w:r w:rsidR="00B13EBA">
        <w:t>, sufinanciranje mladih poljoprivrednih obitelji</w:t>
      </w:r>
    </w:p>
    <w:p w14:paraId="4CA00B57" w14:textId="77777777" w:rsidR="005303E4" w:rsidRDefault="005303E4" w:rsidP="00AC5A64">
      <w:pPr>
        <w:autoSpaceDE w:val="0"/>
        <w:jc w:val="both"/>
      </w:pPr>
    </w:p>
    <w:p w14:paraId="32DFD7A8" w14:textId="2FAA1877" w:rsidR="005303E4" w:rsidRDefault="005303E4" w:rsidP="00AC5A64">
      <w:pPr>
        <w:autoSpaceDE w:val="0"/>
        <w:jc w:val="both"/>
      </w:pPr>
      <w:r>
        <w:rPr>
          <w:b/>
        </w:rPr>
        <w:t>Pomoći dane unutar općeg proračuna</w:t>
      </w:r>
      <w:r w:rsidRPr="008D0043">
        <w:rPr>
          <w:b/>
        </w:rPr>
        <w:t>-skupina 3</w:t>
      </w:r>
      <w:r w:rsidR="004D4759">
        <w:rPr>
          <w:b/>
        </w:rPr>
        <w:t>6</w:t>
      </w:r>
      <w:r>
        <w:rPr>
          <w:b/>
        </w:rPr>
        <w:t>-</w:t>
      </w:r>
      <w:r>
        <w:t xml:space="preserve"> planirani su u 202</w:t>
      </w:r>
      <w:r w:rsidR="0075641D">
        <w:t>6</w:t>
      </w:r>
      <w:r>
        <w:t xml:space="preserve">. godini u iznosu od </w:t>
      </w:r>
      <w:r w:rsidR="0075641D">
        <w:t>61</w:t>
      </w:r>
      <w:r w:rsidR="004D4759">
        <w:t>.</w:t>
      </w:r>
      <w:r w:rsidR="0075641D">
        <w:t>3</w:t>
      </w:r>
      <w:r w:rsidR="004D4759">
        <w:t>00,00</w:t>
      </w:r>
      <w:r w:rsidR="005F0AED">
        <w:t xml:space="preserve"> eur</w:t>
      </w:r>
      <w:r w:rsidR="004D4759">
        <w:t>a</w:t>
      </w:r>
      <w:r w:rsidR="005F0AED">
        <w:t xml:space="preserve">, a odnose se na </w:t>
      </w:r>
      <w:r w:rsidR="00AC5A64">
        <w:t>tekuće pomoći gradskim proračunima-JVP Čakovec, sufinanciranje dječjih vrtića</w:t>
      </w:r>
      <w:r w:rsidR="004D4759">
        <w:t xml:space="preserve"> (osnivač jedinica lokalne samouprave)</w:t>
      </w:r>
      <w:r w:rsidR="00F4543B">
        <w:t xml:space="preserve"> i dr.</w:t>
      </w:r>
      <w:r w:rsidR="00AC5A64">
        <w:t>.</w:t>
      </w:r>
    </w:p>
    <w:p w14:paraId="506113B5" w14:textId="77777777" w:rsidR="00317385" w:rsidRDefault="00317385" w:rsidP="00AC5A64">
      <w:pPr>
        <w:autoSpaceDE w:val="0"/>
        <w:jc w:val="both"/>
      </w:pPr>
    </w:p>
    <w:p w14:paraId="08F6D657" w14:textId="77777777" w:rsidR="00B13EBA" w:rsidRDefault="00B13EBA" w:rsidP="00AC5A64">
      <w:pPr>
        <w:autoSpaceDE w:val="0"/>
        <w:jc w:val="both"/>
      </w:pPr>
    </w:p>
    <w:p w14:paraId="373DF221" w14:textId="67C239C2" w:rsidR="00913EB9" w:rsidRDefault="00913EB9" w:rsidP="00AC5A64">
      <w:pPr>
        <w:autoSpaceDE w:val="0"/>
        <w:jc w:val="both"/>
      </w:pPr>
      <w:r w:rsidRPr="00D91535">
        <w:rPr>
          <w:b/>
        </w:rPr>
        <w:t>Naknade građanima i kućanstvima –skupina 37</w:t>
      </w:r>
      <w:r>
        <w:t>, planirani  za 20</w:t>
      </w:r>
      <w:r w:rsidR="00AC5A64">
        <w:t>2</w:t>
      </w:r>
      <w:r w:rsidR="0075641D">
        <w:t>6</w:t>
      </w:r>
      <w:r>
        <w:t>. godinu u iznosu od</w:t>
      </w:r>
    </w:p>
    <w:p w14:paraId="5E7E9AA0" w14:textId="32002D92" w:rsidR="00913EB9" w:rsidRDefault="0075641D" w:rsidP="00AC5A64">
      <w:pPr>
        <w:autoSpaceDE w:val="0"/>
        <w:jc w:val="both"/>
      </w:pPr>
      <w:r>
        <w:rPr>
          <w:bCs/>
        </w:rPr>
        <w:t>76.850,00</w:t>
      </w:r>
      <w:r w:rsidR="00AC5A64">
        <w:rPr>
          <w:bCs/>
        </w:rPr>
        <w:t xml:space="preserve"> eur</w:t>
      </w:r>
      <w:r w:rsidR="00F4543B">
        <w:rPr>
          <w:bCs/>
        </w:rPr>
        <w:t>a</w:t>
      </w:r>
      <w:r w:rsidR="00913EB9" w:rsidRPr="00DF568B">
        <w:rPr>
          <w:b/>
        </w:rPr>
        <w:t xml:space="preserve"> i</w:t>
      </w:r>
      <w:r w:rsidR="00913EB9">
        <w:t xml:space="preserve"> uglavnom se odnose na</w:t>
      </w:r>
      <w:r w:rsidR="007509A4">
        <w:t>:</w:t>
      </w:r>
      <w:r w:rsidR="00913EB9">
        <w:t xml:space="preserve"> </w:t>
      </w:r>
      <w:r w:rsidR="00EF12D4">
        <w:t xml:space="preserve"> </w:t>
      </w:r>
      <w:r w:rsidR="00AC5A64">
        <w:t>pomoć obiteljima i kućanstvima, pomoć umirovljenicima (</w:t>
      </w:r>
      <w:proofErr w:type="spellStart"/>
      <w:r w:rsidR="00AC5A64">
        <w:t>uskrsnica</w:t>
      </w:r>
      <w:proofErr w:type="spellEnd"/>
      <w:r w:rsidR="00AC5A64">
        <w:t xml:space="preserve"> i božićnica), sufinanciranje asistenta djetetu s teš</w:t>
      </w:r>
      <w:r w:rsidR="00572888">
        <w:t>k</w:t>
      </w:r>
      <w:r w:rsidR="00AC5A64">
        <w:t>oćama</w:t>
      </w:r>
      <w:r w:rsidR="00EF12D4">
        <w:t xml:space="preserve">, sufinanciranje obrazovanja (škola) , </w:t>
      </w:r>
      <w:proofErr w:type="spellStart"/>
      <w:r w:rsidR="00EF12D4">
        <w:t>stipend</w:t>
      </w:r>
      <w:r w:rsidR="00DF568B">
        <w:t>ije</w:t>
      </w:r>
      <w:r w:rsidR="00EF12D4">
        <w:t>,</w:t>
      </w:r>
      <w:r w:rsidR="00913EB9">
        <w:t>socijalnu</w:t>
      </w:r>
      <w:proofErr w:type="spellEnd"/>
      <w:r w:rsidR="00913EB9">
        <w:t xml:space="preserve"> </w:t>
      </w:r>
      <w:r w:rsidR="002D30AA">
        <w:t>za</w:t>
      </w:r>
      <w:r w:rsidR="005303E4">
        <w:t>štita, školski prijevoz i dr.</w:t>
      </w:r>
    </w:p>
    <w:p w14:paraId="39FEE6A2" w14:textId="77777777" w:rsidR="00913EB9" w:rsidRDefault="00913EB9" w:rsidP="00AC5A64">
      <w:pPr>
        <w:autoSpaceDE w:val="0"/>
        <w:jc w:val="both"/>
      </w:pPr>
    </w:p>
    <w:p w14:paraId="02E2AE05" w14:textId="0757BA9D" w:rsidR="000975BD" w:rsidRDefault="00913EB9" w:rsidP="00AC5A64">
      <w:pPr>
        <w:autoSpaceDE w:val="0"/>
        <w:jc w:val="both"/>
      </w:pPr>
      <w:r w:rsidRPr="00D91535">
        <w:rPr>
          <w:b/>
        </w:rPr>
        <w:t>Ostali rashodi-skupina 38</w:t>
      </w:r>
      <w:r w:rsidR="008D0043">
        <w:rPr>
          <w:b/>
        </w:rPr>
        <w:t>-</w:t>
      </w:r>
      <w:r>
        <w:t xml:space="preserve"> </w:t>
      </w:r>
      <w:r w:rsidR="00EF12D4">
        <w:t xml:space="preserve"> planirani u izno</w:t>
      </w:r>
      <w:r w:rsidR="000975BD">
        <w:t xml:space="preserve">su </w:t>
      </w:r>
      <w:r w:rsidR="00B55B83">
        <w:t>72</w:t>
      </w:r>
      <w:r w:rsidR="00916315">
        <w:t>.</w:t>
      </w:r>
      <w:r w:rsidR="00B55B83">
        <w:t>00</w:t>
      </w:r>
      <w:r w:rsidR="00916315">
        <w:t>0,00</w:t>
      </w:r>
      <w:r w:rsidR="0052183A">
        <w:t xml:space="preserve"> eur</w:t>
      </w:r>
      <w:r w:rsidR="00916315">
        <w:t>a</w:t>
      </w:r>
      <w:r w:rsidR="00EF12D4">
        <w:t xml:space="preserve">, a čine </w:t>
      </w:r>
      <w:r>
        <w:t xml:space="preserve"> tekuće donacije </w:t>
      </w:r>
      <w:r w:rsidR="005A2503">
        <w:t xml:space="preserve"> udrugama i polit</w:t>
      </w:r>
      <w:r w:rsidR="00AC5A64">
        <w:t>ičkim strankama</w:t>
      </w:r>
      <w:r w:rsidR="005A2503">
        <w:t xml:space="preserve">; </w:t>
      </w:r>
      <w:r>
        <w:t>udrugama građan</w:t>
      </w:r>
      <w:r w:rsidR="00EF12D4">
        <w:t xml:space="preserve">a,  </w:t>
      </w:r>
      <w:r w:rsidR="000975BD">
        <w:t>vjerskim zajednicama</w:t>
      </w:r>
      <w:r w:rsidR="00252545">
        <w:t xml:space="preserve"> i dr.</w:t>
      </w:r>
    </w:p>
    <w:p w14:paraId="4D3AAF23" w14:textId="77777777" w:rsidR="00200164" w:rsidRDefault="00200164">
      <w:pPr>
        <w:autoSpaceDE w:val="0"/>
      </w:pPr>
    </w:p>
    <w:p w14:paraId="5F5DA9D5" w14:textId="4ED56BC6" w:rsidR="00C45CBA" w:rsidRDefault="00913EB9" w:rsidP="00916315">
      <w:pPr>
        <w:autoSpaceDE w:val="0"/>
        <w:jc w:val="both"/>
      </w:pPr>
      <w:r w:rsidRPr="00D91535">
        <w:rPr>
          <w:b/>
        </w:rPr>
        <w:t xml:space="preserve">Rashodi za nabavu </w:t>
      </w:r>
      <w:proofErr w:type="spellStart"/>
      <w:r w:rsidRPr="00D91535">
        <w:rPr>
          <w:b/>
        </w:rPr>
        <w:t>neproizvedene</w:t>
      </w:r>
      <w:proofErr w:type="spellEnd"/>
      <w:r w:rsidRPr="00D91535">
        <w:rPr>
          <w:b/>
        </w:rPr>
        <w:t xml:space="preserve"> imovine-</w:t>
      </w:r>
      <w:r w:rsidR="005F1AD8">
        <w:rPr>
          <w:b/>
        </w:rPr>
        <w:t xml:space="preserve"> </w:t>
      </w:r>
      <w:r w:rsidRPr="00D91535">
        <w:rPr>
          <w:b/>
        </w:rPr>
        <w:t>skupina 4</w:t>
      </w:r>
      <w:r>
        <w:t xml:space="preserve"> planirani su u iznosu od </w:t>
      </w:r>
      <w:r w:rsidR="00B55B83">
        <w:rPr>
          <w:b/>
          <w:bCs/>
        </w:rPr>
        <w:t>811.620,00</w:t>
      </w:r>
      <w:r w:rsidR="00916315">
        <w:rPr>
          <w:b/>
          <w:bCs/>
        </w:rPr>
        <w:t xml:space="preserve"> </w:t>
      </w:r>
      <w:r w:rsidR="00AC5A64">
        <w:rPr>
          <w:b/>
          <w:bCs/>
        </w:rPr>
        <w:t>eur</w:t>
      </w:r>
      <w:r w:rsidR="00916315">
        <w:rPr>
          <w:b/>
          <w:bCs/>
        </w:rPr>
        <w:t>a</w:t>
      </w:r>
      <w:r w:rsidR="00EF12D4">
        <w:t xml:space="preserve"> </w:t>
      </w:r>
      <w:r>
        <w:t xml:space="preserve"> kuna </w:t>
      </w:r>
      <w:r w:rsidR="00EF12D4">
        <w:t xml:space="preserve">a </w:t>
      </w:r>
      <w:r>
        <w:t xml:space="preserve"> odnose se</w:t>
      </w:r>
      <w:r w:rsidR="0032102E">
        <w:t xml:space="preserve"> nabavu uredske opreme i namještaja, uređaja i</w:t>
      </w:r>
      <w:r w:rsidR="00E63413">
        <w:t xml:space="preserve"> strojeva, računalnih programa</w:t>
      </w:r>
      <w:r w:rsidR="0032102E">
        <w:t xml:space="preserve"> </w:t>
      </w:r>
      <w:r w:rsidR="00E63413">
        <w:t>, izradu projektne dokumentacij</w:t>
      </w:r>
      <w:r w:rsidR="00200164">
        <w:t>e</w:t>
      </w:r>
      <w:r w:rsidR="00C45CBA">
        <w:t>,</w:t>
      </w:r>
      <w:r w:rsidR="00200164">
        <w:t xml:space="preserve"> </w:t>
      </w:r>
      <w:r w:rsidR="00E63413">
        <w:t>modernizacija lokalnih cesta i ulic</w:t>
      </w:r>
      <w:r w:rsidR="00200164">
        <w:t>a</w:t>
      </w:r>
      <w:r w:rsidR="00AD5DE0">
        <w:t>,</w:t>
      </w:r>
      <w:r w:rsidR="00B55B83">
        <w:t xml:space="preserve"> dječji vrtić,</w:t>
      </w:r>
      <w:r w:rsidR="00AD5DE0">
        <w:t xml:space="preserve"> </w:t>
      </w:r>
      <w:r w:rsidR="00200164">
        <w:t xml:space="preserve">multifunkcionalna polivalentna sportska dvorana, </w:t>
      </w:r>
      <w:r w:rsidR="00A33E45">
        <w:t xml:space="preserve">poslovni objekti, </w:t>
      </w:r>
      <w:r w:rsidR="00200164">
        <w:t>Dom zdravlja, Vatrogasni dom, spomen parkovi i pilovi, dječje igralište, groblje</w:t>
      </w:r>
      <w:r w:rsidR="00916315">
        <w:t>, kanalizacija</w:t>
      </w:r>
      <w:r w:rsidR="00572888">
        <w:t xml:space="preserve"> </w:t>
      </w:r>
      <w:r w:rsidR="00200164">
        <w:t>i drugo.</w:t>
      </w:r>
    </w:p>
    <w:p w14:paraId="02DC5800" w14:textId="77777777" w:rsidR="00916315" w:rsidRDefault="00916315" w:rsidP="00916315">
      <w:pPr>
        <w:autoSpaceDE w:val="0"/>
        <w:jc w:val="both"/>
      </w:pPr>
    </w:p>
    <w:p w14:paraId="5FC5A507" w14:textId="25BC346E" w:rsidR="00916315" w:rsidRDefault="00916315" w:rsidP="00916315">
      <w:pPr>
        <w:pStyle w:val="Tijeloteksta3"/>
        <w:spacing w:after="0"/>
        <w:jc w:val="both"/>
        <w:rPr>
          <w:sz w:val="24"/>
          <w:szCs w:val="24"/>
        </w:rPr>
      </w:pPr>
      <w:r>
        <w:rPr>
          <w:sz w:val="24"/>
          <w:szCs w:val="24"/>
        </w:rPr>
        <w:t>U slijedećem razdoblju veći naglasak stavljen je na financiranje predškolskog i osnovnoškolskog odgoja – prije svega</w:t>
      </w:r>
      <w:r w:rsidR="00B55B83">
        <w:rPr>
          <w:sz w:val="24"/>
          <w:szCs w:val="24"/>
        </w:rPr>
        <w:t xml:space="preserve"> završetak</w:t>
      </w:r>
      <w:r>
        <w:rPr>
          <w:sz w:val="24"/>
          <w:szCs w:val="24"/>
        </w:rPr>
        <w:t xml:space="preserve"> izgradnj</w:t>
      </w:r>
      <w:r w:rsidR="00B55B83">
        <w:rPr>
          <w:sz w:val="24"/>
          <w:szCs w:val="24"/>
        </w:rPr>
        <w:t>e</w:t>
      </w:r>
      <w:r>
        <w:rPr>
          <w:sz w:val="24"/>
          <w:szCs w:val="24"/>
        </w:rPr>
        <w:t xml:space="preserve"> i opremanje dječjeg vrtića u </w:t>
      </w:r>
      <w:proofErr w:type="spellStart"/>
      <w:r>
        <w:rPr>
          <w:sz w:val="24"/>
          <w:szCs w:val="24"/>
        </w:rPr>
        <w:t>Dekanovcu</w:t>
      </w:r>
      <w:proofErr w:type="spellEnd"/>
      <w:r>
        <w:rPr>
          <w:sz w:val="24"/>
          <w:szCs w:val="24"/>
        </w:rPr>
        <w:t>.</w:t>
      </w:r>
    </w:p>
    <w:p w14:paraId="4734537C" w14:textId="77777777" w:rsidR="00B55B83" w:rsidRDefault="00B55B83" w:rsidP="00B55B83">
      <w:pPr>
        <w:pStyle w:val="Tijeloteksta3"/>
        <w:rPr>
          <w:sz w:val="24"/>
          <w:szCs w:val="24"/>
        </w:rPr>
      </w:pPr>
      <w:r>
        <w:rPr>
          <w:sz w:val="24"/>
          <w:szCs w:val="24"/>
        </w:rPr>
        <w:t>Donošenjem nove Uredbe o kriterijima za utvrđivanje iznosa sredstava za fiskalnu održivost dječjih vrtića, Općina Dekanovec  u 2025. godini  nijem imala pravo na financijska sredstva koja bi mogla koristiti kao dodatni izvor financiranja za izgradnju dječjeg vrtića ili opremanja vrtića ili povećanja sufinanciranja dječjeg vrtića. To će se promijeniti u 2026. godini završetkom izgradnje vrtića te otvaranje vrtića s pedagoškom godinom 2026/2027.</w:t>
      </w:r>
    </w:p>
    <w:p w14:paraId="3D739669" w14:textId="77777777" w:rsidR="00B55B83" w:rsidRDefault="00B55B83" w:rsidP="00B55B83">
      <w:pPr>
        <w:pStyle w:val="Tijeloteksta3"/>
        <w:rPr>
          <w:sz w:val="24"/>
          <w:szCs w:val="24"/>
        </w:rPr>
      </w:pPr>
      <w:r>
        <w:rPr>
          <w:sz w:val="24"/>
          <w:szCs w:val="24"/>
        </w:rPr>
        <w:t xml:space="preserve">Izgradnjom vrtića stječemo pravo na financijska sredstva te će se sav trud uložiti u realizaciju projekta izgradnje dječjeg vrtića te opremanje vrtića u roku. Završetak svih radova planiran je s 30.06.2026. godine. </w:t>
      </w:r>
    </w:p>
    <w:p w14:paraId="65E551E1" w14:textId="77777777" w:rsidR="00916315" w:rsidRDefault="00916315" w:rsidP="00916315">
      <w:pPr>
        <w:autoSpaceDE w:val="0"/>
        <w:jc w:val="both"/>
      </w:pPr>
    </w:p>
    <w:p w14:paraId="052213A5" w14:textId="77777777" w:rsidR="00916315" w:rsidRDefault="00916315" w:rsidP="00916315">
      <w:pPr>
        <w:autoSpaceDE w:val="0"/>
        <w:jc w:val="both"/>
      </w:pPr>
    </w:p>
    <w:p w14:paraId="2749323D" w14:textId="77777777" w:rsidR="00200164" w:rsidRDefault="00200164">
      <w:pPr>
        <w:autoSpaceDE w:val="0"/>
      </w:pPr>
    </w:p>
    <w:p w14:paraId="3E190A2E" w14:textId="77777777" w:rsidR="00013A90" w:rsidRPr="00A33E45" w:rsidRDefault="00490C12" w:rsidP="00013A90">
      <w:pPr>
        <w:rPr>
          <w:rFonts w:ascii="Arial" w:hAnsi="Arial" w:cs="Arial"/>
          <w:b/>
          <w:bCs/>
          <w:snapToGrid w:val="0"/>
        </w:rPr>
      </w:pPr>
      <w:r w:rsidRPr="00A33E45">
        <w:rPr>
          <w:rFonts w:ascii="Arial" w:hAnsi="Arial" w:cs="Arial"/>
          <w:b/>
          <w:bCs/>
          <w:snapToGrid w:val="0"/>
        </w:rPr>
        <w:t>POSEBNI DIO</w:t>
      </w:r>
      <w:r w:rsidR="00A33E45">
        <w:rPr>
          <w:rFonts w:ascii="Arial" w:hAnsi="Arial" w:cs="Arial"/>
          <w:b/>
          <w:bCs/>
          <w:snapToGrid w:val="0"/>
        </w:rPr>
        <w:t xml:space="preserve"> PRORAČUNA</w:t>
      </w:r>
    </w:p>
    <w:p w14:paraId="61A84D24" w14:textId="77777777" w:rsidR="00A33E45" w:rsidRDefault="00A33E45" w:rsidP="00013A90">
      <w:pPr>
        <w:rPr>
          <w:rFonts w:ascii="Arial" w:hAnsi="Arial" w:cs="Arial"/>
          <w:b/>
          <w:bCs/>
          <w:snapToGrid w:val="0"/>
          <w:sz w:val="18"/>
          <w:szCs w:val="18"/>
        </w:rPr>
      </w:pPr>
    </w:p>
    <w:p w14:paraId="10A45465" w14:textId="77777777" w:rsidR="00A33E45" w:rsidRPr="00A33E45" w:rsidRDefault="00A33E45" w:rsidP="00013A90">
      <w:pPr>
        <w:rPr>
          <w:rFonts w:ascii="Arial" w:hAnsi="Arial" w:cs="Arial"/>
          <w:snapToGrid w:val="0"/>
          <w:sz w:val="20"/>
          <w:szCs w:val="20"/>
        </w:rPr>
      </w:pPr>
      <w:r w:rsidRPr="00A33E45">
        <w:rPr>
          <w:rFonts w:ascii="Arial" w:hAnsi="Arial" w:cs="Arial"/>
          <w:snapToGrid w:val="0"/>
          <w:sz w:val="20"/>
          <w:szCs w:val="20"/>
        </w:rPr>
        <w:t>U posebnom dijelu proračuna podaci planiranih rashoda i izdataka raspoređeni su na način da se poštuju sve zakonom propisane klasifikacije:</w:t>
      </w:r>
    </w:p>
    <w:p w14:paraId="0B4652E7" w14:textId="77777777" w:rsidR="00A33E45" w:rsidRPr="00A33E45" w:rsidRDefault="00A33E45" w:rsidP="00013A90">
      <w:pPr>
        <w:rPr>
          <w:rFonts w:ascii="Arial" w:hAnsi="Arial" w:cs="Arial"/>
          <w:snapToGrid w:val="0"/>
          <w:sz w:val="20"/>
          <w:szCs w:val="20"/>
        </w:rPr>
      </w:pPr>
    </w:p>
    <w:p w14:paraId="23E721D7" w14:textId="77777777" w:rsidR="00A33E45" w:rsidRP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Organizacijska</w:t>
      </w:r>
    </w:p>
    <w:p w14:paraId="7509F83D" w14:textId="77777777" w:rsidR="00A33E45" w:rsidRP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Ekonomska</w:t>
      </w:r>
    </w:p>
    <w:p w14:paraId="1A8532C6" w14:textId="77777777" w:rsidR="00A33E45" w:rsidRP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Funkcijska</w:t>
      </w:r>
    </w:p>
    <w:p w14:paraId="02F99E17" w14:textId="77777777" w:rsidR="00A33E45" w:rsidRP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Programska</w:t>
      </w:r>
    </w:p>
    <w:p w14:paraId="3D3288C2" w14:textId="77777777" w:rsid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Izvori financiranja</w:t>
      </w:r>
    </w:p>
    <w:p w14:paraId="5B3CC385" w14:textId="77777777" w:rsidR="00AF14FF" w:rsidRPr="00A33E45" w:rsidRDefault="00AF14FF" w:rsidP="00AF14FF">
      <w:pPr>
        <w:ind w:left="2204"/>
        <w:rPr>
          <w:rFonts w:ascii="Arial" w:hAnsi="Arial" w:cs="Arial"/>
          <w:snapToGrid w:val="0"/>
          <w:sz w:val="20"/>
          <w:szCs w:val="20"/>
          <w:lang w:eastAsia="hr-HR"/>
        </w:rPr>
      </w:pPr>
    </w:p>
    <w:p w14:paraId="56B5615B" w14:textId="77777777" w:rsidR="00013A90" w:rsidRPr="00013A90" w:rsidRDefault="00013A90" w:rsidP="00013A90">
      <w:pPr>
        <w:rPr>
          <w:rFonts w:ascii="Arial" w:hAnsi="Arial" w:cs="Arial"/>
          <w:b/>
          <w:bCs/>
          <w:snapToGrid w:val="0"/>
          <w:sz w:val="18"/>
          <w:szCs w:val="18"/>
        </w:rPr>
      </w:pPr>
    </w:p>
    <w:tbl>
      <w:tblPr>
        <w:tblW w:w="808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402"/>
      </w:tblGrid>
      <w:tr w:rsidR="00B55B83" w:rsidRPr="00601F75" w14:paraId="2A5C3E30" w14:textId="77777777" w:rsidTr="004F23D0">
        <w:trPr>
          <w:trHeight w:val="316"/>
        </w:trPr>
        <w:tc>
          <w:tcPr>
            <w:tcW w:w="4678" w:type="dxa"/>
            <w:tcBorders>
              <w:top w:val="single" w:sz="4" w:space="0" w:color="auto"/>
              <w:left w:val="single" w:sz="4" w:space="0" w:color="auto"/>
              <w:bottom w:val="single" w:sz="4" w:space="0" w:color="auto"/>
              <w:right w:val="single" w:sz="4" w:space="0" w:color="auto"/>
            </w:tcBorders>
            <w:hideMark/>
          </w:tcPr>
          <w:p w14:paraId="11AADAFD" w14:textId="77777777" w:rsidR="00B55B83" w:rsidRPr="00601F75" w:rsidRDefault="00B55B83" w:rsidP="004F23D0">
            <w:pPr>
              <w:rPr>
                <w:b/>
                <w:bCs/>
                <w:snapToGrid w:val="0"/>
              </w:rPr>
            </w:pPr>
            <w:r w:rsidRPr="00601F75">
              <w:rPr>
                <w:b/>
                <w:bCs/>
                <w:snapToGrid w:val="0"/>
              </w:rPr>
              <w:lastRenderedPageBreak/>
              <w:t>PRIHODI I PRIMICI</w:t>
            </w:r>
          </w:p>
        </w:tc>
        <w:tc>
          <w:tcPr>
            <w:tcW w:w="3402" w:type="dxa"/>
            <w:tcBorders>
              <w:top w:val="single" w:sz="4" w:space="0" w:color="auto"/>
              <w:left w:val="single" w:sz="4" w:space="0" w:color="auto"/>
              <w:bottom w:val="single" w:sz="4" w:space="0" w:color="auto"/>
              <w:right w:val="single" w:sz="4" w:space="0" w:color="auto"/>
            </w:tcBorders>
            <w:hideMark/>
          </w:tcPr>
          <w:p w14:paraId="629FDFDE" w14:textId="77777777" w:rsidR="00B55B83" w:rsidRPr="00601F75" w:rsidRDefault="00B55B83" w:rsidP="004F23D0">
            <w:pPr>
              <w:jc w:val="center"/>
              <w:rPr>
                <w:b/>
                <w:bCs/>
                <w:snapToGrid w:val="0"/>
              </w:rPr>
            </w:pPr>
            <w:r w:rsidRPr="00601F75">
              <w:rPr>
                <w:b/>
                <w:bCs/>
                <w:snapToGrid w:val="0"/>
              </w:rPr>
              <w:t>PLAN ZA 202</w:t>
            </w:r>
            <w:r>
              <w:rPr>
                <w:b/>
                <w:bCs/>
                <w:snapToGrid w:val="0"/>
              </w:rPr>
              <w:t>6</w:t>
            </w:r>
            <w:r w:rsidRPr="00601F75">
              <w:rPr>
                <w:b/>
                <w:bCs/>
                <w:snapToGrid w:val="0"/>
              </w:rPr>
              <w:t>.</w:t>
            </w:r>
          </w:p>
        </w:tc>
      </w:tr>
      <w:tr w:rsidR="00B55B83" w:rsidRPr="00601F75" w14:paraId="0E32DAE6" w14:textId="77777777" w:rsidTr="004F23D0">
        <w:trPr>
          <w:trHeight w:val="264"/>
        </w:trPr>
        <w:tc>
          <w:tcPr>
            <w:tcW w:w="4678" w:type="dxa"/>
            <w:tcBorders>
              <w:top w:val="single" w:sz="4" w:space="0" w:color="auto"/>
              <w:left w:val="single" w:sz="4" w:space="0" w:color="auto"/>
              <w:bottom w:val="single" w:sz="4" w:space="0" w:color="auto"/>
              <w:right w:val="single" w:sz="4" w:space="0" w:color="auto"/>
            </w:tcBorders>
          </w:tcPr>
          <w:p w14:paraId="2FCA788D" w14:textId="77777777" w:rsidR="00B55B83" w:rsidRPr="00601F75" w:rsidRDefault="00B55B83" w:rsidP="004F23D0">
            <w:pPr>
              <w:rPr>
                <w:b/>
                <w:bCs/>
                <w:snapToGrid w:val="0"/>
              </w:rPr>
            </w:pPr>
          </w:p>
          <w:p w14:paraId="057F8D25" w14:textId="77777777" w:rsidR="00B55B83" w:rsidRPr="00601F75" w:rsidRDefault="00B55B83" w:rsidP="004F23D0">
            <w:pPr>
              <w:rPr>
                <w:b/>
                <w:bCs/>
                <w:snapToGrid w:val="0"/>
              </w:rPr>
            </w:pPr>
            <w:r w:rsidRPr="00601F75">
              <w:rPr>
                <w:b/>
                <w:bCs/>
                <w:snapToGrid w:val="0"/>
              </w:rPr>
              <w:t>61 PRIHODI OD POREZA</w:t>
            </w:r>
          </w:p>
        </w:tc>
        <w:tc>
          <w:tcPr>
            <w:tcW w:w="3402" w:type="dxa"/>
            <w:tcBorders>
              <w:top w:val="single" w:sz="4" w:space="0" w:color="auto"/>
              <w:left w:val="single" w:sz="4" w:space="0" w:color="auto"/>
              <w:bottom w:val="single" w:sz="4" w:space="0" w:color="auto"/>
              <w:right w:val="single" w:sz="4" w:space="0" w:color="auto"/>
            </w:tcBorders>
          </w:tcPr>
          <w:p w14:paraId="095688B4" w14:textId="77777777" w:rsidR="00B55B83" w:rsidRPr="00601F75" w:rsidRDefault="00B55B83" w:rsidP="004F23D0">
            <w:pPr>
              <w:jc w:val="center"/>
              <w:rPr>
                <w:b/>
                <w:bCs/>
                <w:snapToGrid w:val="0"/>
              </w:rPr>
            </w:pPr>
          </w:p>
          <w:p w14:paraId="57C72713" w14:textId="77777777" w:rsidR="00B55B83" w:rsidRPr="00601F75" w:rsidRDefault="00B55B83" w:rsidP="004F23D0">
            <w:pPr>
              <w:jc w:val="center"/>
              <w:rPr>
                <w:b/>
                <w:bCs/>
                <w:snapToGrid w:val="0"/>
              </w:rPr>
            </w:pPr>
            <w:r>
              <w:rPr>
                <w:b/>
                <w:bCs/>
                <w:snapToGrid w:val="0"/>
              </w:rPr>
              <w:t>362.050,00</w:t>
            </w:r>
          </w:p>
        </w:tc>
      </w:tr>
      <w:tr w:rsidR="00B55B83" w:rsidRPr="00601F75" w14:paraId="1340D776" w14:textId="77777777" w:rsidTr="004F23D0">
        <w:trPr>
          <w:trHeight w:val="282"/>
        </w:trPr>
        <w:tc>
          <w:tcPr>
            <w:tcW w:w="4678" w:type="dxa"/>
            <w:tcBorders>
              <w:top w:val="single" w:sz="4" w:space="0" w:color="auto"/>
              <w:left w:val="single" w:sz="4" w:space="0" w:color="auto"/>
              <w:bottom w:val="single" w:sz="4" w:space="0" w:color="auto"/>
              <w:right w:val="single" w:sz="4" w:space="0" w:color="auto"/>
            </w:tcBorders>
          </w:tcPr>
          <w:p w14:paraId="5004589C" w14:textId="77777777" w:rsidR="00B55B83" w:rsidRPr="00601F75" w:rsidRDefault="00B55B83" w:rsidP="004F23D0">
            <w:pPr>
              <w:rPr>
                <w:b/>
                <w:bCs/>
                <w:snapToGrid w:val="0"/>
              </w:rPr>
            </w:pPr>
          </w:p>
          <w:p w14:paraId="51C83535" w14:textId="77777777" w:rsidR="00B55B83" w:rsidRPr="00601F75" w:rsidRDefault="00B55B83" w:rsidP="004F23D0">
            <w:pPr>
              <w:rPr>
                <w:b/>
                <w:bCs/>
                <w:snapToGrid w:val="0"/>
              </w:rPr>
            </w:pPr>
            <w:r w:rsidRPr="00601F75">
              <w:rPr>
                <w:b/>
                <w:bCs/>
                <w:snapToGrid w:val="0"/>
              </w:rPr>
              <w:t>63 PRIHODI OD POMOĆI</w:t>
            </w:r>
          </w:p>
        </w:tc>
        <w:tc>
          <w:tcPr>
            <w:tcW w:w="3402" w:type="dxa"/>
            <w:tcBorders>
              <w:top w:val="single" w:sz="4" w:space="0" w:color="auto"/>
              <w:left w:val="single" w:sz="4" w:space="0" w:color="auto"/>
              <w:bottom w:val="single" w:sz="4" w:space="0" w:color="auto"/>
              <w:right w:val="single" w:sz="4" w:space="0" w:color="auto"/>
            </w:tcBorders>
          </w:tcPr>
          <w:p w14:paraId="08AE189C" w14:textId="77777777" w:rsidR="00B55B83" w:rsidRPr="00601F75" w:rsidRDefault="00B55B83" w:rsidP="004F23D0">
            <w:pPr>
              <w:jc w:val="center"/>
              <w:rPr>
                <w:b/>
                <w:bCs/>
                <w:snapToGrid w:val="0"/>
              </w:rPr>
            </w:pPr>
          </w:p>
          <w:p w14:paraId="19F2D0CC" w14:textId="77777777" w:rsidR="00B55B83" w:rsidRPr="00601F75" w:rsidRDefault="00B55B83" w:rsidP="004F23D0">
            <w:pPr>
              <w:jc w:val="center"/>
              <w:rPr>
                <w:b/>
                <w:bCs/>
                <w:snapToGrid w:val="0"/>
              </w:rPr>
            </w:pPr>
            <w:r>
              <w:rPr>
                <w:b/>
                <w:bCs/>
                <w:snapToGrid w:val="0"/>
              </w:rPr>
              <w:t>1.026.000,00</w:t>
            </w:r>
          </w:p>
        </w:tc>
      </w:tr>
      <w:tr w:rsidR="00B55B83" w:rsidRPr="00601F75" w14:paraId="212C6189" w14:textId="77777777" w:rsidTr="004F23D0">
        <w:trPr>
          <w:trHeight w:val="272"/>
        </w:trPr>
        <w:tc>
          <w:tcPr>
            <w:tcW w:w="4678" w:type="dxa"/>
            <w:tcBorders>
              <w:top w:val="single" w:sz="4" w:space="0" w:color="auto"/>
              <w:left w:val="single" w:sz="4" w:space="0" w:color="auto"/>
              <w:bottom w:val="single" w:sz="4" w:space="0" w:color="auto"/>
              <w:right w:val="single" w:sz="4" w:space="0" w:color="auto"/>
            </w:tcBorders>
          </w:tcPr>
          <w:p w14:paraId="399689EE" w14:textId="77777777" w:rsidR="00B55B83" w:rsidRPr="00601F75" w:rsidRDefault="00B55B83" w:rsidP="004F23D0">
            <w:pPr>
              <w:rPr>
                <w:b/>
                <w:bCs/>
                <w:snapToGrid w:val="0"/>
              </w:rPr>
            </w:pPr>
          </w:p>
          <w:p w14:paraId="5F3654EA" w14:textId="77777777" w:rsidR="00B55B83" w:rsidRPr="00601F75" w:rsidRDefault="00B55B83" w:rsidP="004F23D0">
            <w:pPr>
              <w:rPr>
                <w:b/>
                <w:bCs/>
                <w:snapToGrid w:val="0"/>
              </w:rPr>
            </w:pPr>
            <w:r w:rsidRPr="00601F75">
              <w:rPr>
                <w:b/>
                <w:bCs/>
                <w:snapToGrid w:val="0"/>
              </w:rPr>
              <w:t>64 PRIHODI OD IMOVINE</w:t>
            </w:r>
          </w:p>
        </w:tc>
        <w:tc>
          <w:tcPr>
            <w:tcW w:w="3402" w:type="dxa"/>
            <w:tcBorders>
              <w:top w:val="single" w:sz="4" w:space="0" w:color="auto"/>
              <w:left w:val="single" w:sz="4" w:space="0" w:color="auto"/>
              <w:bottom w:val="single" w:sz="4" w:space="0" w:color="auto"/>
              <w:right w:val="single" w:sz="4" w:space="0" w:color="auto"/>
            </w:tcBorders>
          </w:tcPr>
          <w:p w14:paraId="42646C99" w14:textId="77777777" w:rsidR="00B55B83" w:rsidRPr="00601F75" w:rsidRDefault="00B55B83" w:rsidP="004F23D0">
            <w:pPr>
              <w:jc w:val="center"/>
              <w:rPr>
                <w:b/>
                <w:bCs/>
                <w:snapToGrid w:val="0"/>
              </w:rPr>
            </w:pPr>
          </w:p>
          <w:p w14:paraId="21A71063" w14:textId="77777777" w:rsidR="00B55B83" w:rsidRPr="00601F75" w:rsidRDefault="00B55B83" w:rsidP="004F23D0">
            <w:pPr>
              <w:jc w:val="center"/>
              <w:rPr>
                <w:b/>
                <w:bCs/>
                <w:snapToGrid w:val="0"/>
              </w:rPr>
            </w:pPr>
            <w:r>
              <w:rPr>
                <w:b/>
                <w:bCs/>
                <w:snapToGrid w:val="0"/>
              </w:rPr>
              <w:t>23.760,00</w:t>
            </w:r>
          </w:p>
        </w:tc>
      </w:tr>
      <w:tr w:rsidR="00B55B83" w:rsidRPr="00601F75" w14:paraId="5800A6CD" w14:textId="77777777" w:rsidTr="004F23D0">
        <w:trPr>
          <w:trHeight w:val="276"/>
        </w:trPr>
        <w:tc>
          <w:tcPr>
            <w:tcW w:w="4678" w:type="dxa"/>
            <w:tcBorders>
              <w:top w:val="single" w:sz="4" w:space="0" w:color="auto"/>
              <w:left w:val="single" w:sz="4" w:space="0" w:color="auto"/>
              <w:bottom w:val="single" w:sz="4" w:space="0" w:color="auto"/>
              <w:right w:val="single" w:sz="4" w:space="0" w:color="auto"/>
            </w:tcBorders>
            <w:hideMark/>
          </w:tcPr>
          <w:p w14:paraId="3EA687C1" w14:textId="77777777" w:rsidR="00B55B83" w:rsidRPr="00601F75" w:rsidRDefault="00B55B83" w:rsidP="004F23D0">
            <w:pPr>
              <w:rPr>
                <w:b/>
                <w:bCs/>
                <w:snapToGrid w:val="0"/>
              </w:rPr>
            </w:pPr>
            <w:r w:rsidRPr="00601F75">
              <w:rPr>
                <w:b/>
                <w:bCs/>
                <w:snapToGrid w:val="0"/>
              </w:rPr>
              <w:t>65 PRIHODI OD UPRAVNIH I AMININSTATIVNIH PRISTOJBI I NAKNADA</w:t>
            </w:r>
          </w:p>
        </w:tc>
        <w:tc>
          <w:tcPr>
            <w:tcW w:w="3402" w:type="dxa"/>
            <w:tcBorders>
              <w:top w:val="single" w:sz="4" w:space="0" w:color="auto"/>
              <w:left w:val="single" w:sz="4" w:space="0" w:color="auto"/>
              <w:bottom w:val="single" w:sz="4" w:space="0" w:color="auto"/>
              <w:right w:val="single" w:sz="4" w:space="0" w:color="auto"/>
            </w:tcBorders>
          </w:tcPr>
          <w:p w14:paraId="15B2DFCA" w14:textId="77777777" w:rsidR="00B55B83" w:rsidRPr="00601F75" w:rsidRDefault="00B55B83" w:rsidP="004F23D0">
            <w:pPr>
              <w:jc w:val="center"/>
              <w:rPr>
                <w:b/>
                <w:bCs/>
                <w:snapToGrid w:val="0"/>
              </w:rPr>
            </w:pPr>
          </w:p>
          <w:p w14:paraId="0A4018B6" w14:textId="77777777" w:rsidR="00B55B83" w:rsidRPr="00601F75" w:rsidRDefault="00B55B83" w:rsidP="004F23D0">
            <w:pPr>
              <w:jc w:val="center"/>
              <w:rPr>
                <w:b/>
                <w:bCs/>
                <w:snapToGrid w:val="0"/>
              </w:rPr>
            </w:pPr>
            <w:r>
              <w:rPr>
                <w:b/>
                <w:bCs/>
                <w:snapToGrid w:val="0"/>
              </w:rPr>
              <w:t>60.110,00</w:t>
            </w:r>
          </w:p>
        </w:tc>
      </w:tr>
      <w:tr w:rsidR="00B55B83" w:rsidRPr="00601F75" w14:paraId="44E04EA8" w14:textId="77777777" w:rsidTr="004F23D0">
        <w:trPr>
          <w:trHeight w:val="276"/>
        </w:trPr>
        <w:tc>
          <w:tcPr>
            <w:tcW w:w="4678" w:type="dxa"/>
            <w:tcBorders>
              <w:top w:val="single" w:sz="4" w:space="0" w:color="auto"/>
              <w:left w:val="single" w:sz="4" w:space="0" w:color="auto"/>
              <w:bottom w:val="single" w:sz="4" w:space="0" w:color="auto"/>
              <w:right w:val="single" w:sz="4" w:space="0" w:color="auto"/>
            </w:tcBorders>
          </w:tcPr>
          <w:p w14:paraId="2C0BF884" w14:textId="77777777" w:rsidR="00B55B83" w:rsidRPr="00601F75" w:rsidRDefault="00B55B83" w:rsidP="004F23D0">
            <w:pPr>
              <w:rPr>
                <w:b/>
                <w:bCs/>
                <w:snapToGrid w:val="0"/>
              </w:rPr>
            </w:pPr>
            <w:r w:rsidRPr="00601F75">
              <w:rPr>
                <w:b/>
                <w:bCs/>
                <w:snapToGrid w:val="0"/>
              </w:rPr>
              <w:t>66 PRHODI OD PRODAJE PROIZVODA I ROBE TE PRUŽENIH USLUGA I PRIHODI OD DONACIJA</w:t>
            </w:r>
          </w:p>
        </w:tc>
        <w:tc>
          <w:tcPr>
            <w:tcW w:w="3402" w:type="dxa"/>
            <w:tcBorders>
              <w:top w:val="single" w:sz="4" w:space="0" w:color="auto"/>
              <w:left w:val="single" w:sz="4" w:space="0" w:color="auto"/>
              <w:bottom w:val="single" w:sz="4" w:space="0" w:color="auto"/>
              <w:right w:val="single" w:sz="4" w:space="0" w:color="auto"/>
            </w:tcBorders>
          </w:tcPr>
          <w:p w14:paraId="6249A4F6" w14:textId="77777777" w:rsidR="00B55B83" w:rsidRPr="00601F75" w:rsidRDefault="00B55B83" w:rsidP="004F23D0">
            <w:pPr>
              <w:jc w:val="center"/>
              <w:rPr>
                <w:b/>
                <w:bCs/>
                <w:snapToGrid w:val="0"/>
              </w:rPr>
            </w:pPr>
          </w:p>
          <w:p w14:paraId="3E4A565F" w14:textId="77777777" w:rsidR="00B55B83" w:rsidRPr="00601F75" w:rsidRDefault="00B55B83" w:rsidP="004F23D0">
            <w:pPr>
              <w:jc w:val="center"/>
              <w:rPr>
                <w:b/>
                <w:bCs/>
                <w:snapToGrid w:val="0"/>
              </w:rPr>
            </w:pPr>
            <w:r>
              <w:rPr>
                <w:b/>
                <w:bCs/>
                <w:snapToGrid w:val="0"/>
              </w:rPr>
              <w:t>26.930,00</w:t>
            </w:r>
          </w:p>
        </w:tc>
      </w:tr>
      <w:tr w:rsidR="00B55B83" w:rsidRPr="00601F75" w14:paraId="4DEC5213" w14:textId="77777777" w:rsidTr="004F23D0">
        <w:tc>
          <w:tcPr>
            <w:tcW w:w="4678" w:type="dxa"/>
            <w:tcBorders>
              <w:top w:val="single" w:sz="4" w:space="0" w:color="auto"/>
              <w:left w:val="single" w:sz="4" w:space="0" w:color="auto"/>
              <w:bottom w:val="single" w:sz="4" w:space="0" w:color="auto"/>
              <w:right w:val="single" w:sz="4" w:space="0" w:color="auto"/>
            </w:tcBorders>
            <w:hideMark/>
          </w:tcPr>
          <w:p w14:paraId="6C365C32" w14:textId="77777777" w:rsidR="00B55B83" w:rsidRPr="00601F75" w:rsidRDefault="00B55B83" w:rsidP="004F23D0">
            <w:pPr>
              <w:rPr>
                <w:b/>
                <w:bCs/>
                <w:snapToGrid w:val="0"/>
              </w:rPr>
            </w:pPr>
            <w:r w:rsidRPr="00601F75">
              <w:rPr>
                <w:b/>
                <w:bCs/>
                <w:snapToGrid w:val="0"/>
              </w:rPr>
              <w:t>71 PRIHODI OD PRODAJE NEPROIZVEDENE DUGOTRAJNE IMOVINE</w:t>
            </w:r>
          </w:p>
        </w:tc>
        <w:tc>
          <w:tcPr>
            <w:tcW w:w="3402" w:type="dxa"/>
            <w:tcBorders>
              <w:top w:val="single" w:sz="4" w:space="0" w:color="auto"/>
              <w:left w:val="single" w:sz="4" w:space="0" w:color="auto"/>
              <w:bottom w:val="single" w:sz="4" w:space="0" w:color="auto"/>
              <w:right w:val="single" w:sz="4" w:space="0" w:color="auto"/>
            </w:tcBorders>
          </w:tcPr>
          <w:p w14:paraId="7C7BC9D8" w14:textId="77777777" w:rsidR="00B55B83" w:rsidRPr="00601F75" w:rsidRDefault="00B55B83" w:rsidP="004F23D0">
            <w:pPr>
              <w:jc w:val="center"/>
              <w:rPr>
                <w:b/>
                <w:bCs/>
                <w:snapToGrid w:val="0"/>
              </w:rPr>
            </w:pPr>
          </w:p>
          <w:p w14:paraId="33FB6206" w14:textId="77777777" w:rsidR="00B55B83" w:rsidRPr="00601F75" w:rsidRDefault="00B55B83" w:rsidP="004F23D0">
            <w:pPr>
              <w:jc w:val="center"/>
              <w:rPr>
                <w:b/>
                <w:bCs/>
                <w:snapToGrid w:val="0"/>
              </w:rPr>
            </w:pPr>
            <w:r>
              <w:rPr>
                <w:b/>
                <w:bCs/>
                <w:snapToGrid w:val="0"/>
              </w:rPr>
              <w:t>2</w:t>
            </w:r>
            <w:r w:rsidRPr="00601F75">
              <w:rPr>
                <w:b/>
                <w:bCs/>
                <w:snapToGrid w:val="0"/>
              </w:rPr>
              <w:t>0.000,00</w:t>
            </w:r>
          </w:p>
        </w:tc>
      </w:tr>
      <w:tr w:rsidR="00B55B83" w:rsidRPr="00601F75" w14:paraId="7B9BAD70" w14:textId="77777777" w:rsidTr="004F23D0">
        <w:trPr>
          <w:trHeight w:val="700"/>
        </w:trPr>
        <w:tc>
          <w:tcPr>
            <w:tcW w:w="4678" w:type="dxa"/>
            <w:tcBorders>
              <w:top w:val="single" w:sz="4" w:space="0" w:color="auto"/>
              <w:left w:val="single" w:sz="4" w:space="0" w:color="auto"/>
              <w:bottom w:val="single" w:sz="4" w:space="0" w:color="auto"/>
              <w:right w:val="single" w:sz="4" w:space="0" w:color="auto"/>
            </w:tcBorders>
          </w:tcPr>
          <w:p w14:paraId="7E159131" w14:textId="77777777" w:rsidR="00B55B83" w:rsidRPr="00601F75" w:rsidRDefault="00B55B83" w:rsidP="004F23D0">
            <w:pPr>
              <w:rPr>
                <w:b/>
                <w:bCs/>
                <w:snapToGrid w:val="0"/>
              </w:rPr>
            </w:pPr>
          </w:p>
          <w:p w14:paraId="1C701364" w14:textId="77777777" w:rsidR="00B55B83" w:rsidRPr="00601F75" w:rsidRDefault="00B55B83" w:rsidP="004F23D0">
            <w:pPr>
              <w:rPr>
                <w:b/>
                <w:bCs/>
                <w:snapToGrid w:val="0"/>
              </w:rPr>
            </w:pPr>
            <w:r w:rsidRPr="00601F75">
              <w:rPr>
                <w:b/>
                <w:bCs/>
                <w:snapToGrid w:val="0"/>
              </w:rPr>
              <w:t xml:space="preserve">                                       UKUPNO:</w:t>
            </w:r>
          </w:p>
        </w:tc>
        <w:tc>
          <w:tcPr>
            <w:tcW w:w="3402" w:type="dxa"/>
            <w:tcBorders>
              <w:top w:val="single" w:sz="4" w:space="0" w:color="auto"/>
              <w:left w:val="single" w:sz="4" w:space="0" w:color="auto"/>
              <w:bottom w:val="single" w:sz="4" w:space="0" w:color="auto"/>
              <w:right w:val="single" w:sz="4" w:space="0" w:color="auto"/>
            </w:tcBorders>
          </w:tcPr>
          <w:p w14:paraId="12A4B048" w14:textId="77777777" w:rsidR="00B55B83" w:rsidRPr="00601F75" w:rsidRDefault="00B55B83" w:rsidP="004F23D0">
            <w:pPr>
              <w:jc w:val="center"/>
              <w:rPr>
                <w:b/>
                <w:bCs/>
                <w:snapToGrid w:val="0"/>
              </w:rPr>
            </w:pPr>
          </w:p>
          <w:p w14:paraId="530B8289" w14:textId="77777777" w:rsidR="00B55B83" w:rsidRPr="00601F75" w:rsidRDefault="00B55B83" w:rsidP="004F23D0">
            <w:pPr>
              <w:jc w:val="center"/>
              <w:rPr>
                <w:b/>
                <w:bCs/>
                <w:snapToGrid w:val="0"/>
              </w:rPr>
            </w:pPr>
            <w:r>
              <w:rPr>
                <w:b/>
                <w:bCs/>
                <w:snapToGrid w:val="0"/>
              </w:rPr>
              <w:t>1.518.850,00</w:t>
            </w:r>
          </w:p>
        </w:tc>
      </w:tr>
      <w:tr w:rsidR="00B55B83" w:rsidRPr="00601F75" w14:paraId="744FB5E7" w14:textId="77777777" w:rsidTr="004F23D0">
        <w:trPr>
          <w:trHeight w:val="428"/>
        </w:trPr>
        <w:tc>
          <w:tcPr>
            <w:tcW w:w="4678" w:type="dxa"/>
            <w:tcBorders>
              <w:top w:val="single" w:sz="4" w:space="0" w:color="auto"/>
              <w:left w:val="single" w:sz="4" w:space="0" w:color="auto"/>
              <w:bottom w:val="single" w:sz="4" w:space="0" w:color="auto"/>
              <w:right w:val="single" w:sz="4" w:space="0" w:color="auto"/>
            </w:tcBorders>
            <w:hideMark/>
          </w:tcPr>
          <w:p w14:paraId="1E59A291" w14:textId="77777777" w:rsidR="00B55B83" w:rsidRPr="00601F75" w:rsidRDefault="00B55B83" w:rsidP="004F23D0">
            <w:pPr>
              <w:rPr>
                <w:b/>
                <w:bCs/>
                <w:snapToGrid w:val="0"/>
              </w:rPr>
            </w:pPr>
            <w:r w:rsidRPr="00601F75">
              <w:rPr>
                <w:b/>
                <w:bCs/>
                <w:snapToGrid w:val="0"/>
              </w:rPr>
              <w:t>Višak prihoda iz prethodnih godina</w:t>
            </w:r>
          </w:p>
        </w:tc>
        <w:tc>
          <w:tcPr>
            <w:tcW w:w="3402" w:type="dxa"/>
            <w:tcBorders>
              <w:top w:val="single" w:sz="4" w:space="0" w:color="auto"/>
              <w:left w:val="single" w:sz="4" w:space="0" w:color="auto"/>
              <w:bottom w:val="single" w:sz="4" w:space="0" w:color="auto"/>
              <w:right w:val="single" w:sz="4" w:space="0" w:color="auto"/>
            </w:tcBorders>
            <w:hideMark/>
          </w:tcPr>
          <w:p w14:paraId="6FBE5855" w14:textId="77777777" w:rsidR="00B55B83" w:rsidRPr="00601F75" w:rsidRDefault="00B55B83" w:rsidP="004F23D0">
            <w:pPr>
              <w:jc w:val="center"/>
              <w:rPr>
                <w:b/>
                <w:bCs/>
                <w:snapToGrid w:val="0"/>
              </w:rPr>
            </w:pPr>
            <w:r>
              <w:rPr>
                <w:b/>
                <w:bCs/>
                <w:snapToGrid w:val="0"/>
              </w:rPr>
              <w:t>10.</w:t>
            </w:r>
            <w:r w:rsidRPr="00601F75">
              <w:rPr>
                <w:b/>
                <w:bCs/>
                <w:snapToGrid w:val="0"/>
              </w:rPr>
              <w:t>000,00</w:t>
            </w:r>
          </w:p>
        </w:tc>
      </w:tr>
      <w:tr w:rsidR="00B55B83" w:rsidRPr="00601F75" w14:paraId="1E5A52E5" w14:textId="77777777" w:rsidTr="004F23D0">
        <w:trPr>
          <w:trHeight w:val="428"/>
        </w:trPr>
        <w:tc>
          <w:tcPr>
            <w:tcW w:w="4678" w:type="dxa"/>
            <w:tcBorders>
              <w:top w:val="single" w:sz="4" w:space="0" w:color="auto"/>
              <w:left w:val="single" w:sz="4" w:space="0" w:color="auto"/>
              <w:bottom w:val="single" w:sz="4" w:space="0" w:color="auto"/>
              <w:right w:val="single" w:sz="4" w:space="0" w:color="auto"/>
            </w:tcBorders>
            <w:hideMark/>
          </w:tcPr>
          <w:p w14:paraId="31025707" w14:textId="77777777" w:rsidR="00B55B83" w:rsidRPr="00601F75" w:rsidRDefault="00B55B83" w:rsidP="004F23D0">
            <w:pPr>
              <w:rPr>
                <w:b/>
                <w:bCs/>
                <w:snapToGrid w:val="0"/>
              </w:rPr>
            </w:pPr>
            <w:r w:rsidRPr="00601F75">
              <w:rPr>
                <w:b/>
                <w:bCs/>
                <w:snapToGrid w:val="0"/>
              </w:rPr>
              <w:t xml:space="preserve">                                       SVEUKUPNO:</w:t>
            </w:r>
          </w:p>
        </w:tc>
        <w:tc>
          <w:tcPr>
            <w:tcW w:w="3402" w:type="dxa"/>
            <w:tcBorders>
              <w:top w:val="single" w:sz="4" w:space="0" w:color="auto"/>
              <w:left w:val="single" w:sz="4" w:space="0" w:color="auto"/>
              <w:bottom w:val="single" w:sz="4" w:space="0" w:color="auto"/>
              <w:right w:val="single" w:sz="4" w:space="0" w:color="auto"/>
            </w:tcBorders>
            <w:hideMark/>
          </w:tcPr>
          <w:p w14:paraId="41D187FA" w14:textId="77777777" w:rsidR="00B55B83" w:rsidRPr="00601F75" w:rsidRDefault="00B55B83" w:rsidP="004F23D0">
            <w:pPr>
              <w:jc w:val="center"/>
              <w:rPr>
                <w:b/>
                <w:bCs/>
                <w:snapToGrid w:val="0"/>
              </w:rPr>
            </w:pPr>
            <w:r>
              <w:rPr>
                <w:b/>
                <w:bCs/>
                <w:snapToGrid w:val="0"/>
              </w:rPr>
              <w:t>1.528.850,00</w:t>
            </w:r>
          </w:p>
        </w:tc>
      </w:tr>
    </w:tbl>
    <w:p w14:paraId="0A2AE333" w14:textId="77777777" w:rsidR="00B55B83" w:rsidRDefault="00B55B83" w:rsidP="00B55B83">
      <w:pPr>
        <w:rPr>
          <w:b/>
          <w:bCs/>
          <w:snapToGrid w:val="0"/>
        </w:rPr>
      </w:pPr>
    </w:p>
    <w:p w14:paraId="2A5AE45C" w14:textId="77777777" w:rsidR="00B55B83" w:rsidRDefault="00B55B83" w:rsidP="00B55B83">
      <w:pPr>
        <w:rPr>
          <w:b/>
          <w:bCs/>
          <w:snapToGrid w:val="0"/>
        </w:rPr>
      </w:pPr>
    </w:p>
    <w:p w14:paraId="7BF7662D" w14:textId="77777777" w:rsidR="00B55B83" w:rsidRPr="00601F75" w:rsidRDefault="00B55B83" w:rsidP="00B55B83">
      <w:pPr>
        <w:rPr>
          <w:b/>
          <w:bCs/>
          <w:snapToGrid w:val="0"/>
        </w:rPr>
      </w:pPr>
      <w:r w:rsidRPr="00601F75">
        <w:rPr>
          <w:b/>
          <w:bCs/>
          <w:snapToGrid w:val="0"/>
        </w:rPr>
        <w:t>RASHODI I IZDACI PO RAZDJELIMA</w:t>
      </w:r>
    </w:p>
    <w:p w14:paraId="5D17B47F" w14:textId="77777777" w:rsidR="00B55B83" w:rsidRPr="00601F75" w:rsidRDefault="00B55B83" w:rsidP="00B55B83">
      <w:pPr>
        <w:rPr>
          <w:b/>
          <w:bCs/>
          <w:snapToGrid w:val="0"/>
        </w:rPr>
      </w:pPr>
    </w:p>
    <w:tbl>
      <w:tblPr>
        <w:tblW w:w="808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3404"/>
      </w:tblGrid>
      <w:tr w:rsidR="00B55B83" w:rsidRPr="00601F75" w14:paraId="2D85A533" w14:textId="77777777" w:rsidTr="004F23D0">
        <w:trPr>
          <w:trHeight w:val="316"/>
        </w:trPr>
        <w:tc>
          <w:tcPr>
            <w:tcW w:w="4681" w:type="dxa"/>
            <w:tcBorders>
              <w:top w:val="single" w:sz="4" w:space="0" w:color="auto"/>
              <w:left w:val="single" w:sz="4" w:space="0" w:color="auto"/>
              <w:bottom w:val="single" w:sz="4" w:space="0" w:color="auto"/>
              <w:right w:val="single" w:sz="4" w:space="0" w:color="auto"/>
            </w:tcBorders>
            <w:hideMark/>
          </w:tcPr>
          <w:p w14:paraId="7174588E" w14:textId="77777777" w:rsidR="00B55B83" w:rsidRPr="00601F75" w:rsidRDefault="00B55B83" w:rsidP="004F23D0">
            <w:pPr>
              <w:jc w:val="center"/>
              <w:rPr>
                <w:b/>
                <w:bCs/>
                <w:snapToGrid w:val="0"/>
              </w:rPr>
            </w:pPr>
            <w:bookmarkStart w:id="2" w:name="_Hlk216683472"/>
            <w:r w:rsidRPr="00601F75">
              <w:rPr>
                <w:b/>
                <w:bCs/>
                <w:snapToGrid w:val="0"/>
              </w:rPr>
              <w:t>RAZDJEL</w:t>
            </w:r>
          </w:p>
        </w:tc>
        <w:tc>
          <w:tcPr>
            <w:tcW w:w="3404" w:type="dxa"/>
            <w:tcBorders>
              <w:top w:val="single" w:sz="4" w:space="0" w:color="auto"/>
              <w:left w:val="single" w:sz="4" w:space="0" w:color="auto"/>
              <w:bottom w:val="single" w:sz="4" w:space="0" w:color="auto"/>
              <w:right w:val="single" w:sz="4" w:space="0" w:color="auto"/>
            </w:tcBorders>
            <w:hideMark/>
          </w:tcPr>
          <w:p w14:paraId="1776396C" w14:textId="77777777" w:rsidR="00B55B83" w:rsidRPr="00601F75" w:rsidRDefault="00B55B83" w:rsidP="004F23D0">
            <w:pPr>
              <w:jc w:val="center"/>
              <w:rPr>
                <w:b/>
                <w:bCs/>
                <w:snapToGrid w:val="0"/>
              </w:rPr>
            </w:pPr>
            <w:r w:rsidRPr="00601F75">
              <w:rPr>
                <w:b/>
                <w:bCs/>
                <w:snapToGrid w:val="0"/>
              </w:rPr>
              <w:t>PLAN ZA 202</w:t>
            </w:r>
            <w:r>
              <w:rPr>
                <w:b/>
                <w:bCs/>
                <w:snapToGrid w:val="0"/>
              </w:rPr>
              <w:t>6</w:t>
            </w:r>
            <w:r w:rsidRPr="00601F75">
              <w:rPr>
                <w:b/>
                <w:bCs/>
                <w:snapToGrid w:val="0"/>
              </w:rPr>
              <w:t>.</w:t>
            </w:r>
          </w:p>
        </w:tc>
      </w:tr>
      <w:tr w:rsidR="00B55B83" w:rsidRPr="00601F75" w14:paraId="4757657E" w14:textId="77777777" w:rsidTr="004F23D0">
        <w:trPr>
          <w:trHeight w:val="264"/>
        </w:trPr>
        <w:tc>
          <w:tcPr>
            <w:tcW w:w="4681" w:type="dxa"/>
            <w:tcBorders>
              <w:top w:val="single" w:sz="4" w:space="0" w:color="auto"/>
              <w:left w:val="single" w:sz="4" w:space="0" w:color="auto"/>
              <w:bottom w:val="single" w:sz="4" w:space="0" w:color="auto"/>
              <w:right w:val="single" w:sz="4" w:space="0" w:color="auto"/>
            </w:tcBorders>
          </w:tcPr>
          <w:p w14:paraId="7B1F5B82" w14:textId="77777777" w:rsidR="00B55B83" w:rsidRPr="00601F75" w:rsidRDefault="00B55B83" w:rsidP="004F23D0">
            <w:pPr>
              <w:jc w:val="center"/>
              <w:rPr>
                <w:b/>
                <w:bCs/>
                <w:snapToGrid w:val="0"/>
              </w:rPr>
            </w:pPr>
          </w:p>
          <w:p w14:paraId="7D067D17" w14:textId="77777777" w:rsidR="00B55B83" w:rsidRPr="00601F75" w:rsidRDefault="00B55B83" w:rsidP="004F23D0">
            <w:pPr>
              <w:jc w:val="center"/>
              <w:rPr>
                <w:b/>
                <w:bCs/>
                <w:snapToGrid w:val="0"/>
              </w:rPr>
            </w:pPr>
            <w:r w:rsidRPr="00601F75">
              <w:rPr>
                <w:b/>
                <w:bCs/>
                <w:snapToGrid w:val="0"/>
              </w:rPr>
              <w:t>UKUPNO ( 001)</w:t>
            </w:r>
          </w:p>
        </w:tc>
        <w:tc>
          <w:tcPr>
            <w:tcW w:w="3404" w:type="dxa"/>
            <w:tcBorders>
              <w:top w:val="single" w:sz="4" w:space="0" w:color="auto"/>
              <w:left w:val="single" w:sz="4" w:space="0" w:color="auto"/>
              <w:bottom w:val="single" w:sz="4" w:space="0" w:color="auto"/>
              <w:right w:val="single" w:sz="4" w:space="0" w:color="auto"/>
            </w:tcBorders>
          </w:tcPr>
          <w:p w14:paraId="7CF9C6B9" w14:textId="77777777" w:rsidR="00B55B83" w:rsidRPr="00601F75" w:rsidRDefault="00B55B83" w:rsidP="004F23D0">
            <w:pPr>
              <w:jc w:val="center"/>
              <w:rPr>
                <w:b/>
                <w:bCs/>
                <w:snapToGrid w:val="0"/>
              </w:rPr>
            </w:pPr>
          </w:p>
          <w:p w14:paraId="1549B2A7" w14:textId="77777777" w:rsidR="00B55B83" w:rsidRPr="00601F75" w:rsidRDefault="00B55B83" w:rsidP="004F23D0">
            <w:pPr>
              <w:jc w:val="center"/>
              <w:rPr>
                <w:b/>
                <w:bCs/>
                <w:snapToGrid w:val="0"/>
              </w:rPr>
            </w:pPr>
            <w:r>
              <w:rPr>
                <w:b/>
                <w:bCs/>
                <w:snapToGrid w:val="0"/>
              </w:rPr>
              <w:t>1.403.120,00</w:t>
            </w:r>
          </w:p>
        </w:tc>
      </w:tr>
      <w:tr w:rsidR="00B55B83" w:rsidRPr="00601F75" w14:paraId="126BF578" w14:textId="77777777" w:rsidTr="004F23D0">
        <w:trPr>
          <w:trHeight w:val="282"/>
        </w:trPr>
        <w:tc>
          <w:tcPr>
            <w:tcW w:w="4681" w:type="dxa"/>
            <w:tcBorders>
              <w:top w:val="single" w:sz="4" w:space="0" w:color="auto"/>
              <w:left w:val="single" w:sz="4" w:space="0" w:color="auto"/>
              <w:bottom w:val="single" w:sz="4" w:space="0" w:color="auto"/>
              <w:right w:val="single" w:sz="4" w:space="0" w:color="auto"/>
            </w:tcBorders>
          </w:tcPr>
          <w:p w14:paraId="7EDD6EC8" w14:textId="77777777" w:rsidR="00B55B83" w:rsidRPr="00601F75" w:rsidRDefault="00B55B83" w:rsidP="004F23D0">
            <w:pPr>
              <w:jc w:val="center"/>
              <w:rPr>
                <w:b/>
                <w:bCs/>
                <w:snapToGrid w:val="0"/>
              </w:rPr>
            </w:pPr>
          </w:p>
          <w:p w14:paraId="0FEFF0F6" w14:textId="77777777" w:rsidR="00B55B83" w:rsidRPr="00601F75" w:rsidRDefault="00B55B83" w:rsidP="004F23D0">
            <w:pPr>
              <w:jc w:val="center"/>
              <w:rPr>
                <w:b/>
                <w:bCs/>
                <w:snapToGrid w:val="0"/>
              </w:rPr>
            </w:pPr>
            <w:r w:rsidRPr="00601F75">
              <w:rPr>
                <w:b/>
                <w:bCs/>
                <w:snapToGrid w:val="0"/>
              </w:rPr>
              <w:t>001 ZAKONODAVNA I IZVRŠNA TIJELA, JEDINSTVENI UPRAVNI ODJEL</w:t>
            </w:r>
          </w:p>
        </w:tc>
        <w:tc>
          <w:tcPr>
            <w:tcW w:w="3404" w:type="dxa"/>
            <w:tcBorders>
              <w:top w:val="single" w:sz="4" w:space="0" w:color="auto"/>
              <w:left w:val="single" w:sz="4" w:space="0" w:color="auto"/>
              <w:bottom w:val="single" w:sz="4" w:space="0" w:color="auto"/>
              <w:right w:val="single" w:sz="4" w:space="0" w:color="auto"/>
            </w:tcBorders>
          </w:tcPr>
          <w:p w14:paraId="02FBBC0D" w14:textId="77777777" w:rsidR="00B55B83" w:rsidRPr="00601F75" w:rsidRDefault="00B55B83" w:rsidP="004F23D0">
            <w:pPr>
              <w:jc w:val="center"/>
              <w:rPr>
                <w:b/>
                <w:bCs/>
                <w:snapToGrid w:val="0"/>
              </w:rPr>
            </w:pPr>
          </w:p>
          <w:p w14:paraId="0E69F86C" w14:textId="77777777" w:rsidR="00B55B83" w:rsidRPr="00601F75" w:rsidRDefault="00B55B83" w:rsidP="004F23D0">
            <w:pPr>
              <w:jc w:val="center"/>
              <w:rPr>
                <w:b/>
                <w:bCs/>
                <w:snapToGrid w:val="0"/>
              </w:rPr>
            </w:pPr>
            <w:r>
              <w:rPr>
                <w:b/>
                <w:bCs/>
                <w:snapToGrid w:val="0"/>
              </w:rPr>
              <w:t>1.403.120,00</w:t>
            </w:r>
          </w:p>
        </w:tc>
      </w:tr>
      <w:tr w:rsidR="00B55B83" w:rsidRPr="00601F75" w14:paraId="7C139232" w14:textId="77777777" w:rsidTr="004F23D0">
        <w:trPr>
          <w:trHeight w:val="210"/>
        </w:trPr>
        <w:tc>
          <w:tcPr>
            <w:tcW w:w="4681" w:type="dxa"/>
            <w:tcBorders>
              <w:top w:val="single" w:sz="4" w:space="0" w:color="auto"/>
              <w:left w:val="single" w:sz="4" w:space="0" w:color="auto"/>
              <w:bottom w:val="single" w:sz="4" w:space="0" w:color="auto"/>
              <w:right w:val="single" w:sz="4" w:space="0" w:color="auto"/>
            </w:tcBorders>
          </w:tcPr>
          <w:p w14:paraId="52B4C9D8" w14:textId="77777777" w:rsidR="00B55B83" w:rsidRPr="00601F75" w:rsidRDefault="00B55B83" w:rsidP="004F23D0">
            <w:pPr>
              <w:jc w:val="center"/>
              <w:rPr>
                <w:b/>
                <w:bCs/>
                <w:snapToGrid w:val="0"/>
              </w:rPr>
            </w:pPr>
          </w:p>
          <w:p w14:paraId="7CB047B8" w14:textId="77777777" w:rsidR="00B55B83" w:rsidRPr="00601F75" w:rsidRDefault="00B55B83" w:rsidP="004F23D0">
            <w:pPr>
              <w:jc w:val="center"/>
              <w:rPr>
                <w:b/>
                <w:bCs/>
                <w:snapToGrid w:val="0"/>
              </w:rPr>
            </w:pPr>
            <w:r w:rsidRPr="00601F75">
              <w:rPr>
                <w:b/>
                <w:bCs/>
                <w:snapToGrid w:val="0"/>
              </w:rPr>
              <w:t>PROGRAM 1001  REDOVNI IZDACI POSLOVANJA</w:t>
            </w:r>
          </w:p>
        </w:tc>
        <w:tc>
          <w:tcPr>
            <w:tcW w:w="3404" w:type="dxa"/>
            <w:tcBorders>
              <w:top w:val="single" w:sz="4" w:space="0" w:color="auto"/>
              <w:left w:val="single" w:sz="4" w:space="0" w:color="auto"/>
              <w:bottom w:val="single" w:sz="4" w:space="0" w:color="auto"/>
              <w:right w:val="single" w:sz="4" w:space="0" w:color="auto"/>
            </w:tcBorders>
          </w:tcPr>
          <w:p w14:paraId="11BC5F66" w14:textId="77777777" w:rsidR="00B55B83" w:rsidRPr="00601F75" w:rsidRDefault="00B55B83" w:rsidP="004F23D0">
            <w:pPr>
              <w:jc w:val="center"/>
              <w:rPr>
                <w:b/>
                <w:bCs/>
                <w:snapToGrid w:val="0"/>
              </w:rPr>
            </w:pPr>
          </w:p>
          <w:p w14:paraId="02A481C8" w14:textId="77777777" w:rsidR="00B55B83" w:rsidRPr="00601F75" w:rsidRDefault="00B55B83" w:rsidP="004F23D0">
            <w:pPr>
              <w:jc w:val="center"/>
              <w:rPr>
                <w:b/>
                <w:bCs/>
                <w:snapToGrid w:val="0"/>
              </w:rPr>
            </w:pPr>
            <w:r>
              <w:rPr>
                <w:b/>
                <w:bCs/>
                <w:snapToGrid w:val="0"/>
              </w:rPr>
              <w:t>272.100,00</w:t>
            </w:r>
          </w:p>
        </w:tc>
      </w:tr>
      <w:tr w:rsidR="00B55B83" w:rsidRPr="00601F75" w14:paraId="181CAF6A" w14:textId="77777777" w:rsidTr="004F23D0">
        <w:trPr>
          <w:trHeight w:val="358"/>
        </w:trPr>
        <w:tc>
          <w:tcPr>
            <w:tcW w:w="4681" w:type="dxa"/>
            <w:tcBorders>
              <w:top w:val="single" w:sz="4" w:space="0" w:color="auto"/>
              <w:left w:val="single" w:sz="4" w:space="0" w:color="auto"/>
              <w:bottom w:val="single" w:sz="4" w:space="0" w:color="auto"/>
              <w:right w:val="single" w:sz="4" w:space="0" w:color="auto"/>
            </w:tcBorders>
          </w:tcPr>
          <w:p w14:paraId="15DC7F61" w14:textId="77777777" w:rsidR="00B55B83" w:rsidRPr="00601F75" w:rsidRDefault="00B55B83" w:rsidP="004F23D0">
            <w:pPr>
              <w:jc w:val="center"/>
              <w:rPr>
                <w:snapToGrid w:val="0"/>
              </w:rPr>
            </w:pPr>
          </w:p>
          <w:p w14:paraId="470F7658" w14:textId="77777777" w:rsidR="00B55B83" w:rsidRPr="00601F75" w:rsidRDefault="00B55B83" w:rsidP="004F23D0">
            <w:pPr>
              <w:jc w:val="center"/>
              <w:rPr>
                <w:snapToGrid w:val="0"/>
              </w:rPr>
            </w:pPr>
            <w:r w:rsidRPr="00601F75">
              <w:rPr>
                <w:snapToGrid w:val="0"/>
              </w:rPr>
              <w:t>OPĆINSKO VIJEĆE, OPĆINSKI NAČELNIK</w:t>
            </w:r>
          </w:p>
        </w:tc>
        <w:tc>
          <w:tcPr>
            <w:tcW w:w="3404" w:type="dxa"/>
            <w:tcBorders>
              <w:top w:val="single" w:sz="4" w:space="0" w:color="auto"/>
              <w:left w:val="single" w:sz="4" w:space="0" w:color="auto"/>
              <w:bottom w:val="single" w:sz="4" w:space="0" w:color="auto"/>
              <w:right w:val="single" w:sz="4" w:space="0" w:color="auto"/>
            </w:tcBorders>
          </w:tcPr>
          <w:p w14:paraId="373BDA19" w14:textId="77777777" w:rsidR="00B55B83" w:rsidRPr="00601F75" w:rsidRDefault="00B55B83" w:rsidP="004F23D0">
            <w:pPr>
              <w:jc w:val="center"/>
              <w:rPr>
                <w:snapToGrid w:val="0"/>
              </w:rPr>
            </w:pPr>
          </w:p>
          <w:p w14:paraId="0E2AB98B" w14:textId="77777777" w:rsidR="00B55B83" w:rsidRPr="00601F75" w:rsidRDefault="00B55B83" w:rsidP="004F23D0">
            <w:pPr>
              <w:jc w:val="center"/>
              <w:rPr>
                <w:snapToGrid w:val="0"/>
              </w:rPr>
            </w:pPr>
            <w:r>
              <w:rPr>
                <w:snapToGrid w:val="0"/>
              </w:rPr>
              <w:t>41.500,00</w:t>
            </w:r>
          </w:p>
        </w:tc>
      </w:tr>
      <w:bookmarkEnd w:id="2"/>
      <w:tr w:rsidR="00B55B83" w:rsidRPr="00601F75" w14:paraId="44AE7575" w14:textId="77777777" w:rsidTr="004F23D0">
        <w:trPr>
          <w:trHeight w:val="276"/>
        </w:trPr>
        <w:tc>
          <w:tcPr>
            <w:tcW w:w="4681" w:type="dxa"/>
            <w:tcBorders>
              <w:top w:val="single" w:sz="4" w:space="0" w:color="auto"/>
              <w:left w:val="single" w:sz="4" w:space="0" w:color="auto"/>
              <w:bottom w:val="single" w:sz="4" w:space="0" w:color="auto"/>
              <w:right w:val="single" w:sz="4" w:space="0" w:color="auto"/>
            </w:tcBorders>
          </w:tcPr>
          <w:p w14:paraId="1F82258A" w14:textId="77777777" w:rsidR="00B55B83" w:rsidRPr="00601F75" w:rsidRDefault="00B55B83" w:rsidP="004F23D0">
            <w:pPr>
              <w:jc w:val="center"/>
              <w:rPr>
                <w:snapToGrid w:val="0"/>
              </w:rPr>
            </w:pPr>
          </w:p>
          <w:p w14:paraId="5EE6E32B" w14:textId="77777777" w:rsidR="00B55B83" w:rsidRPr="00601F75" w:rsidRDefault="00B55B83" w:rsidP="004F23D0">
            <w:pPr>
              <w:jc w:val="center"/>
              <w:rPr>
                <w:snapToGrid w:val="0"/>
              </w:rPr>
            </w:pPr>
            <w:r w:rsidRPr="00601F75">
              <w:rPr>
                <w:snapToGrid w:val="0"/>
              </w:rPr>
              <w:t>JEDINSTVENI UPRAVNI ODJEL – Plaće i naknade vezane za službenike</w:t>
            </w:r>
          </w:p>
        </w:tc>
        <w:tc>
          <w:tcPr>
            <w:tcW w:w="3404" w:type="dxa"/>
            <w:tcBorders>
              <w:top w:val="single" w:sz="4" w:space="0" w:color="auto"/>
              <w:left w:val="single" w:sz="4" w:space="0" w:color="auto"/>
              <w:bottom w:val="single" w:sz="4" w:space="0" w:color="auto"/>
              <w:right w:val="single" w:sz="4" w:space="0" w:color="auto"/>
            </w:tcBorders>
          </w:tcPr>
          <w:p w14:paraId="5AA5BFC3" w14:textId="77777777" w:rsidR="00B55B83" w:rsidRPr="00601F75" w:rsidRDefault="00B55B83" w:rsidP="004F23D0">
            <w:pPr>
              <w:jc w:val="center"/>
              <w:rPr>
                <w:snapToGrid w:val="0"/>
              </w:rPr>
            </w:pPr>
          </w:p>
          <w:p w14:paraId="23BA7F32" w14:textId="77777777" w:rsidR="00B55B83" w:rsidRPr="00601F75" w:rsidRDefault="00B55B83" w:rsidP="004F23D0">
            <w:pPr>
              <w:jc w:val="center"/>
              <w:rPr>
                <w:snapToGrid w:val="0"/>
              </w:rPr>
            </w:pPr>
            <w:r>
              <w:rPr>
                <w:snapToGrid w:val="0"/>
              </w:rPr>
              <w:t>70.650,00</w:t>
            </w:r>
          </w:p>
        </w:tc>
      </w:tr>
      <w:tr w:rsidR="00B55B83" w:rsidRPr="00601F75" w14:paraId="71A083B0"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3DCF09A" w14:textId="77777777" w:rsidR="00B55B83" w:rsidRPr="00601F75" w:rsidRDefault="00B55B83" w:rsidP="004F23D0">
            <w:pPr>
              <w:jc w:val="center"/>
              <w:rPr>
                <w:snapToGrid w:val="0"/>
              </w:rPr>
            </w:pPr>
          </w:p>
          <w:p w14:paraId="7E0741BF" w14:textId="77777777" w:rsidR="00B55B83" w:rsidRPr="00601F75" w:rsidRDefault="00B55B83" w:rsidP="004F23D0">
            <w:pPr>
              <w:jc w:val="center"/>
              <w:rPr>
                <w:snapToGrid w:val="0"/>
              </w:rPr>
            </w:pPr>
            <w:r w:rsidRPr="00601F75">
              <w:rPr>
                <w:snapToGrid w:val="0"/>
              </w:rPr>
              <w:t xml:space="preserve">JAVNI RADOVI </w:t>
            </w:r>
          </w:p>
        </w:tc>
        <w:tc>
          <w:tcPr>
            <w:tcW w:w="3404" w:type="dxa"/>
            <w:tcBorders>
              <w:top w:val="single" w:sz="4" w:space="0" w:color="auto"/>
              <w:left w:val="single" w:sz="4" w:space="0" w:color="auto"/>
              <w:bottom w:val="single" w:sz="4" w:space="0" w:color="auto"/>
              <w:right w:val="single" w:sz="4" w:space="0" w:color="auto"/>
            </w:tcBorders>
          </w:tcPr>
          <w:p w14:paraId="77723BB0" w14:textId="77777777" w:rsidR="00B55B83" w:rsidRPr="00601F75" w:rsidRDefault="00B55B83" w:rsidP="004F23D0">
            <w:pPr>
              <w:jc w:val="center"/>
              <w:rPr>
                <w:snapToGrid w:val="0"/>
              </w:rPr>
            </w:pPr>
          </w:p>
          <w:p w14:paraId="7468C027" w14:textId="77777777" w:rsidR="00B55B83" w:rsidRPr="00601F75" w:rsidRDefault="00B55B83" w:rsidP="004F23D0">
            <w:pPr>
              <w:jc w:val="center"/>
              <w:rPr>
                <w:snapToGrid w:val="0"/>
              </w:rPr>
            </w:pPr>
            <w:r w:rsidRPr="00601F75">
              <w:rPr>
                <w:snapToGrid w:val="0"/>
              </w:rPr>
              <w:t>5.500,00</w:t>
            </w:r>
          </w:p>
        </w:tc>
      </w:tr>
      <w:tr w:rsidR="00B55B83" w:rsidRPr="00601F75" w14:paraId="2A2DCE6D"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5E8E9F4" w14:textId="77777777" w:rsidR="00B55B83" w:rsidRPr="00601F75" w:rsidRDefault="00B55B83" w:rsidP="004F23D0">
            <w:pPr>
              <w:jc w:val="center"/>
              <w:rPr>
                <w:snapToGrid w:val="0"/>
              </w:rPr>
            </w:pPr>
          </w:p>
          <w:p w14:paraId="43640896" w14:textId="77777777" w:rsidR="00B55B83" w:rsidRPr="00601F75" w:rsidRDefault="00B55B83" w:rsidP="004F23D0">
            <w:pPr>
              <w:jc w:val="center"/>
              <w:rPr>
                <w:snapToGrid w:val="0"/>
              </w:rPr>
            </w:pPr>
            <w:r w:rsidRPr="00601F75">
              <w:rPr>
                <w:snapToGrid w:val="0"/>
              </w:rPr>
              <w:t>FINANCIJSKI RASHODI</w:t>
            </w:r>
          </w:p>
        </w:tc>
        <w:tc>
          <w:tcPr>
            <w:tcW w:w="3404" w:type="dxa"/>
            <w:tcBorders>
              <w:top w:val="single" w:sz="4" w:space="0" w:color="auto"/>
              <w:left w:val="single" w:sz="4" w:space="0" w:color="auto"/>
              <w:bottom w:val="single" w:sz="4" w:space="0" w:color="auto"/>
              <w:right w:val="single" w:sz="4" w:space="0" w:color="auto"/>
            </w:tcBorders>
          </w:tcPr>
          <w:p w14:paraId="6FAA3F40" w14:textId="77777777" w:rsidR="00B55B83" w:rsidRPr="00601F75" w:rsidRDefault="00B55B83" w:rsidP="004F23D0">
            <w:pPr>
              <w:jc w:val="center"/>
              <w:rPr>
                <w:snapToGrid w:val="0"/>
              </w:rPr>
            </w:pPr>
          </w:p>
          <w:p w14:paraId="71497581" w14:textId="77777777" w:rsidR="00B55B83" w:rsidRPr="00601F75" w:rsidRDefault="00B55B83" w:rsidP="004F23D0">
            <w:pPr>
              <w:jc w:val="center"/>
              <w:rPr>
                <w:snapToGrid w:val="0"/>
              </w:rPr>
            </w:pPr>
            <w:r>
              <w:rPr>
                <w:snapToGrid w:val="0"/>
              </w:rPr>
              <w:t>1.550,00</w:t>
            </w:r>
          </w:p>
        </w:tc>
      </w:tr>
      <w:tr w:rsidR="00B55B83" w:rsidRPr="00601F75" w14:paraId="116FCDA8"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A54E91D" w14:textId="77777777" w:rsidR="00B55B83" w:rsidRPr="00601F75" w:rsidRDefault="00B55B83" w:rsidP="004F23D0">
            <w:pPr>
              <w:jc w:val="center"/>
              <w:rPr>
                <w:snapToGrid w:val="0"/>
              </w:rPr>
            </w:pPr>
          </w:p>
          <w:p w14:paraId="667FDC3E" w14:textId="77777777" w:rsidR="00B55B83" w:rsidRPr="00601F75" w:rsidRDefault="00B55B83" w:rsidP="004F23D0">
            <w:pPr>
              <w:jc w:val="center"/>
              <w:rPr>
                <w:snapToGrid w:val="0"/>
              </w:rPr>
            </w:pPr>
            <w:r w:rsidRPr="00601F75">
              <w:rPr>
                <w:snapToGrid w:val="0"/>
              </w:rPr>
              <w:lastRenderedPageBreak/>
              <w:t>RASHODI ZA REDOVNO POSLOVANJE</w:t>
            </w:r>
          </w:p>
        </w:tc>
        <w:tc>
          <w:tcPr>
            <w:tcW w:w="3404" w:type="dxa"/>
            <w:tcBorders>
              <w:top w:val="single" w:sz="4" w:space="0" w:color="auto"/>
              <w:left w:val="single" w:sz="4" w:space="0" w:color="auto"/>
              <w:bottom w:val="single" w:sz="4" w:space="0" w:color="auto"/>
              <w:right w:val="single" w:sz="4" w:space="0" w:color="auto"/>
            </w:tcBorders>
          </w:tcPr>
          <w:p w14:paraId="52312724" w14:textId="77777777" w:rsidR="00B55B83" w:rsidRPr="00601F75" w:rsidRDefault="00B55B83" w:rsidP="004F23D0">
            <w:pPr>
              <w:jc w:val="center"/>
              <w:rPr>
                <w:snapToGrid w:val="0"/>
              </w:rPr>
            </w:pPr>
          </w:p>
          <w:p w14:paraId="42B76A24" w14:textId="77777777" w:rsidR="00B55B83" w:rsidRPr="00601F75" w:rsidRDefault="00B55B83" w:rsidP="004F23D0">
            <w:pPr>
              <w:jc w:val="center"/>
              <w:rPr>
                <w:snapToGrid w:val="0"/>
              </w:rPr>
            </w:pPr>
            <w:r>
              <w:rPr>
                <w:snapToGrid w:val="0"/>
              </w:rPr>
              <w:lastRenderedPageBreak/>
              <w:t>84.900,00</w:t>
            </w:r>
          </w:p>
        </w:tc>
      </w:tr>
      <w:tr w:rsidR="00B55B83" w:rsidRPr="00601F75" w14:paraId="722090A8"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9317310" w14:textId="77777777" w:rsidR="00B55B83" w:rsidRPr="00601F75" w:rsidRDefault="00B55B83" w:rsidP="004F23D0">
            <w:pPr>
              <w:jc w:val="center"/>
              <w:rPr>
                <w:snapToGrid w:val="0"/>
              </w:rPr>
            </w:pPr>
          </w:p>
          <w:p w14:paraId="4917D5CC" w14:textId="77777777" w:rsidR="00B55B83" w:rsidRPr="00601F75" w:rsidRDefault="00B55B83" w:rsidP="004F23D0">
            <w:pPr>
              <w:jc w:val="center"/>
              <w:rPr>
                <w:snapToGrid w:val="0"/>
              </w:rPr>
            </w:pPr>
            <w:r w:rsidRPr="00601F75">
              <w:rPr>
                <w:snapToGrid w:val="0"/>
              </w:rPr>
              <w:t>POSTROJENJE I OPREMA</w:t>
            </w:r>
          </w:p>
        </w:tc>
        <w:tc>
          <w:tcPr>
            <w:tcW w:w="3404" w:type="dxa"/>
            <w:tcBorders>
              <w:top w:val="single" w:sz="4" w:space="0" w:color="auto"/>
              <w:left w:val="single" w:sz="4" w:space="0" w:color="auto"/>
              <w:bottom w:val="single" w:sz="4" w:space="0" w:color="auto"/>
              <w:right w:val="single" w:sz="4" w:space="0" w:color="auto"/>
            </w:tcBorders>
          </w:tcPr>
          <w:p w14:paraId="3271DAA9" w14:textId="77777777" w:rsidR="00B55B83" w:rsidRPr="00601F75" w:rsidRDefault="00B55B83" w:rsidP="004F23D0">
            <w:pPr>
              <w:jc w:val="center"/>
              <w:rPr>
                <w:snapToGrid w:val="0"/>
              </w:rPr>
            </w:pPr>
          </w:p>
          <w:p w14:paraId="54DE6048" w14:textId="77777777" w:rsidR="00B55B83" w:rsidRPr="00601F75" w:rsidRDefault="00B55B83" w:rsidP="004F23D0">
            <w:pPr>
              <w:jc w:val="center"/>
              <w:rPr>
                <w:snapToGrid w:val="0"/>
              </w:rPr>
            </w:pPr>
            <w:r>
              <w:rPr>
                <w:snapToGrid w:val="0"/>
              </w:rPr>
              <w:t>39.000,00</w:t>
            </w:r>
          </w:p>
        </w:tc>
      </w:tr>
      <w:tr w:rsidR="00B55B83" w:rsidRPr="00601F75" w14:paraId="2B85E779"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665A6973" w14:textId="77777777" w:rsidR="00B55B83" w:rsidRPr="00601F75" w:rsidRDefault="00B55B83" w:rsidP="004F23D0">
            <w:pPr>
              <w:jc w:val="center"/>
              <w:rPr>
                <w:snapToGrid w:val="0"/>
              </w:rPr>
            </w:pPr>
          </w:p>
          <w:p w14:paraId="358C5AB0" w14:textId="77777777" w:rsidR="00B55B83" w:rsidRPr="00601F75" w:rsidRDefault="00B55B83" w:rsidP="004F23D0">
            <w:pPr>
              <w:jc w:val="center"/>
              <w:rPr>
                <w:snapToGrid w:val="0"/>
              </w:rPr>
            </w:pPr>
            <w:r w:rsidRPr="00601F75">
              <w:rPr>
                <w:snapToGrid w:val="0"/>
              </w:rPr>
              <w:t>RAČUNALNE USLUGE</w:t>
            </w:r>
          </w:p>
        </w:tc>
        <w:tc>
          <w:tcPr>
            <w:tcW w:w="3404" w:type="dxa"/>
            <w:tcBorders>
              <w:top w:val="single" w:sz="4" w:space="0" w:color="auto"/>
              <w:left w:val="single" w:sz="4" w:space="0" w:color="auto"/>
              <w:bottom w:val="single" w:sz="4" w:space="0" w:color="auto"/>
              <w:right w:val="single" w:sz="4" w:space="0" w:color="auto"/>
            </w:tcBorders>
          </w:tcPr>
          <w:p w14:paraId="647FD9B8" w14:textId="77777777" w:rsidR="00B55B83" w:rsidRPr="00601F75" w:rsidRDefault="00B55B83" w:rsidP="004F23D0">
            <w:pPr>
              <w:jc w:val="center"/>
              <w:rPr>
                <w:snapToGrid w:val="0"/>
              </w:rPr>
            </w:pPr>
          </w:p>
          <w:p w14:paraId="17D04223" w14:textId="77777777" w:rsidR="00B55B83" w:rsidRPr="00601F75" w:rsidRDefault="00B55B83" w:rsidP="004F23D0">
            <w:pPr>
              <w:jc w:val="center"/>
              <w:rPr>
                <w:snapToGrid w:val="0"/>
              </w:rPr>
            </w:pPr>
            <w:r>
              <w:rPr>
                <w:snapToGrid w:val="0"/>
              </w:rPr>
              <w:t>8.500,00</w:t>
            </w:r>
          </w:p>
        </w:tc>
      </w:tr>
      <w:tr w:rsidR="00B55B83" w:rsidRPr="00601F75" w14:paraId="2AF20336"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4B0DCD9F" w14:textId="77777777" w:rsidR="00B55B83" w:rsidRPr="00601F75" w:rsidRDefault="00B55B83" w:rsidP="004F23D0">
            <w:pPr>
              <w:jc w:val="center"/>
              <w:rPr>
                <w:snapToGrid w:val="0"/>
              </w:rPr>
            </w:pPr>
          </w:p>
          <w:p w14:paraId="6B961D3B" w14:textId="77777777" w:rsidR="00B55B83" w:rsidRPr="00601F75" w:rsidRDefault="00B55B83" w:rsidP="004F23D0">
            <w:pPr>
              <w:jc w:val="center"/>
              <w:rPr>
                <w:snapToGrid w:val="0"/>
              </w:rPr>
            </w:pPr>
            <w:r w:rsidRPr="00601F75">
              <w:rPr>
                <w:snapToGrid w:val="0"/>
              </w:rPr>
              <w:t>OSTALE  USLUGE</w:t>
            </w:r>
          </w:p>
        </w:tc>
        <w:tc>
          <w:tcPr>
            <w:tcW w:w="3404" w:type="dxa"/>
            <w:tcBorders>
              <w:top w:val="single" w:sz="4" w:space="0" w:color="auto"/>
              <w:left w:val="single" w:sz="4" w:space="0" w:color="auto"/>
              <w:bottom w:val="single" w:sz="4" w:space="0" w:color="auto"/>
              <w:right w:val="single" w:sz="4" w:space="0" w:color="auto"/>
            </w:tcBorders>
          </w:tcPr>
          <w:p w14:paraId="78EC63C8" w14:textId="77777777" w:rsidR="00B55B83" w:rsidRPr="00601F75" w:rsidRDefault="00B55B83" w:rsidP="004F23D0">
            <w:pPr>
              <w:jc w:val="center"/>
              <w:rPr>
                <w:snapToGrid w:val="0"/>
              </w:rPr>
            </w:pPr>
          </w:p>
          <w:p w14:paraId="1FBCD988" w14:textId="77777777" w:rsidR="00B55B83" w:rsidRPr="00601F75" w:rsidRDefault="00B55B83" w:rsidP="004F23D0">
            <w:pPr>
              <w:jc w:val="center"/>
              <w:rPr>
                <w:snapToGrid w:val="0"/>
              </w:rPr>
            </w:pPr>
            <w:r>
              <w:rPr>
                <w:snapToGrid w:val="0"/>
              </w:rPr>
              <w:t>20.500,00</w:t>
            </w:r>
          </w:p>
        </w:tc>
      </w:tr>
      <w:tr w:rsidR="00B55B83" w:rsidRPr="00601F75" w14:paraId="37B3C99C"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2171E910" w14:textId="77777777" w:rsidR="00B55B83" w:rsidRPr="00601F75" w:rsidRDefault="00B55B83" w:rsidP="004F23D0">
            <w:pPr>
              <w:jc w:val="center"/>
              <w:rPr>
                <w:b/>
                <w:bCs/>
                <w:snapToGrid w:val="0"/>
              </w:rPr>
            </w:pPr>
          </w:p>
          <w:p w14:paraId="2A06D85D" w14:textId="77777777" w:rsidR="00B55B83" w:rsidRPr="00601F75" w:rsidRDefault="00B55B83" w:rsidP="004F23D0">
            <w:pPr>
              <w:jc w:val="center"/>
              <w:rPr>
                <w:b/>
                <w:bCs/>
                <w:snapToGrid w:val="0"/>
              </w:rPr>
            </w:pPr>
            <w:r w:rsidRPr="00601F75">
              <w:rPr>
                <w:b/>
                <w:bCs/>
                <w:snapToGrid w:val="0"/>
              </w:rPr>
              <w:t>PROGRAM 1002  ODRŽAVANJE KOMUNALNE INFRASTRUKTURE</w:t>
            </w:r>
          </w:p>
        </w:tc>
        <w:tc>
          <w:tcPr>
            <w:tcW w:w="3404" w:type="dxa"/>
            <w:tcBorders>
              <w:top w:val="single" w:sz="4" w:space="0" w:color="auto"/>
              <w:left w:val="single" w:sz="4" w:space="0" w:color="auto"/>
              <w:bottom w:val="single" w:sz="4" w:space="0" w:color="auto"/>
              <w:right w:val="single" w:sz="4" w:space="0" w:color="auto"/>
            </w:tcBorders>
          </w:tcPr>
          <w:p w14:paraId="63A7418C" w14:textId="77777777" w:rsidR="00B55B83" w:rsidRPr="00601F75" w:rsidRDefault="00B55B83" w:rsidP="004F23D0">
            <w:pPr>
              <w:jc w:val="center"/>
              <w:rPr>
                <w:b/>
                <w:bCs/>
                <w:snapToGrid w:val="0"/>
              </w:rPr>
            </w:pPr>
          </w:p>
          <w:p w14:paraId="228A88EE" w14:textId="77777777" w:rsidR="00B55B83" w:rsidRPr="00601F75" w:rsidRDefault="00B55B83" w:rsidP="004F23D0">
            <w:pPr>
              <w:jc w:val="center"/>
              <w:rPr>
                <w:b/>
                <w:bCs/>
                <w:snapToGrid w:val="0"/>
              </w:rPr>
            </w:pPr>
            <w:r>
              <w:rPr>
                <w:b/>
                <w:bCs/>
                <w:snapToGrid w:val="0"/>
              </w:rPr>
              <w:t>110.550,00</w:t>
            </w:r>
          </w:p>
        </w:tc>
      </w:tr>
      <w:tr w:rsidR="00B55B83" w:rsidRPr="00601F75" w14:paraId="48D9429C"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74A3387" w14:textId="77777777" w:rsidR="00B55B83" w:rsidRPr="00601F75" w:rsidRDefault="00B55B83" w:rsidP="004F23D0">
            <w:pPr>
              <w:jc w:val="center"/>
              <w:rPr>
                <w:snapToGrid w:val="0"/>
              </w:rPr>
            </w:pPr>
          </w:p>
          <w:p w14:paraId="44A76AF4" w14:textId="77777777" w:rsidR="00B55B83" w:rsidRPr="00601F75" w:rsidRDefault="00B55B83" w:rsidP="004F23D0">
            <w:pPr>
              <w:jc w:val="center"/>
              <w:rPr>
                <w:snapToGrid w:val="0"/>
              </w:rPr>
            </w:pPr>
            <w:r w:rsidRPr="00601F75">
              <w:rPr>
                <w:snapToGrid w:val="0"/>
              </w:rPr>
              <w:t>ODVOZ SMEĆA</w:t>
            </w:r>
          </w:p>
        </w:tc>
        <w:tc>
          <w:tcPr>
            <w:tcW w:w="3404" w:type="dxa"/>
            <w:tcBorders>
              <w:top w:val="single" w:sz="4" w:space="0" w:color="auto"/>
              <w:left w:val="single" w:sz="4" w:space="0" w:color="auto"/>
              <w:bottom w:val="single" w:sz="4" w:space="0" w:color="auto"/>
              <w:right w:val="single" w:sz="4" w:space="0" w:color="auto"/>
            </w:tcBorders>
          </w:tcPr>
          <w:p w14:paraId="65BEF339" w14:textId="77777777" w:rsidR="00B55B83" w:rsidRPr="00601F75" w:rsidRDefault="00B55B83" w:rsidP="004F23D0">
            <w:pPr>
              <w:jc w:val="center"/>
              <w:rPr>
                <w:snapToGrid w:val="0"/>
              </w:rPr>
            </w:pPr>
          </w:p>
          <w:p w14:paraId="6985B0B7" w14:textId="77777777" w:rsidR="00B55B83" w:rsidRPr="00601F75" w:rsidRDefault="00B55B83" w:rsidP="004F23D0">
            <w:pPr>
              <w:jc w:val="center"/>
              <w:rPr>
                <w:snapToGrid w:val="0"/>
              </w:rPr>
            </w:pPr>
            <w:r>
              <w:rPr>
                <w:snapToGrid w:val="0"/>
              </w:rPr>
              <w:t>2.650,00</w:t>
            </w:r>
          </w:p>
        </w:tc>
      </w:tr>
      <w:tr w:rsidR="00B55B83" w:rsidRPr="00601F75" w14:paraId="71965393"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1DD2440" w14:textId="77777777" w:rsidR="00B55B83" w:rsidRPr="00601F75" w:rsidRDefault="00B55B83" w:rsidP="004F23D0">
            <w:pPr>
              <w:jc w:val="center"/>
              <w:rPr>
                <w:snapToGrid w:val="0"/>
              </w:rPr>
            </w:pPr>
          </w:p>
          <w:p w14:paraId="2BC49354" w14:textId="77777777" w:rsidR="00B55B83" w:rsidRPr="00601F75" w:rsidRDefault="00B55B83" w:rsidP="004F23D0">
            <w:pPr>
              <w:jc w:val="center"/>
              <w:rPr>
                <w:snapToGrid w:val="0"/>
              </w:rPr>
            </w:pPr>
            <w:r w:rsidRPr="00601F75">
              <w:rPr>
                <w:snapToGrid w:val="0"/>
              </w:rPr>
              <w:t>DERATIZACIJA I DEZINSEKCIJA</w:t>
            </w:r>
          </w:p>
        </w:tc>
        <w:tc>
          <w:tcPr>
            <w:tcW w:w="3404" w:type="dxa"/>
            <w:tcBorders>
              <w:top w:val="single" w:sz="4" w:space="0" w:color="auto"/>
              <w:left w:val="single" w:sz="4" w:space="0" w:color="auto"/>
              <w:bottom w:val="single" w:sz="4" w:space="0" w:color="auto"/>
              <w:right w:val="single" w:sz="4" w:space="0" w:color="auto"/>
            </w:tcBorders>
          </w:tcPr>
          <w:p w14:paraId="2F54BC75" w14:textId="77777777" w:rsidR="00B55B83" w:rsidRPr="00601F75" w:rsidRDefault="00B55B83" w:rsidP="004F23D0">
            <w:pPr>
              <w:jc w:val="center"/>
              <w:rPr>
                <w:snapToGrid w:val="0"/>
              </w:rPr>
            </w:pPr>
          </w:p>
          <w:p w14:paraId="60CE9E28" w14:textId="77777777" w:rsidR="00B55B83" w:rsidRPr="00601F75" w:rsidRDefault="00B55B83" w:rsidP="004F23D0">
            <w:pPr>
              <w:jc w:val="center"/>
              <w:rPr>
                <w:snapToGrid w:val="0"/>
              </w:rPr>
            </w:pPr>
            <w:r>
              <w:rPr>
                <w:snapToGrid w:val="0"/>
              </w:rPr>
              <w:t>6.000,00</w:t>
            </w:r>
          </w:p>
        </w:tc>
      </w:tr>
      <w:tr w:rsidR="00B55B83" w:rsidRPr="00601F75" w14:paraId="6B2BBDC1"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2F110F96" w14:textId="77777777" w:rsidR="00B55B83" w:rsidRPr="00601F75" w:rsidRDefault="00B55B83" w:rsidP="004F23D0">
            <w:pPr>
              <w:jc w:val="center"/>
              <w:rPr>
                <w:snapToGrid w:val="0"/>
              </w:rPr>
            </w:pPr>
          </w:p>
          <w:p w14:paraId="3C8FB799" w14:textId="77777777" w:rsidR="00B55B83" w:rsidRPr="00601F75" w:rsidRDefault="00B55B83" w:rsidP="004F23D0">
            <w:pPr>
              <w:jc w:val="center"/>
              <w:rPr>
                <w:snapToGrid w:val="0"/>
              </w:rPr>
            </w:pPr>
            <w:r w:rsidRPr="00601F75">
              <w:rPr>
                <w:snapToGrid w:val="0"/>
              </w:rPr>
              <w:t>PRIČUVA</w:t>
            </w:r>
          </w:p>
        </w:tc>
        <w:tc>
          <w:tcPr>
            <w:tcW w:w="3404" w:type="dxa"/>
            <w:tcBorders>
              <w:top w:val="single" w:sz="4" w:space="0" w:color="auto"/>
              <w:left w:val="single" w:sz="4" w:space="0" w:color="auto"/>
              <w:bottom w:val="single" w:sz="4" w:space="0" w:color="auto"/>
              <w:right w:val="single" w:sz="4" w:space="0" w:color="auto"/>
            </w:tcBorders>
          </w:tcPr>
          <w:p w14:paraId="708334B5" w14:textId="77777777" w:rsidR="00B55B83" w:rsidRPr="00601F75" w:rsidRDefault="00B55B83" w:rsidP="004F23D0">
            <w:pPr>
              <w:jc w:val="center"/>
              <w:rPr>
                <w:snapToGrid w:val="0"/>
              </w:rPr>
            </w:pPr>
          </w:p>
          <w:p w14:paraId="7489F292" w14:textId="77777777" w:rsidR="00B55B83" w:rsidRPr="00601F75" w:rsidRDefault="00B55B83" w:rsidP="004F23D0">
            <w:pPr>
              <w:jc w:val="center"/>
              <w:rPr>
                <w:snapToGrid w:val="0"/>
              </w:rPr>
            </w:pPr>
            <w:r>
              <w:rPr>
                <w:snapToGrid w:val="0"/>
              </w:rPr>
              <w:t>750,00</w:t>
            </w:r>
          </w:p>
        </w:tc>
      </w:tr>
      <w:tr w:rsidR="00B55B83" w:rsidRPr="00601F75" w14:paraId="4252C1D1"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81B728D" w14:textId="77777777" w:rsidR="00B55B83" w:rsidRPr="00601F75" w:rsidRDefault="00B55B83" w:rsidP="004F23D0">
            <w:pPr>
              <w:jc w:val="center"/>
              <w:rPr>
                <w:snapToGrid w:val="0"/>
              </w:rPr>
            </w:pPr>
          </w:p>
          <w:p w14:paraId="2006522F" w14:textId="77777777" w:rsidR="00B55B83" w:rsidRPr="00601F75" w:rsidRDefault="00B55B83" w:rsidP="004F23D0">
            <w:pPr>
              <w:jc w:val="center"/>
              <w:rPr>
                <w:snapToGrid w:val="0"/>
              </w:rPr>
            </w:pPr>
            <w:r w:rsidRPr="00601F75">
              <w:rPr>
                <w:snapToGrid w:val="0"/>
              </w:rPr>
              <w:t>ODRŽAVANJE GROBLJA</w:t>
            </w:r>
          </w:p>
        </w:tc>
        <w:tc>
          <w:tcPr>
            <w:tcW w:w="3404" w:type="dxa"/>
            <w:tcBorders>
              <w:top w:val="single" w:sz="4" w:space="0" w:color="auto"/>
              <w:left w:val="single" w:sz="4" w:space="0" w:color="auto"/>
              <w:bottom w:val="single" w:sz="4" w:space="0" w:color="auto"/>
              <w:right w:val="single" w:sz="4" w:space="0" w:color="auto"/>
            </w:tcBorders>
          </w:tcPr>
          <w:p w14:paraId="2D8B8913" w14:textId="77777777" w:rsidR="00B55B83" w:rsidRPr="00601F75" w:rsidRDefault="00B55B83" w:rsidP="004F23D0">
            <w:pPr>
              <w:jc w:val="center"/>
              <w:rPr>
                <w:snapToGrid w:val="0"/>
              </w:rPr>
            </w:pPr>
          </w:p>
          <w:p w14:paraId="5D1679FD" w14:textId="77777777" w:rsidR="00B55B83" w:rsidRPr="00601F75" w:rsidRDefault="00B55B83" w:rsidP="004F23D0">
            <w:pPr>
              <w:jc w:val="center"/>
              <w:rPr>
                <w:snapToGrid w:val="0"/>
              </w:rPr>
            </w:pPr>
            <w:r>
              <w:rPr>
                <w:snapToGrid w:val="0"/>
              </w:rPr>
              <w:t>18.150,00</w:t>
            </w:r>
          </w:p>
        </w:tc>
      </w:tr>
      <w:tr w:rsidR="00B55B83" w:rsidRPr="00601F75" w14:paraId="6B007237"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BE23FC5" w14:textId="77777777" w:rsidR="00B55B83" w:rsidRPr="00601F75" w:rsidRDefault="00B55B83" w:rsidP="004F23D0">
            <w:pPr>
              <w:jc w:val="center"/>
              <w:rPr>
                <w:snapToGrid w:val="0"/>
              </w:rPr>
            </w:pPr>
          </w:p>
          <w:p w14:paraId="31B56865" w14:textId="77777777" w:rsidR="00B55B83" w:rsidRPr="00601F75" w:rsidRDefault="00B55B83" w:rsidP="004F23D0">
            <w:pPr>
              <w:jc w:val="center"/>
              <w:rPr>
                <w:snapToGrid w:val="0"/>
              </w:rPr>
            </w:pPr>
            <w:r w:rsidRPr="00601F75">
              <w:rPr>
                <w:snapToGrid w:val="0"/>
              </w:rPr>
              <w:t>ČIŠĆENJE SNIJEGA</w:t>
            </w:r>
          </w:p>
        </w:tc>
        <w:tc>
          <w:tcPr>
            <w:tcW w:w="3404" w:type="dxa"/>
            <w:tcBorders>
              <w:top w:val="single" w:sz="4" w:space="0" w:color="auto"/>
              <w:left w:val="single" w:sz="4" w:space="0" w:color="auto"/>
              <w:bottom w:val="single" w:sz="4" w:space="0" w:color="auto"/>
              <w:right w:val="single" w:sz="4" w:space="0" w:color="auto"/>
            </w:tcBorders>
          </w:tcPr>
          <w:p w14:paraId="1772C00A" w14:textId="77777777" w:rsidR="00B55B83" w:rsidRPr="00601F75" w:rsidRDefault="00B55B83" w:rsidP="004F23D0">
            <w:pPr>
              <w:jc w:val="center"/>
              <w:rPr>
                <w:snapToGrid w:val="0"/>
              </w:rPr>
            </w:pPr>
          </w:p>
          <w:p w14:paraId="283DEED7" w14:textId="77777777" w:rsidR="00B55B83" w:rsidRPr="00601F75" w:rsidRDefault="00B55B83" w:rsidP="004F23D0">
            <w:pPr>
              <w:jc w:val="center"/>
              <w:rPr>
                <w:snapToGrid w:val="0"/>
              </w:rPr>
            </w:pPr>
            <w:r>
              <w:rPr>
                <w:snapToGrid w:val="0"/>
              </w:rPr>
              <w:t>3.500,00</w:t>
            </w:r>
          </w:p>
        </w:tc>
      </w:tr>
      <w:tr w:rsidR="00B55B83" w:rsidRPr="00601F75" w14:paraId="25597CFE"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B2A8618" w14:textId="77777777" w:rsidR="00B55B83" w:rsidRPr="00601F75" w:rsidRDefault="00B55B83" w:rsidP="004F23D0">
            <w:pPr>
              <w:jc w:val="center"/>
              <w:rPr>
                <w:snapToGrid w:val="0"/>
              </w:rPr>
            </w:pPr>
          </w:p>
          <w:p w14:paraId="7966FF96" w14:textId="77777777" w:rsidR="00B55B83" w:rsidRPr="00601F75" w:rsidRDefault="00B55B83" w:rsidP="004F23D0">
            <w:pPr>
              <w:jc w:val="center"/>
              <w:rPr>
                <w:snapToGrid w:val="0"/>
              </w:rPr>
            </w:pPr>
            <w:r w:rsidRPr="00601F75">
              <w:rPr>
                <w:snapToGrid w:val="0"/>
              </w:rPr>
              <w:t>ODRŽAVANJE POLJSKIH PUTEVA</w:t>
            </w:r>
          </w:p>
        </w:tc>
        <w:tc>
          <w:tcPr>
            <w:tcW w:w="3404" w:type="dxa"/>
            <w:tcBorders>
              <w:top w:val="single" w:sz="4" w:space="0" w:color="auto"/>
              <w:left w:val="single" w:sz="4" w:space="0" w:color="auto"/>
              <w:bottom w:val="single" w:sz="4" w:space="0" w:color="auto"/>
              <w:right w:val="single" w:sz="4" w:space="0" w:color="auto"/>
            </w:tcBorders>
          </w:tcPr>
          <w:p w14:paraId="7F681885" w14:textId="77777777" w:rsidR="00B55B83" w:rsidRPr="00601F75" w:rsidRDefault="00B55B83" w:rsidP="004F23D0">
            <w:pPr>
              <w:jc w:val="center"/>
              <w:rPr>
                <w:snapToGrid w:val="0"/>
              </w:rPr>
            </w:pPr>
          </w:p>
          <w:p w14:paraId="5781B068" w14:textId="77777777" w:rsidR="00B55B83" w:rsidRPr="00601F75" w:rsidRDefault="00B55B83" w:rsidP="004F23D0">
            <w:pPr>
              <w:jc w:val="center"/>
              <w:rPr>
                <w:snapToGrid w:val="0"/>
              </w:rPr>
            </w:pPr>
            <w:r>
              <w:rPr>
                <w:snapToGrid w:val="0"/>
              </w:rPr>
              <w:t>5.000,00</w:t>
            </w:r>
          </w:p>
        </w:tc>
      </w:tr>
      <w:tr w:rsidR="00B55B83" w:rsidRPr="00601F75" w14:paraId="3B43FC4A"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51CF5BC" w14:textId="77777777" w:rsidR="00B55B83" w:rsidRPr="00601F75" w:rsidRDefault="00B55B83" w:rsidP="004F23D0">
            <w:pPr>
              <w:jc w:val="center"/>
              <w:rPr>
                <w:snapToGrid w:val="0"/>
              </w:rPr>
            </w:pPr>
          </w:p>
          <w:p w14:paraId="730C28DA" w14:textId="77777777" w:rsidR="00B55B83" w:rsidRPr="00601F75" w:rsidRDefault="00B55B83" w:rsidP="004F23D0">
            <w:pPr>
              <w:jc w:val="center"/>
              <w:rPr>
                <w:snapToGrid w:val="0"/>
              </w:rPr>
            </w:pPr>
            <w:r w:rsidRPr="00601F75">
              <w:rPr>
                <w:snapToGrid w:val="0"/>
              </w:rPr>
              <w:t>ODVODNJA OBORINSKIH VODA</w:t>
            </w:r>
          </w:p>
        </w:tc>
        <w:tc>
          <w:tcPr>
            <w:tcW w:w="3404" w:type="dxa"/>
            <w:tcBorders>
              <w:top w:val="single" w:sz="4" w:space="0" w:color="auto"/>
              <w:left w:val="single" w:sz="4" w:space="0" w:color="auto"/>
              <w:bottom w:val="single" w:sz="4" w:space="0" w:color="auto"/>
              <w:right w:val="single" w:sz="4" w:space="0" w:color="auto"/>
            </w:tcBorders>
          </w:tcPr>
          <w:p w14:paraId="34882144" w14:textId="77777777" w:rsidR="00B55B83" w:rsidRPr="00601F75" w:rsidRDefault="00B55B83" w:rsidP="004F23D0">
            <w:pPr>
              <w:jc w:val="center"/>
              <w:rPr>
                <w:snapToGrid w:val="0"/>
              </w:rPr>
            </w:pPr>
          </w:p>
          <w:p w14:paraId="65710119" w14:textId="77777777" w:rsidR="00B55B83" w:rsidRPr="00601F75" w:rsidRDefault="00B55B83" w:rsidP="004F23D0">
            <w:pPr>
              <w:jc w:val="center"/>
              <w:rPr>
                <w:snapToGrid w:val="0"/>
              </w:rPr>
            </w:pPr>
            <w:r w:rsidRPr="00601F75">
              <w:rPr>
                <w:snapToGrid w:val="0"/>
              </w:rPr>
              <w:t>2.000,00</w:t>
            </w:r>
          </w:p>
        </w:tc>
      </w:tr>
      <w:tr w:rsidR="00B55B83" w:rsidRPr="00601F75" w14:paraId="403C2789"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A32856A" w14:textId="77777777" w:rsidR="00B55B83" w:rsidRPr="00601F75" w:rsidRDefault="00B55B83" w:rsidP="004F23D0">
            <w:pPr>
              <w:jc w:val="center"/>
              <w:rPr>
                <w:snapToGrid w:val="0"/>
              </w:rPr>
            </w:pPr>
          </w:p>
          <w:p w14:paraId="3F3507E1" w14:textId="77777777" w:rsidR="00B55B83" w:rsidRPr="00601F75" w:rsidRDefault="00B55B83" w:rsidP="004F23D0">
            <w:pPr>
              <w:jc w:val="center"/>
              <w:rPr>
                <w:snapToGrid w:val="0"/>
              </w:rPr>
            </w:pPr>
            <w:r w:rsidRPr="00601F75">
              <w:rPr>
                <w:snapToGrid w:val="0"/>
              </w:rPr>
              <w:t>ODRŽAVANJE JAVNIH POVRŠINA</w:t>
            </w:r>
          </w:p>
        </w:tc>
        <w:tc>
          <w:tcPr>
            <w:tcW w:w="3404" w:type="dxa"/>
            <w:tcBorders>
              <w:top w:val="single" w:sz="4" w:space="0" w:color="auto"/>
              <w:left w:val="single" w:sz="4" w:space="0" w:color="auto"/>
              <w:bottom w:val="single" w:sz="4" w:space="0" w:color="auto"/>
              <w:right w:val="single" w:sz="4" w:space="0" w:color="auto"/>
            </w:tcBorders>
          </w:tcPr>
          <w:p w14:paraId="707C0A71" w14:textId="77777777" w:rsidR="00B55B83" w:rsidRPr="00601F75" w:rsidRDefault="00B55B83" w:rsidP="004F23D0">
            <w:pPr>
              <w:jc w:val="center"/>
              <w:rPr>
                <w:snapToGrid w:val="0"/>
              </w:rPr>
            </w:pPr>
          </w:p>
          <w:p w14:paraId="61A98ABC" w14:textId="77777777" w:rsidR="00B55B83" w:rsidRPr="00601F75" w:rsidRDefault="00B55B83" w:rsidP="004F23D0">
            <w:pPr>
              <w:jc w:val="center"/>
              <w:rPr>
                <w:snapToGrid w:val="0"/>
              </w:rPr>
            </w:pPr>
            <w:r>
              <w:rPr>
                <w:snapToGrid w:val="0"/>
              </w:rPr>
              <w:t>15.000,00</w:t>
            </w:r>
          </w:p>
        </w:tc>
      </w:tr>
      <w:tr w:rsidR="00B55B83" w:rsidRPr="00601F75" w14:paraId="6A1EBA27"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EC5996B" w14:textId="77777777" w:rsidR="00B55B83" w:rsidRPr="00601F75" w:rsidRDefault="00B55B83" w:rsidP="004F23D0">
            <w:pPr>
              <w:jc w:val="center"/>
              <w:rPr>
                <w:snapToGrid w:val="0"/>
              </w:rPr>
            </w:pPr>
          </w:p>
          <w:p w14:paraId="5D9B983A" w14:textId="77777777" w:rsidR="00B55B83" w:rsidRPr="00601F75" w:rsidRDefault="00B55B83" w:rsidP="004F23D0">
            <w:pPr>
              <w:jc w:val="center"/>
              <w:rPr>
                <w:snapToGrid w:val="0"/>
              </w:rPr>
            </w:pPr>
            <w:r w:rsidRPr="00601F75">
              <w:rPr>
                <w:snapToGrid w:val="0"/>
              </w:rPr>
              <w:t>ODRŽAVANJE NERAZVRSTANIH CESTA</w:t>
            </w:r>
          </w:p>
        </w:tc>
        <w:tc>
          <w:tcPr>
            <w:tcW w:w="3404" w:type="dxa"/>
            <w:tcBorders>
              <w:top w:val="single" w:sz="4" w:space="0" w:color="auto"/>
              <w:left w:val="single" w:sz="4" w:space="0" w:color="auto"/>
              <w:bottom w:val="single" w:sz="4" w:space="0" w:color="auto"/>
              <w:right w:val="single" w:sz="4" w:space="0" w:color="auto"/>
            </w:tcBorders>
          </w:tcPr>
          <w:p w14:paraId="352BDAAA" w14:textId="77777777" w:rsidR="00B55B83" w:rsidRPr="00601F75" w:rsidRDefault="00B55B83" w:rsidP="004F23D0">
            <w:pPr>
              <w:jc w:val="center"/>
              <w:rPr>
                <w:snapToGrid w:val="0"/>
              </w:rPr>
            </w:pPr>
          </w:p>
          <w:p w14:paraId="6E706D51" w14:textId="77777777" w:rsidR="00B55B83" w:rsidRPr="00601F75" w:rsidRDefault="00B55B83" w:rsidP="004F23D0">
            <w:pPr>
              <w:jc w:val="center"/>
              <w:rPr>
                <w:snapToGrid w:val="0"/>
              </w:rPr>
            </w:pPr>
            <w:r>
              <w:rPr>
                <w:snapToGrid w:val="0"/>
              </w:rPr>
              <w:t>2</w:t>
            </w:r>
            <w:r w:rsidRPr="00601F75">
              <w:rPr>
                <w:snapToGrid w:val="0"/>
              </w:rPr>
              <w:t>.500,00</w:t>
            </w:r>
          </w:p>
        </w:tc>
      </w:tr>
      <w:tr w:rsidR="00B55B83" w:rsidRPr="00601F75" w14:paraId="7CD7F7E1"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7D86294" w14:textId="77777777" w:rsidR="00B55B83" w:rsidRPr="00601F75" w:rsidRDefault="00B55B83" w:rsidP="004F23D0">
            <w:pPr>
              <w:jc w:val="center"/>
              <w:rPr>
                <w:snapToGrid w:val="0"/>
              </w:rPr>
            </w:pPr>
          </w:p>
          <w:p w14:paraId="034A9DA3" w14:textId="77777777" w:rsidR="00B55B83" w:rsidRPr="00601F75" w:rsidRDefault="00B55B83" w:rsidP="004F23D0">
            <w:pPr>
              <w:jc w:val="center"/>
              <w:rPr>
                <w:snapToGrid w:val="0"/>
              </w:rPr>
            </w:pPr>
            <w:r w:rsidRPr="00601F75">
              <w:rPr>
                <w:snapToGrid w:val="0"/>
              </w:rPr>
              <w:t>OSTALE KOMUALNE USLUGE</w:t>
            </w:r>
          </w:p>
        </w:tc>
        <w:tc>
          <w:tcPr>
            <w:tcW w:w="3404" w:type="dxa"/>
            <w:tcBorders>
              <w:top w:val="single" w:sz="4" w:space="0" w:color="auto"/>
              <w:left w:val="single" w:sz="4" w:space="0" w:color="auto"/>
              <w:bottom w:val="single" w:sz="4" w:space="0" w:color="auto"/>
              <w:right w:val="single" w:sz="4" w:space="0" w:color="auto"/>
            </w:tcBorders>
          </w:tcPr>
          <w:p w14:paraId="608E2FD5" w14:textId="77777777" w:rsidR="00B55B83" w:rsidRPr="00601F75" w:rsidRDefault="00B55B83" w:rsidP="004F23D0">
            <w:pPr>
              <w:jc w:val="center"/>
              <w:rPr>
                <w:snapToGrid w:val="0"/>
              </w:rPr>
            </w:pPr>
          </w:p>
          <w:p w14:paraId="49CDF25F" w14:textId="77777777" w:rsidR="00B55B83" w:rsidRPr="00601F75" w:rsidRDefault="00B55B83" w:rsidP="004F23D0">
            <w:pPr>
              <w:jc w:val="center"/>
              <w:rPr>
                <w:snapToGrid w:val="0"/>
              </w:rPr>
            </w:pPr>
            <w:r>
              <w:rPr>
                <w:snapToGrid w:val="0"/>
              </w:rPr>
              <w:t>4</w:t>
            </w:r>
            <w:r w:rsidRPr="00601F75">
              <w:rPr>
                <w:snapToGrid w:val="0"/>
              </w:rPr>
              <w:t>.000,00</w:t>
            </w:r>
          </w:p>
        </w:tc>
      </w:tr>
      <w:tr w:rsidR="00B55B83" w:rsidRPr="00601F75" w14:paraId="36EB281A"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44D7CFC" w14:textId="77777777" w:rsidR="00B55B83" w:rsidRPr="00601F75" w:rsidRDefault="00B55B83" w:rsidP="004F23D0">
            <w:pPr>
              <w:jc w:val="center"/>
              <w:rPr>
                <w:snapToGrid w:val="0"/>
              </w:rPr>
            </w:pPr>
          </w:p>
          <w:p w14:paraId="2BC087F8" w14:textId="77777777" w:rsidR="00B55B83" w:rsidRPr="00601F75" w:rsidRDefault="00B55B83" w:rsidP="004F23D0">
            <w:pPr>
              <w:jc w:val="center"/>
              <w:rPr>
                <w:snapToGrid w:val="0"/>
              </w:rPr>
            </w:pPr>
            <w:r w:rsidRPr="00601F75">
              <w:rPr>
                <w:snapToGrid w:val="0"/>
              </w:rPr>
              <w:t>TEKUĆE I INVESTICIJSKO ODRŽAVANJE</w:t>
            </w:r>
          </w:p>
        </w:tc>
        <w:tc>
          <w:tcPr>
            <w:tcW w:w="3404" w:type="dxa"/>
            <w:tcBorders>
              <w:top w:val="single" w:sz="4" w:space="0" w:color="auto"/>
              <w:left w:val="single" w:sz="4" w:space="0" w:color="auto"/>
              <w:bottom w:val="single" w:sz="4" w:space="0" w:color="auto"/>
              <w:right w:val="single" w:sz="4" w:space="0" w:color="auto"/>
            </w:tcBorders>
          </w:tcPr>
          <w:p w14:paraId="142D0652" w14:textId="77777777" w:rsidR="00B55B83" w:rsidRPr="00601F75" w:rsidRDefault="00B55B83" w:rsidP="004F23D0">
            <w:pPr>
              <w:jc w:val="center"/>
              <w:rPr>
                <w:snapToGrid w:val="0"/>
              </w:rPr>
            </w:pPr>
          </w:p>
          <w:p w14:paraId="1E58275F" w14:textId="77777777" w:rsidR="00B55B83" w:rsidRPr="00601F75" w:rsidRDefault="00B55B83" w:rsidP="004F23D0">
            <w:pPr>
              <w:jc w:val="center"/>
              <w:rPr>
                <w:snapToGrid w:val="0"/>
              </w:rPr>
            </w:pPr>
            <w:r>
              <w:rPr>
                <w:snapToGrid w:val="0"/>
              </w:rPr>
              <w:t>44.200,00</w:t>
            </w:r>
          </w:p>
        </w:tc>
      </w:tr>
      <w:tr w:rsidR="00B55B83" w:rsidRPr="00601F75" w14:paraId="6FB659CC"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66E36F2" w14:textId="77777777" w:rsidR="00B55B83" w:rsidRPr="00601F75" w:rsidRDefault="00B55B83" w:rsidP="004F23D0">
            <w:pPr>
              <w:jc w:val="center"/>
              <w:rPr>
                <w:snapToGrid w:val="0"/>
              </w:rPr>
            </w:pPr>
          </w:p>
          <w:p w14:paraId="7D3EE962" w14:textId="77777777" w:rsidR="00B55B83" w:rsidRPr="00601F75" w:rsidRDefault="00B55B83" w:rsidP="004F23D0">
            <w:pPr>
              <w:jc w:val="center"/>
              <w:rPr>
                <w:snapToGrid w:val="0"/>
              </w:rPr>
            </w:pPr>
            <w:r w:rsidRPr="00601F75">
              <w:rPr>
                <w:snapToGrid w:val="0"/>
              </w:rPr>
              <w:t>ČIŠĆENJE</w:t>
            </w:r>
          </w:p>
        </w:tc>
        <w:tc>
          <w:tcPr>
            <w:tcW w:w="3404" w:type="dxa"/>
            <w:tcBorders>
              <w:top w:val="single" w:sz="4" w:space="0" w:color="auto"/>
              <w:left w:val="single" w:sz="4" w:space="0" w:color="auto"/>
              <w:bottom w:val="single" w:sz="4" w:space="0" w:color="auto"/>
              <w:right w:val="single" w:sz="4" w:space="0" w:color="auto"/>
            </w:tcBorders>
          </w:tcPr>
          <w:p w14:paraId="718C3E06" w14:textId="77777777" w:rsidR="00B55B83" w:rsidRPr="00601F75" w:rsidRDefault="00B55B83" w:rsidP="004F23D0">
            <w:pPr>
              <w:jc w:val="center"/>
              <w:rPr>
                <w:snapToGrid w:val="0"/>
              </w:rPr>
            </w:pPr>
          </w:p>
          <w:p w14:paraId="2C345BE6" w14:textId="77777777" w:rsidR="00B55B83" w:rsidRPr="00601F75" w:rsidRDefault="00B55B83" w:rsidP="004F23D0">
            <w:pPr>
              <w:jc w:val="center"/>
              <w:rPr>
                <w:snapToGrid w:val="0"/>
              </w:rPr>
            </w:pPr>
            <w:r>
              <w:rPr>
                <w:snapToGrid w:val="0"/>
              </w:rPr>
              <w:t>2.8</w:t>
            </w:r>
            <w:r w:rsidRPr="00601F75">
              <w:rPr>
                <w:snapToGrid w:val="0"/>
              </w:rPr>
              <w:t>00,00</w:t>
            </w:r>
          </w:p>
        </w:tc>
      </w:tr>
      <w:tr w:rsidR="00B55B83" w:rsidRPr="00601F75" w14:paraId="0514FF27"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419FDFBF" w14:textId="77777777" w:rsidR="00B55B83" w:rsidRPr="00601F75" w:rsidRDefault="00B55B83" w:rsidP="004F23D0">
            <w:pPr>
              <w:jc w:val="center"/>
              <w:rPr>
                <w:snapToGrid w:val="0"/>
              </w:rPr>
            </w:pPr>
          </w:p>
          <w:p w14:paraId="2D5766F3" w14:textId="77777777" w:rsidR="00B55B83" w:rsidRPr="00601F75" w:rsidRDefault="00B55B83" w:rsidP="004F23D0">
            <w:pPr>
              <w:jc w:val="center"/>
              <w:rPr>
                <w:snapToGrid w:val="0"/>
              </w:rPr>
            </w:pPr>
            <w:r w:rsidRPr="00601F75">
              <w:rPr>
                <w:snapToGrid w:val="0"/>
              </w:rPr>
              <w:t>VETERINARSKE ULSUGE</w:t>
            </w:r>
          </w:p>
        </w:tc>
        <w:tc>
          <w:tcPr>
            <w:tcW w:w="3404" w:type="dxa"/>
            <w:tcBorders>
              <w:top w:val="single" w:sz="4" w:space="0" w:color="auto"/>
              <w:left w:val="single" w:sz="4" w:space="0" w:color="auto"/>
              <w:bottom w:val="single" w:sz="4" w:space="0" w:color="auto"/>
              <w:right w:val="single" w:sz="4" w:space="0" w:color="auto"/>
            </w:tcBorders>
          </w:tcPr>
          <w:p w14:paraId="0D153379" w14:textId="77777777" w:rsidR="00B55B83" w:rsidRPr="00601F75" w:rsidRDefault="00B55B83" w:rsidP="004F23D0">
            <w:pPr>
              <w:jc w:val="center"/>
              <w:rPr>
                <w:snapToGrid w:val="0"/>
              </w:rPr>
            </w:pPr>
          </w:p>
          <w:p w14:paraId="01646F78" w14:textId="77777777" w:rsidR="00B55B83" w:rsidRPr="00601F75" w:rsidRDefault="00B55B83" w:rsidP="004F23D0">
            <w:pPr>
              <w:jc w:val="center"/>
              <w:rPr>
                <w:snapToGrid w:val="0"/>
              </w:rPr>
            </w:pPr>
            <w:r>
              <w:rPr>
                <w:snapToGrid w:val="0"/>
              </w:rPr>
              <w:t>4.000,00</w:t>
            </w:r>
          </w:p>
        </w:tc>
      </w:tr>
      <w:tr w:rsidR="00B55B83" w:rsidRPr="00601F75" w14:paraId="4AEE5704"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118D2342" w14:textId="77777777" w:rsidR="00B55B83" w:rsidRPr="00601F75" w:rsidRDefault="00B55B83" w:rsidP="004F23D0">
            <w:pPr>
              <w:jc w:val="center"/>
              <w:rPr>
                <w:b/>
                <w:bCs/>
                <w:snapToGrid w:val="0"/>
              </w:rPr>
            </w:pPr>
          </w:p>
          <w:p w14:paraId="6E8E60C4" w14:textId="77777777" w:rsidR="00B55B83" w:rsidRPr="00601F75" w:rsidRDefault="00B55B83" w:rsidP="004F23D0">
            <w:pPr>
              <w:jc w:val="center"/>
              <w:rPr>
                <w:b/>
                <w:bCs/>
                <w:snapToGrid w:val="0"/>
              </w:rPr>
            </w:pPr>
            <w:r w:rsidRPr="00601F75">
              <w:rPr>
                <w:b/>
                <w:bCs/>
                <w:snapToGrid w:val="0"/>
              </w:rPr>
              <w:t>PROGRAM 1003  OBRAZOVANJE</w:t>
            </w:r>
          </w:p>
        </w:tc>
        <w:tc>
          <w:tcPr>
            <w:tcW w:w="3404" w:type="dxa"/>
            <w:tcBorders>
              <w:top w:val="single" w:sz="4" w:space="0" w:color="auto"/>
              <w:left w:val="single" w:sz="4" w:space="0" w:color="auto"/>
              <w:bottom w:val="single" w:sz="4" w:space="0" w:color="auto"/>
              <w:right w:val="single" w:sz="4" w:space="0" w:color="auto"/>
            </w:tcBorders>
          </w:tcPr>
          <w:p w14:paraId="67232C34" w14:textId="77777777" w:rsidR="00B55B83" w:rsidRPr="00601F75" w:rsidRDefault="00B55B83" w:rsidP="004F23D0">
            <w:pPr>
              <w:jc w:val="center"/>
              <w:rPr>
                <w:b/>
                <w:bCs/>
                <w:snapToGrid w:val="0"/>
              </w:rPr>
            </w:pPr>
          </w:p>
          <w:p w14:paraId="4B63B39C" w14:textId="77777777" w:rsidR="00B55B83" w:rsidRPr="00601F75" w:rsidRDefault="00B55B83" w:rsidP="004F23D0">
            <w:pPr>
              <w:jc w:val="center"/>
              <w:rPr>
                <w:b/>
                <w:bCs/>
                <w:snapToGrid w:val="0"/>
              </w:rPr>
            </w:pPr>
            <w:r>
              <w:rPr>
                <w:b/>
                <w:bCs/>
                <w:snapToGrid w:val="0"/>
              </w:rPr>
              <w:t>84.500,00</w:t>
            </w:r>
          </w:p>
        </w:tc>
      </w:tr>
      <w:tr w:rsidR="00B55B83" w:rsidRPr="00601F75" w14:paraId="28B9D16F"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48D0B25" w14:textId="77777777" w:rsidR="00B55B83" w:rsidRPr="00601F75" w:rsidRDefault="00B55B83" w:rsidP="004F23D0">
            <w:pPr>
              <w:jc w:val="center"/>
              <w:rPr>
                <w:snapToGrid w:val="0"/>
              </w:rPr>
            </w:pPr>
          </w:p>
          <w:p w14:paraId="21F16A5A" w14:textId="77777777" w:rsidR="00B55B83" w:rsidRPr="00601F75" w:rsidRDefault="00B55B83" w:rsidP="004F23D0">
            <w:pPr>
              <w:jc w:val="center"/>
              <w:rPr>
                <w:snapToGrid w:val="0"/>
              </w:rPr>
            </w:pPr>
            <w:r w:rsidRPr="00601F75">
              <w:rPr>
                <w:snapToGrid w:val="0"/>
              </w:rPr>
              <w:t>PREDŠKOLSKI ODGOJ</w:t>
            </w:r>
          </w:p>
        </w:tc>
        <w:tc>
          <w:tcPr>
            <w:tcW w:w="3404" w:type="dxa"/>
            <w:tcBorders>
              <w:top w:val="single" w:sz="4" w:space="0" w:color="auto"/>
              <w:left w:val="single" w:sz="4" w:space="0" w:color="auto"/>
              <w:bottom w:val="single" w:sz="4" w:space="0" w:color="auto"/>
              <w:right w:val="single" w:sz="4" w:space="0" w:color="auto"/>
            </w:tcBorders>
          </w:tcPr>
          <w:p w14:paraId="4589C55A" w14:textId="77777777" w:rsidR="00B55B83" w:rsidRPr="00601F75" w:rsidRDefault="00B55B83" w:rsidP="004F23D0">
            <w:pPr>
              <w:jc w:val="center"/>
              <w:rPr>
                <w:snapToGrid w:val="0"/>
              </w:rPr>
            </w:pPr>
          </w:p>
          <w:p w14:paraId="5164F28C" w14:textId="77777777" w:rsidR="00B55B83" w:rsidRPr="00601F75" w:rsidRDefault="00B55B83" w:rsidP="004F23D0">
            <w:pPr>
              <w:jc w:val="center"/>
              <w:rPr>
                <w:snapToGrid w:val="0"/>
              </w:rPr>
            </w:pPr>
            <w:r>
              <w:rPr>
                <w:snapToGrid w:val="0"/>
              </w:rPr>
              <w:t>49</w:t>
            </w:r>
            <w:r w:rsidRPr="00601F75">
              <w:rPr>
                <w:snapToGrid w:val="0"/>
              </w:rPr>
              <w:t>.</w:t>
            </w:r>
            <w:r>
              <w:rPr>
                <w:snapToGrid w:val="0"/>
              </w:rPr>
              <w:t>5</w:t>
            </w:r>
            <w:r w:rsidRPr="00601F75">
              <w:rPr>
                <w:snapToGrid w:val="0"/>
              </w:rPr>
              <w:t>00,00</w:t>
            </w:r>
          </w:p>
        </w:tc>
      </w:tr>
      <w:tr w:rsidR="00B55B83" w:rsidRPr="00601F75" w14:paraId="2C2AB539"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BA44A5D" w14:textId="77777777" w:rsidR="00B55B83" w:rsidRPr="00601F75" w:rsidRDefault="00B55B83" w:rsidP="004F23D0">
            <w:pPr>
              <w:jc w:val="center"/>
              <w:rPr>
                <w:snapToGrid w:val="0"/>
              </w:rPr>
            </w:pPr>
          </w:p>
          <w:p w14:paraId="68C5D715" w14:textId="77777777" w:rsidR="00B55B83" w:rsidRPr="00601F75" w:rsidRDefault="00B55B83" w:rsidP="004F23D0">
            <w:pPr>
              <w:jc w:val="center"/>
              <w:rPr>
                <w:snapToGrid w:val="0"/>
              </w:rPr>
            </w:pPr>
            <w:r w:rsidRPr="00601F75">
              <w:rPr>
                <w:snapToGrid w:val="0"/>
              </w:rPr>
              <w:t>STIPENDIRANJE STUDENATA</w:t>
            </w:r>
          </w:p>
        </w:tc>
        <w:tc>
          <w:tcPr>
            <w:tcW w:w="3404" w:type="dxa"/>
            <w:tcBorders>
              <w:top w:val="single" w:sz="4" w:space="0" w:color="auto"/>
              <w:left w:val="single" w:sz="4" w:space="0" w:color="auto"/>
              <w:bottom w:val="single" w:sz="4" w:space="0" w:color="auto"/>
              <w:right w:val="single" w:sz="4" w:space="0" w:color="auto"/>
            </w:tcBorders>
          </w:tcPr>
          <w:p w14:paraId="08D91FDE" w14:textId="77777777" w:rsidR="00B55B83" w:rsidRPr="00601F75" w:rsidRDefault="00B55B83" w:rsidP="004F23D0">
            <w:pPr>
              <w:jc w:val="center"/>
              <w:rPr>
                <w:snapToGrid w:val="0"/>
              </w:rPr>
            </w:pPr>
          </w:p>
          <w:p w14:paraId="0CA835F5" w14:textId="77777777" w:rsidR="00B55B83" w:rsidRPr="00601F75" w:rsidRDefault="00B55B83" w:rsidP="004F23D0">
            <w:pPr>
              <w:jc w:val="center"/>
              <w:rPr>
                <w:snapToGrid w:val="0"/>
              </w:rPr>
            </w:pPr>
            <w:r w:rsidRPr="00601F75">
              <w:rPr>
                <w:snapToGrid w:val="0"/>
              </w:rPr>
              <w:t>1</w:t>
            </w:r>
            <w:r>
              <w:rPr>
                <w:snapToGrid w:val="0"/>
              </w:rPr>
              <w:t>5</w:t>
            </w:r>
            <w:r w:rsidRPr="00601F75">
              <w:rPr>
                <w:snapToGrid w:val="0"/>
              </w:rPr>
              <w:t>.000,00</w:t>
            </w:r>
          </w:p>
        </w:tc>
      </w:tr>
      <w:tr w:rsidR="00B55B83" w:rsidRPr="00601F75" w14:paraId="11996D9B"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D770E8A" w14:textId="77777777" w:rsidR="00B55B83" w:rsidRPr="00601F75" w:rsidRDefault="00B55B83" w:rsidP="004F23D0">
            <w:pPr>
              <w:jc w:val="center"/>
              <w:rPr>
                <w:snapToGrid w:val="0"/>
              </w:rPr>
            </w:pPr>
          </w:p>
          <w:p w14:paraId="5B75C53C" w14:textId="77777777" w:rsidR="00B55B83" w:rsidRPr="00601F75" w:rsidRDefault="00B55B83" w:rsidP="004F23D0">
            <w:pPr>
              <w:jc w:val="center"/>
              <w:rPr>
                <w:snapToGrid w:val="0"/>
              </w:rPr>
            </w:pPr>
            <w:r w:rsidRPr="00601F75">
              <w:rPr>
                <w:snapToGrid w:val="0"/>
              </w:rPr>
              <w:t>SUFINANCIRANJE PRIJEVOZA</w:t>
            </w:r>
          </w:p>
        </w:tc>
        <w:tc>
          <w:tcPr>
            <w:tcW w:w="3404" w:type="dxa"/>
            <w:tcBorders>
              <w:top w:val="single" w:sz="4" w:space="0" w:color="auto"/>
              <w:left w:val="single" w:sz="4" w:space="0" w:color="auto"/>
              <w:bottom w:val="single" w:sz="4" w:space="0" w:color="auto"/>
              <w:right w:val="single" w:sz="4" w:space="0" w:color="auto"/>
            </w:tcBorders>
          </w:tcPr>
          <w:p w14:paraId="501C6770" w14:textId="77777777" w:rsidR="00B55B83" w:rsidRPr="00601F75" w:rsidRDefault="00B55B83" w:rsidP="004F23D0">
            <w:pPr>
              <w:jc w:val="center"/>
              <w:rPr>
                <w:snapToGrid w:val="0"/>
              </w:rPr>
            </w:pPr>
          </w:p>
          <w:p w14:paraId="6CB908F4" w14:textId="77777777" w:rsidR="00B55B83" w:rsidRPr="00601F75" w:rsidRDefault="00B55B83" w:rsidP="004F23D0">
            <w:pPr>
              <w:jc w:val="center"/>
              <w:rPr>
                <w:snapToGrid w:val="0"/>
              </w:rPr>
            </w:pPr>
            <w:r>
              <w:rPr>
                <w:snapToGrid w:val="0"/>
              </w:rPr>
              <w:t>20</w:t>
            </w:r>
            <w:r w:rsidRPr="00601F75">
              <w:rPr>
                <w:snapToGrid w:val="0"/>
              </w:rPr>
              <w:t>.000,00</w:t>
            </w:r>
          </w:p>
        </w:tc>
      </w:tr>
      <w:tr w:rsidR="00B55B83" w:rsidRPr="00601F75" w14:paraId="72B51860"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460E9B9D" w14:textId="77777777" w:rsidR="00B55B83" w:rsidRPr="00601F75" w:rsidRDefault="00B55B83" w:rsidP="004F23D0">
            <w:pPr>
              <w:jc w:val="center"/>
              <w:rPr>
                <w:b/>
                <w:bCs/>
                <w:snapToGrid w:val="0"/>
              </w:rPr>
            </w:pPr>
          </w:p>
          <w:p w14:paraId="3974BABD" w14:textId="77777777" w:rsidR="00B55B83" w:rsidRPr="00601F75" w:rsidRDefault="00B55B83" w:rsidP="004F23D0">
            <w:pPr>
              <w:jc w:val="center"/>
              <w:rPr>
                <w:b/>
                <w:bCs/>
                <w:snapToGrid w:val="0"/>
              </w:rPr>
            </w:pPr>
            <w:r w:rsidRPr="00601F75">
              <w:rPr>
                <w:b/>
                <w:bCs/>
                <w:snapToGrid w:val="0"/>
              </w:rPr>
              <w:lastRenderedPageBreak/>
              <w:t>PROGRAM 1004  PROTUPOŽARNA ZAŠTITA</w:t>
            </w:r>
          </w:p>
        </w:tc>
        <w:tc>
          <w:tcPr>
            <w:tcW w:w="3404" w:type="dxa"/>
            <w:tcBorders>
              <w:top w:val="single" w:sz="4" w:space="0" w:color="auto"/>
              <w:left w:val="single" w:sz="4" w:space="0" w:color="auto"/>
              <w:bottom w:val="single" w:sz="4" w:space="0" w:color="auto"/>
              <w:right w:val="single" w:sz="4" w:space="0" w:color="auto"/>
            </w:tcBorders>
          </w:tcPr>
          <w:p w14:paraId="4E2CC34B" w14:textId="77777777" w:rsidR="00B55B83" w:rsidRPr="00601F75" w:rsidRDefault="00B55B83" w:rsidP="004F23D0">
            <w:pPr>
              <w:jc w:val="center"/>
              <w:rPr>
                <w:b/>
                <w:bCs/>
                <w:snapToGrid w:val="0"/>
              </w:rPr>
            </w:pPr>
          </w:p>
          <w:p w14:paraId="264CFDE6" w14:textId="77777777" w:rsidR="00B55B83" w:rsidRPr="00601F75" w:rsidRDefault="00B55B83" w:rsidP="004F23D0">
            <w:pPr>
              <w:pStyle w:val="Tekstbalonia1"/>
              <w:jc w:val="center"/>
              <w:rPr>
                <w:rFonts w:ascii="Times New Roman" w:hAnsi="Times New Roman" w:cs="Times New Roman"/>
                <w:b/>
                <w:bCs/>
                <w:i w:val="0"/>
                <w:iCs w:val="0"/>
                <w:smallCaps w:val="0"/>
                <w:snapToGrid w:val="0"/>
                <w:sz w:val="24"/>
                <w:szCs w:val="24"/>
              </w:rPr>
            </w:pPr>
            <w:r>
              <w:rPr>
                <w:rFonts w:ascii="Times New Roman" w:hAnsi="Times New Roman" w:cs="Times New Roman"/>
                <w:b/>
                <w:bCs/>
                <w:i w:val="0"/>
                <w:iCs w:val="0"/>
                <w:smallCaps w:val="0"/>
                <w:snapToGrid w:val="0"/>
                <w:sz w:val="24"/>
                <w:szCs w:val="24"/>
              </w:rPr>
              <w:lastRenderedPageBreak/>
              <w:t>34.300,00</w:t>
            </w:r>
          </w:p>
        </w:tc>
      </w:tr>
      <w:tr w:rsidR="00B55B83" w:rsidRPr="00601F75" w14:paraId="165088FD"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28750114" w14:textId="77777777" w:rsidR="00B55B83" w:rsidRPr="00601F75" w:rsidRDefault="00B55B83" w:rsidP="004F23D0">
            <w:pPr>
              <w:jc w:val="center"/>
              <w:rPr>
                <w:snapToGrid w:val="0"/>
              </w:rPr>
            </w:pPr>
          </w:p>
          <w:p w14:paraId="2BB72CD1" w14:textId="77777777" w:rsidR="00B55B83" w:rsidRPr="00601F75" w:rsidRDefault="00B55B83" w:rsidP="004F23D0">
            <w:pPr>
              <w:pStyle w:val="Naslov2"/>
              <w:numPr>
                <w:ilvl w:val="1"/>
                <w:numId w:val="12"/>
              </w:numPr>
              <w:rPr>
                <w:rFonts w:ascii="Times New Roman" w:hAnsi="Times New Roman" w:cs="Times New Roman"/>
                <w:b w:val="0"/>
                <w:bCs w:val="0"/>
                <w:snapToGrid w:val="0"/>
                <w:sz w:val="24"/>
                <w:szCs w:val="24"/>
              </w:rPr>
            </w:pPr>
            <w:r w:rsidRPr="00601F75">
              <w:rPr>
                <w:rFonts w:ascii="Times New Roman" w:hAnsi="Times New Roman" w:cs="Times New Roman"/>
                <w:b w:val="0"/>
                <w:bCs w:val="0"/>
                <w:snapToGrid w:val="0"/>
                <w:sz w:val="24"/>
                <w:szCs w:val="24"/>
              </w:rPr>
              <w:t xml:space="preserve">                       DVD DEKANOVEC</w:t>
            </w:r>
          </w:p>
        </w:tc>
        <w:tc>
          <w:tcPr>
            <w:tcW w:w="3404" w:type="dxa"/>
            <w:tcBorders>
              <w:top w:val="single" w:sz="4" w:space="0" w:color="auto"/>
              <w:left w:val="single" w:sz="4" w:space="0" w:color="auto"/>
              <w:bottom w:val="single" w:sz="4" w:space="0" w:color="auto"/>
              <w:right w:val="single" w:sz="4" w:space="0" w:color="auto"/>
            </w:tcBorders>
          </w:tcPr>
          <w:p w14:paraId="2D3F0B85" w14:textId="77777777" w:rsidR="00B55B83" w:rsidRPr="00601F75" w:rsidRDefault="00B55B83" w:rsidP="004F23D0">
            <w:pPr>
              <w:jc w:val="center"/>
              <w:rPr>
                <w:snapToGrid w:val="0"/>
              </w:rPr>
            </w:pPr>
          </w:p>
          <w:p w14:paraId="66A9ACA1" w14:textId="77777777" w:rsidR="00B55B83" w:rsidRPr="00601F75" w:rsidRDefault="00B55B83" w:rsidP="004F23D0">
            <w:pPr>
              <w:jc w:val="center"/>
              <w:rPr>
                <w:snapToGrid w:val="0"/>
              </w:rPr>
            </w:pPr>
            <w:r w:rsidRPr="00601F75">
              <w:rPr>
                <w:snapToGrid w:val="0"/>
              </w:rPr>
              <w:t>1</w:t>
            </w:r>
            <w:r>
              <w:rPr>
                <w:snapToGrid w:val="0"/>
              </w:rPr>
              <w:t>8</w:t>
            </w:r>
            <w:r w:rsidRPr="00601F75">
              <w:rPr>
                <w:snapToGrid w:val="0"/>
              </w:rPr>
              <w:t>.000,00</w:t>
            </w:r>
          </w:p>
        </w:tc>
      </w:tr>
      <w:tr w:rsidR="00B55B83" w:rsidRPr="00601F75" w14:paraId="49512458"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2AA405FD" w14:textId="77777777" w:rsidR="00B55B83" w:rsidRPr="00601F75" w:rsidRDefault="00B55B83" w:rsidP="004F23D0">
            <w:pPr>
              <w:jc w:val="center"/>
              <w:rPr>
                <w:snapToGrid w:val="0"/>
              </w:rPr>
            </w:pPr>
          </w:p>
          <w:p w14:paraId="71867799" w14:textId="77777777" w:rsidR="00B55B83" w:rsidRPr="00601F75" w:rsidRDefault="00B55B83" w:rsidP="004F23D0">
            <w:pPr>
              <w:jc w:val="center"/>
              <w:rPr>
                <w:snapToGrid w:val="0"/>
              </w:rPr>
            </w:pPr>
            <w:r w:rsidRPr="00601F75">
              <w:rPr>
                <w:snapToGrid w:val="0"/>
              </w:rPr>
              <w:t>JAVNA VATROGASNA POSTROJBA</w:t>
            </w:r>
          </w:p>
        </w:tc>
        <w:tc>
          <w:tcPr>
            <w:tcW w:w="3404" w:type="dxa"/>
            <w:tcBorders>
              <w:top w:val="single" w:sz="4" w:space="0" w:color="auto"/>
              <w:left w:val="single" w:sz="4" w:space="0" w:color="auto"/>
              <w:bottom w:val="single" w:sz="4" w:space="0" w:color="auto"/>
              <w:right w:val="single" w:sz="4" w:space="0" w:color="auto"/>
            </w:tcBorders>
          </w:tcPr>
          <w:p w14:paraId="4EA72DBB" w14:textId="77777777" w:rsidR="00B55B83" w:rsidRPr="00601F75" w:rsidRDefault="00B55B83" w:rsidP="004F23D0">
            <w:pPr>
              <w:jc w:val="center"/>
              <w:rPr>
                <w:snapToGrid w:val="0"/>
              </w:rPr>
            </w:pPr>
          </w:p>
          <w:p w14:paraId="7E92303A" w14:textId="77777777" w:rsidR="00B55B83" w:rsidRPr="00601F75" w:rsidRDefault="00B55B83" w:rsidP="004F23D0">
            <w:pPr>
              <w:jc w:val="center"/>
              <w:rPr>
                <w:snapToGrid w:val="0"/>
              </w:rPr>
            </w:pPr>
            <w:r>
              <w:rPr>
                <w:snapToGrid w:val="0"/>
              </w:rPr>
              <w:t>16.300,00</w:t>
            </w:r>
          </w:p>
        </w:tc>
      </w:tr>
      <w:tr w:rsidR="00B55B83" w:rsidRPr="00601F75" w14:paraId="4DDBE1F9"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48EC26CD" w14:textId="77777777" w:rsidR="00B55B83" w:rsidRPr="00601F75" w:rsidRDefault="00B55B83" w:rsidP="004F23D0">
            <w:pPr>
              <w:jc w:val="center"/>
              <w:rPr>
                <w:b/>
                <w:bCs/>
                <w:snapToGrid w:val="0"/>
              </w:rPr>
            </w:pPr>
          </w:p>
          <w:p w14:paraId="2699505B" w14:textId="77777777" w:rsidR="00B55B83" w:rsidRPr="00601F75" w:rsidRDefault="00B55B83" w:rsidP="004F23D0">
            <w:pPr>
              <w:jc w:val="center"/>
              <w:rPr>
                <w:b/>
                <w:bCs/>
                <w:snapToGrid w:val="0"/>
              </w:rPr>
            </w:pPr>
            <w:r w:rsidRPr="00601F75">
              <w:rPr>
                <w:b/>
                <w:bCs/>
                <w:snapToGrid w:val="0"/>
              </w:rPr>
              <w:t>PROGRAM 1005  KULTURA</w:t>
            </w:r>
          </w:p>
        </w:tc>
        <w:tc>
          <w:tcPr>
            <w:tcW w:w="3404" w:type="dxa"/>
            <w:tcBorders>
              <w:top w:val="single" w:sz="4" w:space="0" w:color="auto"/>
              <w:left w:val="single" w:sz="4" w:space="0" w:color="auto"/>
              <w:bottom w:val="single" w:sz="4" w:space="0" w:color="auto"/>
              <w:right w:val="single" w:sz="4" w:space="0" w:color="auto"/>
            </w:tcBorders>
          </w:tcPr>
          <w:p w14:paraId="62AC6A47" w14:textId="77777777" w:rsidR="00B55B83" w:rsidRPr="00601F75" w:rsidRDefault="00B55B83" w:rsidP="004F23D0">
            <w:pPr>
              <w:jc w:val="center"/>
              <w:rPr>
                <w:b/>
                <w:bCs/>
                <w:snapToGrid w:val="0"/>
              </w:rPr>
            </w:pPr>
          </w:p>
          <w:p w14:paraId="0B7620FB" w14:textId="77777777" w:rsidR="00B55B83" w:rsidRPr="00601F75" w:rsidRDefault="00B55B83" w:rsidP="004F23D0">
            <w:pPr>
              <w:jc w:val="center"/>
              <w:rPr>
                <w:b/>
                <w:bCs/>
                <w:snapToGrid w:val="0"/>
              </w:rPr>
            </w:pPr>
            <w:r>
              <w:rPr>
                <w:b/>
                <w:bCs/>
                <w:snapToGrid w:val="0"/>
              </w:rPr>
              <w:t>20.000,00</w:t>
            </w:r>
          </w:p>
        </w:tc>
      </w:tr>
      <w:tr w:rsidR="00B55B83" w:rsidRPr="00601F75" w14:paraId="0448A3E1"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778EE6B" w14:textId="77777777" w:rsidR="00B55B83" w:rsidRPr="00601F75" w:rsidRDefault="00B55B83" w:rsidP="004F23D0">
            <w:pPr>
              <w:jc w:val="center"/>
              <w:rPr>
                <w:snapToGrid w:val="0"/>
              </w:rPr>
            </w:pPr>
          </w:p>
          <w:p w14:paraId="455F33FF" w14:textId="77777777" w:rsidR="00B55B83" w:rsidRPr="00601F75" w:rsidRDefault="00B55B83" w:rsidP="004F23D0">
            <w:pPr>
              <w:jc w:val="center"/>
              <w:rPr>
                <w:snapToGrid w:val="0"/>
              </w:rPr>
            </w:pPr>
            <w:r w:rsidRPr="00601F75">
              <w:rPr>
                <w:snapToGrid w:val="0"/>
              </w:rPr>
              <w:t>LIMENA GLAZBA DEKANOVEC</w:t>
            </w:r>
          </w:p>
        </w:tc>
        <w:tc>
          <w:tcPr>
            <w:tcW w:w="3404" w:type="dxa"/>
            <w:tcBorders>
              <w:top w:val="single" w:sz="4" w:space="0" w:color="auto"/>
              <w:left w:val="single" w:sz="4" w:space="0" w:color="auto"/>
              <w:bottom w:val="single" w:sz="4" w:space="0" w:color="auto"/>
              <w:right w:val="single" w:sz="4" w:space="0" w:color="auto"/>
            </w:tcBorders>
          </w:tcPr>
          <w:p w14:paraId="705A8F28" w14:textId="77777777" w:rsidR="00B55B83" w:rsidRPr="00601F75" w:rsidRDefault="00B55B83" w:rsidP="004F23D0">
            <w:pPr>
              <w:jc w:val="center"/>
              <w:rPr>
                <w:snapToGrid w:val="0"/>
              </w:rPr>
            </w:pPr>
          </w:p>
          <w:p w14:paraId="5D32E359" w14:textId="77777777" w:rsidR="00B55B83" w:rsidRPr="00601F75" w:rsidRDefault="00B55B83" w:rsidP="004F23D0">
            <w:pPr>
              <w:jc w:val="center"/>
              <w:rPr>
                <w:snapToGrid w:val="0"/>
              </w:rPr>
            </w:pPr>
            <w:r w:rsidRPr="00601F75">
              <w:rPr>
                <w:snapToGrid w:val="0"/>
              </w:rPr>
              <w:t>1</w:t>
            </w:r>
            <w:r>
              <w:rPr>
                <w:snapToGrid w:val="0"/>
              </w:rPr>
              <w:t>5</w:t>
            </w:r>
            <w:r w:rsidRPr="00601F75">
              <w:rPr>
                <w:snapToGrid w:val="0"/>
              </w:rPr>
              <w:t>.000,00</w:t>
            </w:r>
          </w:p>
        </w:tc>
      </w:tr>
      <w:tr w:rsidR="00B55B83" w:rsidRPr="00601F75" w14:paraId="7800D2B0" w14:textId="77777777" w:rsidTr="004F23D0">
        <w:trPr>
          <w:trHeight w:val="501"/>
        </w:trPr>
        <w:tc>
          <w:tcPr>
            <w:tcW w:w="4681" w:type="dxa"/>
            <w:tcBorders>
              <w:top w:val="single" w:sz="4" w:space="0" w:color="auto"/>
              <w:left w:val="single" w:sz="4" w:space="0" w:color="auto"/>
              <w:bottom w:val="single" w:sz="4" w:space="0" w:color="auto"/>
              <w:right w:val="single" w:sz="4" w:space="0" w:color="auto"/>
            </w:tcBorders>
          </w:tcPr>
          <w:p w14:paraId="71C39A58" w14:textId="77777777" w:rsidR="00B55B83" w:rsidRPr="00601F75" w:rsidRDefault="00B55B83" w:rsidP="004F23D0">
            <w:pPr>
              <w:jc w:val="center"/>
              <w:rPr>
                <w:snapToGrid w:val="0"/>
              </w:rPr>
            </w:pPr>
          </w:p>
          <w:p w14:paraId="7805173A" w14:textId="77777777" w:rsidR="00B55B83" w:rsidRPr="00601F75" w:rsidRDefault="00B55B83" w:rsidP="00B55B83">
            <w:pPr>
              <w:pStyle w:val="Naslov2"/>
              <w:numPr>
                <w:ilvl w:val="1"/>
                <w:numId w:val="12"/>
              </w:numPr>
              <w:jc w:val="center"/>
              <w:rPr>
                <w:rFonts w:ascii="Times New Roman" w:hAnsi="Times New Roman" w:cs="Times New Roman"/>
                <w:b w:val="0"/>
                <w:bCs w:val="0"/>
                <w:snapToGrid w:val="0"/>
                <w:sz w:val="24"/>
                <w:szCs w:val="24"/>
              </w:rPr>
            </w:pPr>
            <w:r w:rsidRPr="00601F75">
              <w:rPr>
                <w:rFonts w:ascii="Times New Roman" w:hAnsi="Times New Roman" w:cs="Times New Roman"/>
                <w:b w:val="0"/>
                <w:bCs w:val="0"/>
                <w:snapToGrid w:val="0"/>
                <w:sz w:val="24"/>
                <w:szCs w:val="24"/>
              </w:rPr>
              <w:t>UDRUGA FLORIJAN ANDRAŠEC</w:t>
            </w:r>
          </w:p>
        </w:tc>
        <w:tc>
          <w:tcPr>
            <w:tcW w:w="3404" w:type="dxa"/>
            <w:tcBorders>
              <w:top w:val="single" w:sz="4" w:space="0" w:color="auto"/>
              <w:left w:val="single" w:sz="4" w:space="0" w:color="auto"/>
              <w:bottom w:val="single" w:sz="4" w:space="0" w:color="auto"/>
              <w:right w:val="single" w:sz="4" w:space="0" w:color="auto"/>
            </w:tcBorders>
          </w:tcPr>
          <w:p w14:paraId="7659169C" w14:textId="77777777" w:rsidR="00B55B83" w:rsidRPr="00601F75" w:rsidRDefault="00B55B83" w:rsidP="004F23D0">
            <w:pPr>
              <w:jc w:val="center"/>
              <w:rPr>
                <w:snapToGrid w:val="0"/>
              </w:rPr>
            </w:pPr>
          </w:p>
          <w:p w14:paraId="52C55954" w14:textId="77777777" w:rsidR="00B55B83" w:rsidRPr="00601F75" w:rsidRDefault="00B55B83" w:rsidP="004F23D0">
            <w:pPr>
              <w:jc w:val="center"/>
              <w:rPr>
                <w:snapToGrid w:val="0"/>
              </w:rPr>
            </w:pPr>
            <w:r>
              <w:rPr>
                <w:snapToGrid w:val="0"/>
              </w:rPr>
              <w:t>5.0</w:t>
            </w:r>
            <w:r w:rsidRPr="00601F75">
              <w:rPr>
                <w:snapToGrid w:val="0"/>
              </w:rPr>
              <w:t>00,00</w:t>
            </w:r>
          </w:p>
        </w:tc>
      </w:tr>
      <w:tr w:rsidR="00B55B83" w:rsidRPr="00601F75" w14:paraId="1CF6039A"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29FAEB6" w14:textId="77777777" w:rsidR="00B55B83" w:rsidRPr="00601F75" w:rsidRDefault="00B55B83" w:rsidP="004F23D0">
            <w:pPr>
              <w:jc w:val="center"/>
              <w:rPr>
                <w:b/>
                <w:bCs/>
                <w:snapToGrid w:val="0"/>
              </w:rPr>
            </w:pPr>
          </w:p>
          <w:p w14:paraId="52FE50DC" w14:textId="77777777" w:rsidR="00B55B83" w:rsidRPr="00601F75" w:rsidRDefault="00B55B83" w:rsidP="004F23D0">
            <w:pPr>
              <w:jc w:val="center"/>
              <w:rPr>
                <w:b/>
                <w:bCs/>
                <w:snapToGrid w:val="0"/>
              </w:rPr>
            </w:pPr>
            <w:r w:rsidRPr="00601F75">
              <w:rPr>
                <w:b/>
                <w:bCs/>
                <w:snapToGrid w:val="0"/>
              </w:rPr>
              <w:t>PROGRAM 1006  SPORTSKE UDRUGE</w:t>
            </w:r>
          </w:p>
        </w:tc>
        <w:tc>
          <w:tcPr>
            <w:tcW w:w="3404" w:type="dxa"/>
            <w:tcBorders>
              <w:top w:val="single" w:sz="4" w:space="0" w:color="auto"/>
              <w:left w:val="single" w:sz="4" w:space="0" w:color="auto"/>
              <w:bottom w:val="single" w:sz="4" w:space="0" w:color="auto"/>
              <w:right w:val="single" w:sz="4" w:space="0" w:color="auto"/>
            </w:tcBorders>
          </w:tcPr>
          <w:p w14:paraId="0170F279" w14:textId="77777777" w:rsidR="00B55B83" w:rsidRPr="00601F75" w:rsidRDefault="00B55B83" w:rsidP="004F23D0">
            <w:pPr>
              <w:jc w:val="center"/>
              <w:rPr>
                <w:b/>
                <w:bCs/>
                <w:snapToGrid w:val="0"/>
              </w:rPr>
            </w:pPr>
          </w:p>
          <w:p w14:paraId="6512CAAC" w14:textId="77777777" w:rsidR="00B55B83" w:rsidRPr="00601F75" w:rsidRDefault="00B55B83" w:rsidP="004F23D0">
            <w:pPr>
              <w:pStyle w:val="Tekstbalonia1"/>
              <w:jc w:val="center"/>
              <w:rPr>
                <w:rFonts w:ascii="Times New Roman" w:hAnsi="Times New Roman" w:cs="Times New Roman"/>
                <w:b/>
                <w:bCs/>
                <w:i w:val="0"/>
                <w:iCs w:val="0"/>
                <w:smallCaps w:val="0"/>
                <w:snapToGrid w:val="0"/>
                <w:sz w:val="24"/>
                <w:szCs w:val="24"/>
              </w:rPr>
            </w:pPr>
            <w:r>
              <w:rPr>
                <w:rFonts w:ascii="Times New Roman" w:hAnsi="Times New Roman" w:cs="Times New Roman"/>
                <w:b/>
                <w:bCs/>
                <w:i w:val="0"/>
                <w:iCs w:val="0"/>
                <w:smallCaps w:val="0"/>
                <w:snapToGrid w:val="0"/>
                <w:sz w:val="24"/>
                <w:szCs w:val="24"/>
              </w:rPr>
              <w:t>19.000,00</w:t>
            </w:r>
          </w:p>
        </w:tc>
      </w:tr>
      <w:tr w:rsidR="00B55B83" w:rsidRPr="00601F75" w14:paraId="432638B6"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24F4E517" w14:textId="77777777" w:rsidR="00B55B83" w:rsidRPr="00601F75" w:rsidRDefault="00B55B83" w:rsidP="004F23D0">
            <w:pPr>
              <w:jc w:val="center"/>
              <w:rPr>
                <w:snapToGrid w:val="0"/>
              </w:rPr>
            </w:pPr>
          </w:p>
          <w:p w14:paraId="62057B65" w14:textId="77777777" w:rsidR="00B55B83" w:rsidRPr="00601F75" w:rsidRDefault="00B55B83" w:rsidP="004F23D0">
            <w:pPr>
              <w:jc w:val="center"/>
              <w:rPr>
                <w:snapToGrid w:val="0"/>
              </w:rPr>
            </w:pPr>
            <w:r w:rsidRPr="00601F75">
              <w:rPr>
                <w:snapToGrid w:val="0"/>
              </w:rPr>
              <w:t>NK MLADOST DEKANOVEC</w:t>
            </w:r>
          </w:p>
        </w:tc>
        <w:tc>
          <w:tcPr>
            <w:tcW w:w="3404" w:type="dxa"/>
            <w:tcBorders>
              <w:top w:val="single" w:sz="4" w:space="0" w:color="auto"/>
              <w:left w:val="single" w:sz="4" w:space="0" w:color="auto"/>
              <w:bottom w:val="single" w:sz="4" w:space="0" w:color="auto"/>
              <w:right w:val="single" w:sz="4" w:space="0" w:color="auto"/>
            </w:tcBorders>
          </w:tcPr>
          <w:p w14:paraId="075BBBF2" w14:textId="77777777" w:rsidR="00B55B83" w:rsidRPr="00601F75" w:rsidRDefault="00B55B83" w:rsidP="004F23D0">
            <w:pPr>
              <w:jc w:val="center"/>
              <w:rPr>
                <w:snapToGrid w:val="0"/>
              </w:rPr>
            </w:pPr>
          </w:p>
          <w:p w14:paraId="6545D5C1" w14:textId="77777777" w:rsidR="00B55B83" w:rsidRPr="00601F75" w:rsidRDefault="00B55B83" w:rsidP="004F23D0">
            <w:pPr>
              <w:jc w:val="center"/>
              <w:rPr>
                <w:snapToGrid w:val="0"/>
              </w:rPr>
            </w:pPr>
            <w:r w:rsidRPr="00601F75">
              <w:rPr>
                <w:snapToGrid w:val="0"/>
              </w:rPr>
              <w:t>1</w:t>
            </w:r>
            <w:r>
              <w:rPr>
                <w:snapToGrid w:val="0"/>
              </w:rPr>
              <w:t>5</w:t>
            </w:r>
            <w:r w:rsidRPr="00601F75">
              <w:rPr>
                <w:snapToGrid w:val="0"/>
              </w:rPr>
              <w:t>.000,00</w:t>
            </w:r>
          </w:p>
        </w:tc>
      </w:tr>
      <w:tr w:rsidR="00B55B83" w:rsidRPr="00601F75" w14:paraId="00CD25BA"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2C5A71AA" w14:textId="77777777" w:rsidR="00B55B83" w:rsidRPr="00601F75" w:rsidRDefault="00B55B83" w:rsidP="004F23D0">
            <w:pPr>
              <w:jc w:val="center"/>
              <w:rPr>
                <w:snapToGrid w:val="0"/>
              </w:rPr>
            </w:pPr>
          </w:p>
          <w:p w14:paraId="24C74E8B" w14:textId="77777777" w:rsidR="00B55B83" w:rsidRPr="00601F75" w:rsidRDefault="00B55B83" w:rsidP="004F23D0">
            <w:pPr>
              <w:jc w:val="center"/>
              <w:rPr>
                <w:snapToGrid w:val="0"/>
              </w:rPr>
            </w:pPr>
            <w:r w:rsidRPr="00601F75">
              <w:rPr>
                <w:snapToGrid w:val="0"/>
              </w:rPr>
              <w:t>ŠRD MURA DEKANOVEC</w:t>
            </w:r>
          </w:p>
        </w:tc>
        <w:tc>
          <w:tcPr>
            <w:tcW w:w="3404" w:type="dxa"/>
            <w:tcBorders>
              <w:top w:val="single" w:sz="4" w:space="0" w:color="auto"/>
              <w:left w:val="single" w:sz="4" w:space="0" w:color="auto"/>
              <w:bottom w:val="single" w:sz="4" w:space="0" w:color="auto"/>
              <w:right w:val="single" w:sz="4" w:space="0" w:color="auto"/>
            </w:tcBorders>
          </w:tcPr>
          <w:p w14:paraId="0D1CDE6D" w14:textId="77777777" w:rsidR="00B55B83" w:rsidRPr="00601F75" w:rsidRDefault="00B55B83" w:rsidP="004F23D0">
            <w:pPr>
              <w:jc w:val="center"/>
              <w:rPr>
                <w:snapToGrid w:val="0"/>
              </w:rPr>
            </w:pPr>
          </w:p>
          <w:p w14:paraId="278DAA5B" w14:textId="77777777" w:rsidR="00B55B83" w:rsidRPr="00601F75" w:rsidRDefault="00B55B83" w:rsidP="004F23D0">
            <w:pPr>
              <w:jc w:val="center"/>
              <w:rPr>
                <w:snapToGrid w:val="0"/>
              </w:rPr>
            </w:pPr>
            <w:r w:rsidRPr="00601F75">
              <w:rPr>
                <w:snapToGrid w:val="0"/>
              </w:rPr>
              <w:t>1.</w:t>
            </w:r>
            <w:r>
              <w:rPr>
                <w:snapToGrid w:val="0"/>
              </w:rPr>
              <w:t>5</w:t>
            </w:r>
            <w:r w:rsidRPr="00601F75">
              <w:rPr>
                <w:snapToGrid w:val="0"/>
              </w:rPr>
              <w:t>00,00</w:t>
            </w:r>
          </w:p>
        </w:tc>
      </w:tr>
      <w:tr w:rsidR="00B55B83" w:rsidRPr="00601F75" w14:paraId="5DC190A4"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92CFAAE" w14:textId="77777777" w:rsidR="00B55B83" w:rsidRPr="00601F75" w:rsidRDefault="00B55B83" w:rsidP="004F23D0">
            <w:pPr>
              <w:jc w:val="center"/>
              <w:rPr>
                <w:snapToGrid w:val="0"/>
              </w:rPr>
            </w:pPr>
          </w:p>
          <w:p w14:paraId="2D99C233" w14:textId="77777777" w:rsidR="00B55B83" w:rsidRPr="00601F75" w:rsidRDefault="00B55B83" w:rsidP="004F23D0">
            <w:pPr>
              <w:jc w:val="center"/>
              <w:rPr>
                <w:snapToGrid w:val="0"/>
              </w:rPr>
            </w:pPr>
            <w:r w:rsidRPr="00601F75">
              <w:rPr>
                <w:snapToGrid w:val="0"/>
              </w:rPr>
              <w:t>LD FAZAN DEKANOVEC</w:t>
            </w:r>
          </w:p>
        </w:tc>
        <w:tc>
          <w:tcPr>
            <w:tcW w:w="3404" w:type="dxa"/>
            <w:tcBorders>
              <w:top w:val="single" w:sz="4" w:space="0" w:color="auto"/>
              <w:left w:val="single" w:sz="4" w:space="0" w:color="auto"/>
              <w:bottom w:val="single" w:sz="4" w:space="0" w:color="auto"/>
              <w:right w:val="single" w:sz="4" w:space="0" w:color="auto"/>
            </w:tcBorders>
          </w:tcPr>
          <w:p w14:paraId="7EBBED6C" w14:textId="77777777" w:rsidR="00B55B83" w:rsidRPr="00601F75" w:rsidRDefault="00B55B83" w:rsidP="004F23D0">
            <w:pPr>
              <w:jc w:val="center"/>
              <w:rPr>
                <w:snapToGrid w:val="0"/>
              </w:rPr>
            </w:pPr>
          </w:p>
          <w:p w14:paraId="0A9052B5" w14:textId="77777777" w:rsidR="00B55B83" w:rsidRPr="00601F75" w:rsidRDefault="00B55B83" w:rsidP="004F23D0">
            <w:pPr>
              <w:jc w:val="center"/>
              <w:rPr>
                <w:snapToGrid w:val="0"/>
              </w:rPr>
            </w:pPr>
            <w:r w:rsidRPr="00601F75">
              <w:rPr>
                <w:snapToGrid w:val="0"/>
              </w:rPr>
              <w:t>2.</w:t>
            </w:r>
            <w:r>
              <w:rPr>
                <w:snapToGrid w:val="0"/>
              </w:rPr>
              <w:t>500</w:t>
            </w:r>
            <w:r w:rsidRPr="00601F75">
              <w:rPr>
                <w:snapToGrid w:val="0"/>
              </w:rPr>
              <w:t>,00</w:t>
            </w:r>
          </w:p>
        </w:tc>
      </w:tr>
      <w:tr w:rsidR="00B55B83" w:rsidRPr="00601F75" w14:paraId="2F0FF058"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65D6C7D5" w14:textId="77777777" w:rsidR="00B55B83" w:rsidRPr="00601F75" w:rsidRDefault="00B55B83" w:rsidP="004F23D0">
            <w:pPr>
              <w:jc w:val="center"/>
              <w:rPr>
                <w:b/>
                <w:bCs/>
                <w:snapToGrid w:val="0"/>
              </w:rPr>
            </w:pPr>
          </w:p>
          <w:p w14:paraId="7BBD1190" w14:textId="77777777" w:rsidR="00B55B83" w:rsidRPr="00601F75" w:rsidRDefault="00B55B83" w:rsidP="004F23D0">
            <w:pPr>
              <w:jc w:val="center"/>
              <w:rPr>
                <w:b/>
                <w:bCs/>
                <w:snapToGrid w:val="0"/>
              </w:rPr>
            </w:pPr>
            <w:r w:rsidRPr="00601F75">
              <w:rPr>
                <w:b/>
                <w:bCs/>
                <w:snapToGrid w:val="0"/>
              </w:rPr>
              <w:t>PROGRAM 1007  OSTALE UDRUGE</w:t>
            </w:r>
          </w:p>
        </w:tc>
        <w:tc>
          <w:tcPr>
            <w:tcW w:w="3404" w:type="dxa"/>
            <w:tcBorders>
              <w:top w:val="single" w:sz="4" w:space="0" w:color="auto"/>
              <w:left w:val="single" w:sz="4" w:space="0" w:color="auto"/>
              <w:bottom w:val="single" w:sz="4" w:space="0" w:color="auto"/>
              <w:right w:val="single" w:sz="4" w:space="0" w:color="auto"/>
            </w:tcBorders>
          </w:tcPr>
          <w:p w14:paraId="1F57C3B1" w14:textId="77777777" w:rsidR="00B55B83" w:rsidRPr="00601F75" w:rsidRDefault="00B55B83" w:rsidP="004F23D0">
            <w:pPr>
              <w:jc w:val="center"/>
              <w:rPr>
                <w:b/>
                <w:bCs/>
                <w:snapToGrid w:val="0"/>
              </w:rPr>
            </w:pPr>
          </w:p>
          <w:p w14:paraId="04FB12E1" w14:textId="77777777" w:rsidR="00B55B83" w:rsidRPr="00601F75" w:rsidRDefault="00B55B83" w:rsidP="004F23D0">
            <w:pPr>
              <w:jc w:val="center"/>
              <w:rPr>
                <w:b/>
                <w:bCs/>
                <w:snapToGrid w:val="0"/>
              </w:rPr>
            </w:pPr>
            <w:r>
              <w:rPr>
                <w:b/>
                <w:bCs/>
                <w:snapToGrid w:val="0"/>
              </w:rPr>
              <w:t>3.5</w:t>
            </w:r>
            <w:r w:rsidRPr="00601F75">
              <w:rPr>
                <w:b/>
                <w:bCs/>
                <w:snapToGrid w:val="0"/>
              </w:rPr>
              <w:t>00,00</w:t>
            </w:r>
          </w:p>
        </w:tc>
      </w:tr>
      <w:tr w:rsidR="00B55B83" w:rsidRPr="00601F75" w14:paraId="67A16000"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11843910" w14:textId="77777777" w:rsidR="00B55B83" w:rsidRPr="00601F75" w:rsidRDefault="00B55B83" w:rsidP="004F23D0">
            <w:pPr>
              <w:jc w:val="center"/>
              <w:rPr>
                <w:snapToGrid w:val="0"/>
              </w:rPr>
            </w:pPr>
          </w:p>
          <w:p w14:paraId="188DCD2B" w14:textId="77777777" w:rsidR="00B55B83" w:rsidRPr="00601F75" w:rsidRDefault="00B55B83" w:rsidP="004F23D0">
            <w:pPr>
              <w:jc w:val="center"/>
              <w:rPr>
                <w:snapToGrid w:val="0"/>
              </w:rPr>
            </w:pPr>
            <w:r w:rsidRPr="00601F75">
              <w:rPr>
                <w:snapToGrid w:val="0"/>
              </w:rPr>
              <w:t>OSTALE NESPOMENUTE UDRUGE</w:t>
            </w:r>
          </w:p>
        </w:tc>
        <w:tc>
          <w:tcPr>
            <w:tcW w:w="3404" w:type="dxa"/>
            <w:tcBorders>
              <w:top w:val="single" w:sz="4" w:space="0" w:color="auto"/>
              <w:left w:val="single" w:sz="4" w:space="0" w:color="auto"/>
              <w:bottom w:val="single" w:sz="4" w:space="0" w:color="auto"/>
              <w:right w:val="single" w:sz="4" w:space="0" w:color="auto"/>
            </w:tcBorders>
          </w:tcPr>
          <w:p w14:paraId="1304A07F" w14:textId="77777777" w:rsidR="00B55B83" w:rsidRPr="00601F75" w:rsidRDefault="00B55B83" w:rsidP="004F23D0">
            <w:pPr>
              <w:jc w:val="center"/>
              <w:rPr>
                <w:snapToGrid w:val="0"/>
              </w:rPr>
            </w:pPr>
          </w:p>
          <w:p w14:paraId="338DF29E" w14:textId="77777777" w:rsidR="00B55B83" w:rsidRPr="00601F75" w:rsidRDefault="00B55B83" w:rsidP="004F23D0">
            <w:pPr>
              <w:jc w:val="center"/>
              <w:rPr>
                <w:snapToGrid w:val="0"/>
              </w:rPr>
            </w:pPr>
            <w:r w:rsidRPr="00601F75">
              <w:rPr>
                <w:snapToGrid w:val="0"/>
              </w:rPr>
              <w:t>2.500,00</w:t>
            </w:r>
          </w:p>
        </w:tc>
      </w:tr>
      <w:tr w:rsidR="00B55B83" w:rsidRPr="00601F75" w14:paraId="459639BD"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4ECE094" w14:textId="77777777" w:rsidR="00B55B83" w:rsidRPr="00601F75" w:rsidRDefault="00B55B83" w:rsidP="004F23D0">
            <w:pPr>
              <w:jc w:val="center"/>
              <w:rPr>
                <w:snapToGrid w:val="0"/>
              </w:rPr>
            </w:pPr>
          </w:p>
          <w:p w14:paraId="7E705BEA" w14:textId="77777777" w:rsidR="00B55B83" w:rsidRPr="00601F75" w:rsidRDefault="00B55B83" w:rsidP="004F23D0">
            <w:pPr>
              <w:jc w:val="center"/>
              <w:rPr>
                <w:snapToGrid w:val="0"/>
              </w:rPr>
            </w:pPr>
            <w:r w:rsidRPr="00601F75">
              <w:rPr>
                <w:snapToGrid w:val="0"/>
              </w:rPr>
              <w:t>POLITIČKE STRANKE</w:t>
            </w:r>
          </w:p>
        </w:tc>
        <w:tc>
          <w:tcPr>
            <w:tcW w:w="3404" w:type="dxa"/>
            <w:tcBorders>
              <w:top w:val="single" w:sz="4" w:space="0" w:color="auto"/>
              <w:left w:val="single" w:sz="4" w:space="0" w:color="auto"/>
              <w:bottom w:val="single" w:sz="4" w:space="0" w:color="auto"/>
              <w:right w:val="single" w:sz="4" w:space="0" w:color="auto"/>
            </w:tcBorders>
          </w:tcPr>
          <w:p w14:paraId="37830B28" w14:textId="77777777" w:rsidR="00B55B83" w:rsidRPr="00601F75" w:rsidRDefault="00B55B83" w:rsidP="004F23D0">
            <w:pPr>
              <w:jc w:val="center"/>
              <w:rPr>
                <w:snapToGrid w:val="0"/>
              </w:rPr>
            </w:pPr>
          </w:p>
          <w:p w14:paraId="394FCDC8" w14:textId="77777777" w:rsidR="00B55B83" w:rsidRPr="00601F75" w:rsidRDefault="00B55B83" w:rsidP="004F23D0">
            <w:pPr>
              <w:jc w:val="center"/>
              <w:rPr>
                <w:snapToGrid w:val="0"/>
              </w:rPr>
            </w:pPr>
            <w:r w:rsidRPr="00601F75">
              <w:rPr>
                <w:snapToGrid w:val="0"/>
              </w:rPr>
              <w:t>1.000,00</w:t>
            </w:r>
          </w:p>
        </w:tc>
      </w:tr>
      <w:tr w:rsidR="00B55B83" w:rsidRPr="00601F75" w14:paraId="31972CC1"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2F31D776" w14:textId="77777777" w:rsidR="00B55B83" w:rsidRPr="00601F75" w:rsidRDefault="00B55B83" w:rsidP="004F23D0">
            <w:pPr>
              <w:jc w:val="center"/>
              <w:rPr>
                <w:b/>
                <w:bCs/>
                <w:snapToGrid w:val="0"/>
              </w:rPr>
            </w:pPr>
          </w:p>
          <w:p w14:paraId="26238E81" w14:textId="77777777" w:rsidR="00B55B83" w:rsidRPr="00601F75" w:rsidRDefault="00B55B83" w:rsidP="004F23D0">
            <w:pPr>
              <w:jc w:val="center"/>
              <w:rPr>
                <w:b/>
                <w:bCs/>
                <w:snapToGrid w:val="0"/>
              </w:rPr>
            </w:pPr>
            <w:r w:rsidRPr="00601F75">
              <w:rPr>
                <w:b/>
                <w:bCs/>
                <w:snapToGrid w:val="0"/>
              </w:rPr>
              <w:t>PROGRAM 1008 RELIGIJA</w:t>
            </w:r>
          </w:p>
        </w:tc>
        <w:tc>
          <w:tcPr>
            <w:tcW w:w="3404" w:type="dxa"/>
            <w:tcBorders>
              <w:top w:val="single" w:sz="4" w:space="0" w:color="auto"/>
              <w:left w:val="single" w:sz="4" w:space="0" w:color="auto"/>
              <w:bottom w:val="single" w:sz="4" w:space="0" w:color="auto"/>
              <w:right w:val="single" w:sz="4" w:space="0" w:color="auto"/>
            </w:tcBorders>
          </w:tcPr>
          <w:p w14:paraId="3D1EAD07" w14:textId="77777777" w:rsidR="00B55B83" w:rsidRPr="00601F75" w:rsidRDefault="00B55B83" w:rsidP="004F23D0">
            <w:pPr>
              <w:jc w:val="center"/>
              <w:rPr>
                <w:b/>
                <w:bCs/>
                <w:snapToGrid w:val="0"/>
              </w:rPr>
            </w:pPr>
          </w:p>
          <w:p w14:paraId="5CE0A7EE" w14:textId="77777777" w:rsidR="00B55B83" w:rsidRPr="00601F75" w:rsidRDefault="00B55B83" w:rsidP="004F23D0">
            <w:pPr>
              <w:jc w:val="center"/>
              <w:rPr>
                <w:b/>
                <w:bCs/>
                <w:snapToGrid w:val="0"/>
              </w:rPr>
            </w:pPr>
            <w:r w:rsidRPr="00601F75">
              <w:rPr>
                <w:b/>
                <w:bCs/>
                <w:snapToGrid w:val="0"/>
              </w:rPr>
              <w:t>1.500,00</w:t>
            </w:r>
          </w:p>
        </w:tc>
      </w:tr>
      <w:tr w:rsidR="00B55B83" w:rsidRPr="00601F75" w14:paraId="62D06878"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F9CB30B" w14:textId="77777777" w:rsidR="00B55B83" w:rsidRPr="00601F75" w:rsidRDefault="00B55B83" w:rsidP="004F23D0">
            <w:pPr>
              <w:jc w:val="center"/>
              <w:rPr>
                <w:snapToGrid w:val="0"/>
              </w:rPr>
            </w:pPr>
          </w:p>
          <w:p w14:paraId="098D790D" w14:textId="77777777" w:rsidR="00B55B83" w:rsidRPr="00601F75" w:rsidRDefault="00B55B83" w:rsidP="00B55B83">
            <w:pPr>
              <w:pStyle w:val="Naslov2"/>
              <w:numPr>
                <w:ilvl w:val="1"/>
                <w:numId w:val="12"/>
              </w:numPr>
              <w:jc w:val="center"/>
              <w:rPr>
                <w:rFonts w:ascii="Times New Roman" w:hAnsi="Times New Roman" w:cs="Times New Roman"/>
                <w:b w:val="0"/>
                <w:bCs w:val="0"/>
                <w:sz w:val="24"/>
                <w:szCs w:val="24"/>
              </w:rPr>
            </w:pPr>
            <w:r w:rsidRPr="00601F75">
              <w:rPr>
                <w:rFonts w:ascii="Times New Roman" w:hAnsi="Times New Roman" w:cs="Times New Roman"/>
                <w:b w:val="0"/>
                <w:bCs w:val="0"/>
                <w:sz w:val="24"/>
                <w:szCs w:val="24"/>
              </w:rPr>
              <w:t>VJERSKE ZAJEDNICE</w:t>
            </w:r>
          </w:p>
        </w:tc>
        <w:tc>
          <w:tcPr>
            <w:tcW w:w="3404" w:type="dxa"/>
            <w:tcBorders>
              <w:top w:val="single" w:sz="4" w:space="0" w:color="auto"/>
              <w:left w:val="single" w:sz="4" w:space="0" w:color="auto"/>
              <w:bottom w:val="single" w:sz="4" w:space="0" w:color="auto"/>
              <w:right w:val="single" w:sz="4" w:space="0" w:color="auto"/>
            </w:tcBorders>
          </w:tcPr>
          <w:p w14:paraId="1369A937" w14:textId="77777777" w:rsidR="00B55B83" w:rsidRPr="00601F75" w:rsidRDefault="00B55B83" w:rsidP="004F23D0">
            <w:pPr>
              <w:jc w:val="center"/>
              <w:rPr>
                <w:snapToGrid w:val="0"/>
              </w:rPr>
            </w:pPr>
          </w:p>
          <w:p w14:paraId="578D4D04" w14:textId="77777777" w:rsidR="00B55B83" w:rsidRPr="00601F75" w:rsidRDefault="00B55B83" w:rsidP="004F23D0">
            <w:pPr>
              <w:jc w:val="center"/>
              <w:rPr>
                <w:snapToGrid w:val="0"/>
              </w:rPr>
            </w:pPr>
            <w:r w:rsidRPr="00601F75">
              <w:rPr>
                <w:snapToGrid w:val="0"/>
              </w:rPr>
              <w:t>1.500,00</w:t>
            </w:r>
          </w:p>
        </w:tc>
      </w:tr>
      <w:tr w:rsidR="00B55B83" w:rsidRPr="00601F75" w14:paraId="7DFEC9FD"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044B183" w14:textId="77777777" w:rsidR="00B55B83" w:rsidRPr="00601F75" w:rsidRDefault="00B55B83" w:rsidP="004F23D0">
            <w:pPr>
              <w:jc w:val="center"/>
              <w:rPr>
                <w:b/>
                <w:bCs/>
                <w:snapToGrid w:val="0"/>
              </w:rPr>
            </w:pPr>
          </w:p>
          <w:p w14:paraId="165ADA57" w14:textId="77777777" w:rsidR="00B55B83" w:rsidRPr="00601F75" w:rsidRDefault="00B55B83" w:rsidP="00B55B83">
            <w:pPr>
              <w:pStyle w:val="Naslov2"/>
              <w:numPr>
                <w:ilvl w:val="1"/>
                <w:numId w:val="12"/>
              </w:numPr>
              <w:jc w:val="center"/>
              <w:rPr>
                <w:rFonts w:ascii="Times New Roman" w:hAnsi="Times New Roman" w:cs="Times New Roman"/>
                <w:snapToGrid w:val="0"/>
                <w:sz w:val="24"/>
                <w:szCs w:val="24"/>
              </w:rPr>
            </w:pPr>
            <w:r w:rsidRPr="00601F75">
              <w:rPr>
                <w:rFonts w:ascii="Times New Roman" w:hAnsi="Times New Roman" w:cs="Times New Roman"/>
                <w:snapToGrid w:val="0"/>
                <w:sz w:val="24"/>
                <w:szCs w:val="24"/>
              </w:rPr>
              <w:t>PROGRAM 1010 SOCIJALNA ZAŠTITA</w:t>
            </w:r>
          </w:p>
        </w:tc>
        <w:tc>
          <w:tcPr>
            <w:tcW w:w="3404" w:type="dxa"/>
            <w:tcBorders>
              <w:top w:val="single" w:sz="4" w:space="0" w:color="auto"/>
              <w:left w:val="single" w:sz="4" w:space="0" w:color="auto"/>
              <w:bottom w:val="single" w:sz="4" w:space="0" w:color="auto"/>
              <w:right w:val="single" w:sz="4" w:space="0" w:color="auto"/>
            </w:tcBorders>
          </w:tcPr>
          <w:p w14:paraId="3676F6E0" w14:textId="77777777" w:rsidR="00B55B83" w:rsidRPr="00601F75" w:rsidRDefault="00B55B83" w:rsidP="004F23D0">
            <w:pPr>
              <w:jc w:val="center"/>
              <w:rPr>
                <w:b/>
                <w:bCs/>
                <w:snapToGrid w:val="0"/>
              </w:rPr>
            </w:pPr>
          </w:p>
          <w:p w14:paraId="0CE9BCDB" w14:textId="77777777" w:rsidR="00B55B83" w:rsidRPr="00601F75" w:rsidRDefault="00B55B83" w:rsidP="004F23D0">
            <w:pPr>
              <w:jc w:val="center"/>
              <w:rPr>
                <w:b/>
                <w:bCs/>
                <w:snapToGrid w:val="0"/>
              </w:rPr>
            </w:pPr>
            <w:r>
              <w:rPr>
                <w:b/>
                <w:bCs/>
                <w:snapToGrid w:val="0"/>
              </w:rPr>
              <w:t>43.850,00</w:t>
            </w:r>
          </w:p>
        </w:tc>
      </w:tr>
      <w:tr w:rsidR="00B55B83" w:rsidRPr="00601F75" w14:paraId="6B578521"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297E419" w14:textId="77777777" w:rsidR="00B55B83" w:rsidRPr="00601F75" w:rsidRDefault="00B55B83" w:rsidP="004F23D0">
            <w:pPr>
              <w:jc w:val="center"/>
              <w:rPr>
                <w:snapToGrid w:val="0"/>
              </w:rPr>
            </w:pPr>
          </w:p>
          <w:p w14:paraId="08167039" w14:textId="77777777" w:rsidR="00B55B83" w:rsidRPr="00601F75" w:rsidRDefault="00B55B83" w:rsidP="004F23D0">
            <w:pPr>
              <w:jc w:val="center"/>
              <w:rPr>
                <w:snapToGrid w:val="0"/>
              </w:rPr>
            </w:pPr>
            <w:r w:rsidRPr="00601F75">
              <w:rPr>
                <w:snapToGrid w:val="0"/>
              </w:rPr>
              <w:t>PORODILJNE NAKNADE</w:t>
            </w:r>
          </w:p>
        </w:tc>
        <w:tc>
          <w:tcPr>
            <w:tcW w:w="3404" w:type="dxa"/>
            <w:tcBorders>
              <w:top w:val="single" w:sz="4" w:space="0" w:color="auto"/>
              <w:left w:val="single" w:sz="4" w:space="0" w:color="auto"/>
              <w:bottom w:val="single" w:sz="4" w:space="0" w:color="auto"/>
              <w:right w:val="single" w:sz="4" w:space="0" w:color="auto"/>
            </w:tcBorders>
          </w:tcPr>
          <w:p w14:paraId="5FDBE5B7" w14:textId="77777777" w:rsidR="00B55B83" w:rsidRPr="00601F75" w:rsidRDefault="00B55B83" w:rsidP="004F23D0">
            <w:pPr>
              <w:jc w:val="center"/>
              <w:rPr>
                <w:snapToGrid w:val="0"/>
              </w:rPr>
            </w:pPr>
          </w:p>
          <w:p w14:paraId="1208815D" w14:textId="77777777" w:rsidR="00B55B83" w:rsidRPr="00601F75" w:rsidRDefault="00B55B83" w:rsidP="004F23D0">
            <w:pPr>
              <w:jc w:val="center"/>
              <w:rPr>
                <w:snapToGrid w:val="0"/>
              </w:rPr>
            </w:pPr>
            <w:r>
              <w:rPr>
                <w:snapToGrid w:val="0"/>
              </w:rPr>
              <w:t>10</w:t>
            </w:r>
            <w:r w:rsidRPr="00601F75">
              <w:rPr>
                <w:snapToGrid w:val="0"/>
              </w:rPr>
              <w:t>.000,00</w:t>
            </w:r>
          </w:p>
        </w:tc>
      </w:tr>
      <w:tr w:rsidR="00B55B83" w:rsidRPr="00601F75" w14:paraId="155C343B"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179B339C" w14:textId="77777777" w:rsidR="00B55B83" w:rsidRPr="00601F75" w:rsidRDefault="00B55B83" w:rsidP="004F23D0">
            <w:pPr>
              <w:jc w:val="center"/>
              <w:rPr>
                <w:snapToGrid w:val="0"/>
              </w:rPr>
            </w:pPr>
          </w:p>
          <w:p w14:paraId="38179B73" w14:textId="77777777" w:rsidR="00B55B83" w:rsidRPr="00601F75" w:rsidRDefault="00B55B83" w:rsidP="00B55B83">
            <w:pPr>
              <w:pStyle w:val="Naslov2"/>
              <w:numPr>
                <w:ilvl w:val="1"/>
                <w:numId w:val="12"/>
              </w:numPr>
              <w:jc w:val="center"/>
              <w:rPr>
                <w:rFonts w:ascii="Times New Roman" w:hAnsi="Times New Roman" w:cs="Times New Roman"/>
                <w:b w:val="0"/>
                <w:bCs w:val="0"/>
                <w:snapToGrid w:val="0"/>
                <w:sz w:val="24"/>
                <w:szCs w:val="24"/>
              </w:rPr>
            </w:pPr>
            <w:r w:rsidRPr="00601F75">
              <w:rPr>
                <w:rFonts w:ascii="Times New Roman" w:hAnsi="Times New Roman" w:cs="Times New Roman"/>
                <w:b w:val="0"/>
                <w:bCs w:val="0"/>
                <w:snapToGrid w:val="0"/>
                <w:sz w:val="24"/>
                <w:szCs w:val="24"/>
              </w:rPr>
              <w:t>SOCIJALNE POMOĆI GRAĐANIMA</w:t>
            </w:r>
          </w:p>
        </w:tc>
        <w:tc>
          <w:tcPr>
            <w:tcW w:w="3404" w:type="dxa"/>
            <w:tcBorders>
              <w:top w:val="single" w:sz="4" w:space="0" w:color="auto"/>
              <w:left w:val="single" w:sz="4" w:space="0" w:color="auto"/>
              <w:bottom w:val="single" w:sz="4" w:space="0" w:color="auto"/>
              <w:right w:val="single" w:sz="4" w:space="0" w:color="auto"/>
            </w:tcBorders>
          </w:tcPr>
          <w:p w14:paraId="7CB351F5" w14:textId="77777777" w:rsidR="00B55B83" w:rsidRPr="00601F75" w:rsidRDefault="00B55B83" w:rsidP="004F23D0">
            <w:pPr>
              <w:jc w:val="center"/>
              <w:rPr>
                <w:snapToGrid w:val="0"/>
              </w:rPr>
            </w:pPr>
          </w:p>
          <w:p w14:paraId="065C1347" w14:textId="77777777" w:rsidR="00B55B83" w:rsidRPr="00601F75" w:rsidRDefault="00B55B83" w:rsidP="004F23D0">
            <w:pPr>
              <w:jc w:val="center"/>
              <w:rPr>
                <w:snapToGrid w:val="0"/>
              </w:rPr>
            </w:pPr>
            <w:r>
              <w:rPr>
                <w:snapToGrid w:val="0"/>
              </w:rPr>
              <w:t>30.850,00</w:t>
            </w:r>
          </w:p>
        </w:tc>
      </w:tr>
      <w:tr w:rsidR="00B55B83" w:rsidRPr="00601F75" w14:paraId="53DB416B"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D4C8012" w14:textId="77777777" w:rsidR="00B55B83" w:rsidRPr="00601F75" w:rsidRDefault="00B55B83" w:rsidP="004F23D0">
            <w:pPr>
              <w:jc w:val="center"/>
              <w:rPr>
                <w:snapToGrid w:val="0"/>
              </w:rPr>
            </w:pPr>
          </w:p>
          <w:p w14:paraId="4AD9F4B3" w14:textId="77777777" w:rsidR="00B55B83" w:rsidRPr="00601F75" w:rsidRDefault="00B55B83" w:rsidP="004F23D0">
            <w:pPr>
              <w:jc w:val="center"/>
              <w:rPr>
                <w:snapToGrid w:val="0"/>
              </w:rPr>
            </w:pPr>
            <w:r w:rsidRPr="00601F75">
              <w:rPr>
                <w:snapToGrid w:val="0"/>
              </w:rPr>
              <w:t>CRVENI KRIŽ</w:t>
            </w:r>
          </w:p>
        </w:tc>
        <w:tc>
          <w:tcPr>
            <w:tcW w:w="3404" w:type="dxa"/>
            <w:tcBorders>
              <w:top w:val="single" w:sz="4" w:space="0" w:color="auto"/>
              <w:left w:val="single" w:sz="4" w:space="0" w:color="auto"/>
              <w:bottom w:val="single" w:sz="4" w:space="0" w:color="auto"/>
              <w:right w:val="single" w:sz="4" w:space="0" w:color="auto"/>
            </w:tcBorders>
          </w:tcPr>
          <w:p w14:paraId="268D5FC7" w14:textId="77777777" w:rsidR="00B55B83" w:rsidRPr="00601F75" w:rsidRDefault="00B55B83" w:rsidP="004F23D0">
            <w:pPr>
              <w:jc w:val="center"/>
              <w:rPr>
                <w:snapToGrid w:val="0"/>
              </w:rPr>
            </w:pPr>
          </w:p>
          <w:p w14:paraId="18A02C96" w14:textId="77777777" w:rsidR="00B55B83" w:rsidRPr="00601F75" w:rsidRDefault="00B55B83" w:rsidP="004F23D0">
            <w:pPr>
              <w:jc w:val="center"/>
              <w:rPr>
                <w:snapToGrid w:val="0"/>
              </w:rPr>
            </w:pPr>
            <w:r>
              <w:rPr>
                <w:snapToGrid w:val="0"/>
              </w:rPr>
              <w:t>3.000,00</w:t>
            </w:r>
          </w:p>
        </w:tc>
      </w:tr>
      <w:tr w:rsidR="00B55B83" w:rsidRPr="00601F75" w14:paraId="75AE9D42"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1D69984A" w14:textId="77777777" w:rsidR="00B55B83" w:rsidRPr="00601F75" w:rsidRDefault="00B55B83" w:rsidP="004F23D0">
            <w:pPr>
              <w:jc w:val="center"/>
              <w:rPr>
                <w:b/>
                <w:bCs/>
                <w:snapToGrid w:val="0"/>
              </w:rPr>
            </w:pPr>
          </w:p>
          <w:p w14:paraId="7704105E" w14:textId="77777777" w:rsidR="00B55B83" w:rsidRPr="00601F75" w:rsidRDefault="00B55B83" w:rsidP="004F23D0">
            <w:pPr>
              <w:jc w:val="center"/>
              <w:rPr>
                <w:b/>
                <w:bCs/>
                <w:snapToGrid w:val="0"/>
              </w:rPr>
            </w:pPr>
            <w:r w:rsidRPr="00601F75">
              <w:rPr>
                <w:b/>
                <w:bCs/>
                <w:snapToGrid w:val="0"/>
              </w:rPr>
              <w:t>PROGRAM 1011 DONACIJE</w:t>
            </w:r>
          </w:p>
        </w:tc>
        <w:tc>
          <w:tcPr>
            <w:tcW w:w="3404" w:type="dxa"/>
            <w:tcBorders>
              <w:top w:val="single" w:sz="4" w:space="0" w:color="auto"/>
              <w:left w:val="single" w:sz="4" w:space="0" w:color="auto"/>
              <w:bottom w:val="single" w:sz="4" w:space="0" w:color="auto"/>
              <w:right w:val="single" w:sz="4" w:space="0" w:color="auto"/>
            </w:tcBorders>
          </w:tcPr>
          <w:p w14:paraId="71F4DCE8" w14:textId="77777777" w:rsidR="00B55B83" w:rsidRPr="00601F75" w:rsidRDefault="00B55B83" w:rsidP="004F23D0">
            <w:pPr>
              <w:jc w:val="center"/>
              <w:rPr>
                <w:b/>
                <w:bCs/>
                <w:snapToGrid w:val="0"/>
              </w:rPr>
            </w:pPr>
          </w:p>
          <w:p w14:paraId="59CBACBC" w14:textId="77777777" w:rsidR="00B55B83" w:rsidRPr="00601F75" w:rsidRDefault="00B55B83" w:rsidP="004F23D0">
            <w:pPr>
              <w:jc w:val="center"/>
              <w:rPr>
                <w:b/>
                <w:bCs/>
                <w:snapToGrid w:val="0"/>
              </w:rPr>
            </w:pPr>
            <w:r>
              <w:rPr>
                <w:b/>
                <w:bCs/>
                <w:snapToGrid w:val="0"/>
              </w:rPr>
              <w:t>8.000,00</w:t>
            </w:r>
          </w:p>
        </w:tc>
      </w:tr>
      <w:tr w:rsidR="00B55B83" w:rsidRPr="00601F75" w14:paraId="2EE0BF8A"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46D3DB92" w14:textId="77777777" w:rsidR="00B55B83" w:rsidRPr="00601F75" w:rsidRDefault="00B55B83" w:rsidP="004F23D0">
            <w:pPr>
              <w:jc w:val="center"/>
              <w:rPr>
                <w:snapToGrid w:val="0"/>
              </w:rPr>
            </w:pPr>
          </w:p>
          <w:p w14:paraId="489B4DC6" w14:textId="77777777" w:rsidR="00B55B83" w:rsidRPr="00601F75" w:rsidRDefault="00B55B83" w:rsidP="004F23D0">
            <w:pPr>
              <w:jc w:val="center"/>
              <w:rPr>
                <w:snapToGrid w:val="0"/>
              </w:rPr>
            </w:pPr>
            <w:r w:rsidRPr="00601F75">
              <w:rPr>
                <w:snapToGrid w:val="0"/>
              </w:rPr>
              <w:t>DJEČJI DAROVI</w:t>
            </w:r>
          </w:p>
        </w:tc>
        <w:tc>
          <w:tcPr>
            <w:tcW w:w="3404" w:type="dxa"/>
            <w:tcBorders>
              <w:top w:val="single" w:sz="4" w:space="0" w:color="auto"/>
              <w:left w:val="single" w:sz="4" w:space="0" w:color="auto"/>
              <w:bottom w:val="single" w:sz="4" w:space="0" w:color="auto"/>
              <w:right w:val="single" w:sz="4" w:space="0" w:color="auto"/>
            </w:tcBorders>
          </w:tcPr>
          <w:p w14:paraId="090387B0" w14:textId="77777777" w:rsidR="00B55B83" w:rsidRPr="00601F75" w:rsidRDefault="00B55B83" w:rsidP="004F23D0">
            <w:pPr>
              <w:jc w:val="center"/>
              <w:rPr>
                <w:snapToGrid w:val="0"/>
              </w:rPr>
            </w:pPr>
          </w:p>
          <w:p w14:paraId="67792DD9" w14:textId="77777777" w:rsidR="00B55B83" w:rsidRPr="00601F75" w:rsidRDefault="00B55B83" w:rsidP="004F23D0">
            <w:pPr>
              <w:jc w:val="center"/>
              <w:rPr>
                <w:snapToGrid w:val="0"/>
              </w:rPr>
            </w:pPr>
            <w:r>
              <w:rPr>
                <w:snapToGrid w:val="0"/>
              </w:rPr>
              <w:t>3.000,00</w:t>
            </w:r>
          </w:p>
        </w:tc>
      </w:tr>
      <w:tr w:rsidR="00B55B83" w:rsidRPr="00601F75" w14:paraId="5BAE9432"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F20E593" w14:textId="77777777" w:rsidR="00B55B83" w:rsidRPr="00601F75" w:rsidRDefault="00B55B83" w:rsidP="004F23D0">
            <w:pPr>
              <w:jc w:val="center"/>
              <w:rPr>
                <w:snapToGrid w:val="0"/>
              </w:rPr>
            </w:pPr>
          </w:p>
          <w:p w14:paraId="2C142D71" w14:textId="77777777" w:rsidR="00B55B83" w:rsidRPr="00601F75" w:rsidRDefault="00B55B83" w:rsidP="004F23D0">
            <w:pPr>
              <w:jc w:val="center"/>
              <w:rPr>
                <w:snapToGrid w:val="0"/>
              </w:rPr>
            </w:pPr>
            <w:r w:rsidRPr="00601F75">
              <w:rPr>
                <w:snapToGrid w:val="0"/>
              </w:rPr>
              <w:t>DONACIJE ŠKOLI</w:t>
            </w:r>
          </w:p>
        </w:tc>
        <w:tc>
          <w:tcPr>
            <w:tcW w:w="3404" w:type="dxa"/>
            <w:tcBorders>
              <w:top w:val="single" w:sz="4" w:space="0" w:color="auto"/>
              <w:left w:val="single" w:sz="4" w:space="0" w:color="auto"/>
              <w:bottom w:val="single" w:sz="4" w:space="0" w:color="auto"/>
              <w:right w:val="single" w:sz="4" w:space="0" w:color="auto"/>
            </w:tcBorders>
          </w:tcPr>
          <w:p w14:paraId="1D201767" w14:textId="77777777" w:rsidR="00B55B83" w:rsidRPr="00601F75" w:rsidRDefault="00B55B83" w:rsidP="004F23D0">
            <w:pPr>
              <w:jc w:val="center"/>
              <w:rPr>
                <w:snapToGrid w:val="0"/>
              </w:rPr>
            </w:pPr>
          </w:p>
          <w:p w14:paraId="732E8B9A" w14:textId="77777777" w:rsidR="00B55B83" w:rsidRPr="00601F75" w:rsidRDefault="00B55B83" w:rsidP="004F23D0">
            <w:pPr>
              <w:jc w:val="center"/>
              <w:rPr>
                <w:snapToGrid w:val="0"/>
              </w:rPr>
            </w:pPr>
            <w:r w:rsidRPr="00601F75">
              <w:rPr>
                <w:snapToGrid w:val="0"/>
              </w:rPr>
              <w:t>5.000,00</w:t>
            </w:r>
          </w:p>
        </w:tc>
      </w:tr>
      <w:tr w:rsidR="00B55B83" w:rsidRPr="00601F75" w14:paraId="1816973F"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37828BD" w14:textId="77777777" w:rsidR="00B55B83" w:rsidRPr="00601F75" w:rsidRDefault="00B55B83" w:rsidP="004F23D0">
            <w:pPr>
              <w:jc w:val="center"/>
              <w:rPr>
                <w:b/>
                <w:bCs/>
                <w:snapToGrid w:val="0"/>
              </w:rPr>
            </w:pPr>
          </w:p>
          <w:p w14:paraId="43BFCE0D" w14:textId="77777777" w:rsidR="00B55B83" w:rsidRPr="00601F75" w:rsidRDefault="00B55B83" w:rsidP="004F23D0">
            <w:pPr>
              <w:jc w:val="center"/>
              <w:rPr>
                <w:b/>
                <w:bCs/>
                <w:snapToGrid w:val="0"/>
              </w:rPr>
            </w:pPr>
            <w:r w:rsidRPr="00601F75">
              <w:rPr>
                <w:b/>
                <w:bCs/>
                <w:snapToGrid w:val="0"/>
              </w:rPr>
              <w:t>PROGRAM 1012 PROSTORNO PLANIRANJE I DOKUMENTACIJA</w:t>
            </w:r>
          </w:p>
        </w:tc>
        <w:tc>
          <w:tcPr>
            <w:tcW w:w="3404" w:type="dxa"/>
            <w:tcBorders>
              <w:top w:val="single" w:sz="4" w:space="0" w:color="auto"/>
              <w:left w:val="single" w:sz="4" w:space="0" w:color="auto"/>
              <w:bottom w:val="single" w:sz="4" w:space="0" w:color="auto"/>
              <w:right w:val="single" w:sz="4" w:space="0" w:color="auto"/>
            </w:tcBorders>
          </w:tcPr>
          <w:p w14:paraId="30509813" w14:textId="77777777" w:rsidR="00B55B83" w:rsidRPr="00601F75" w:rsidRDefault="00B55B83" w:rsidP="004F23D0">
            <w:pPr>
              <w:jc w:val="center"/>
              <w:rPr>
                <w:b/>
                <w:bCs/>
                <w:snapToGrid w:val="0"/>
              </w:rPr>
            </w:pPr>
          </w:p>
          <w:p w14:paraId="1EE6D218" w14:textId="77777777" w:rsidR="00B55B83" w:rsidRPr="00601F75" w:rsidRDefault="00B55B83" w:rsidP="004F23D0">
            <w:pPr>
              <w:jc w:val="center"/>
              <w:rPr>
                <w:b/>
                <w:bCs/>
                <w:snapToGrid w:val="0"/>
              </w:rPr>
            </w:pPr>
            <w:r>
              <w:rPr>
                <w:b/>
                <w:bCs/>
                <w:snapToGrid w:val="0"/>
              </w:rPr>
              <w:t>15.000,00</w:t>
            </w:r>
          </w:p>
        </w:tc>
      </w:tr>
      <w:tr w:rsidR="00B55B83" w:rsidRPr="00601F75" w14:paraId="7E2B21B9"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5B50C07" w14:textId="77777777" w:rsidR="00B55B83" w:rsidRPr="00601F75" w:rsidRDefault="00B55B83" w:rsidP="004F23D0">
            <w:pPr>
              <w:jc w:val="center"/>
              <w:rPr>
                <w:snapToGrid w:val="0"/>
              </w:rPr>
            </w:pPr>
          </w:p>
          <w:p w14:paraId="7D9B2E99" w14:textId="77777777" w:rsidR="00B55B83" w:rsidRPr="00601F75" w:rsidRDefault="00B55B83" w:rsidP="004F23D0">
            <w:pPr>
              <w:jc w:val="center"/>
              <w:rPr>
                <w:snapToGrid w:val="0"/>
              </w:rPr>
            </w:pPr>
            <w:r w:rsidRPr="00601F75">
              <w:rPr>
                <w:snapToGrid w:val="0"/>
              </w:rPr>
              <w:t>OSTALA PROSTORNO-PLANSKA DOKUMENTACIJA</w:t>
            </w:r>
          </w:p>
        </w:tc>
        <w:tc>
          <w:tcPr>
            <w:tcW w:w="3404" w:type="dxa"/>
            <w:tcBorders>
              <w:top w:val="single" w:sz="4" w:space="0" w:color="auto"/>
              <w:left w:val="single" w:sz="4" w:space="0" w:color="auto"/>
              <w:bottom w:val="single" w:sz="4" w:space="0" w:color="auto"/>
              <w:right w:val="single" w:sz="4" w:space="0" w:color="auto"/>
            </w:tcBorders>
          </w:tcPr>
          <w:p w14:paraId="45579D6A" w14:textId="77777777" w:rsidR="00B55B83" w:rsidRPr="00601F75" w:rsidRDefault="00B55B83" w:rsidP="004F23D0">
            <w:pPr>
              <w:jc w:val="center"/>
              <w:rPr>
                <w:snapToGrid w:val="0"/>
              </w:rPr>
            </w:pPr>
          </w:p>
          <w:p w14:paraId="4D3ED2D5" w14:textId="77777777" w:rsidR="00B55B83" w:rsidRPr="00601F75" w:rsidRDefault="00B55B83" w:rsidP="004F23D0">
            <w:pPr>
              <w:jc w:val="center"/>
              <w:rPr>
                <w:snapToGrid w:val="0"/>
              </w:rPr>
            </w:pPr>
            <w:r>
              <w:rPr>
                <w:snapToGrid w:val="0"/>
              </w:rPr>
              <w:t>10.000,00</w:t>
            </w:r>
          </w:p>
        </w:tc>
      </w:tr>
      <w:tr w:rsidR="00B55B83" w:rsidRPr="00601F75" w14:paraId="386D09F1"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7B9A912" w14:textId="77777777" w:rsidR="00B55B83" w:rsidRPr="00601F75" w:rsidRDefault="00B55B83" w:rsidP="004F23D0">
            <w:pPr>
              <w:jc w:val="center"/>
              <w:rPr>
                <w:snapToGrid w:val="0"/>
              </w:rPr>
            </w:pPr>
          </w:p>
          <w:p w14:paraId="089802EA" w14:textId="77777777" w:rsidR="00B55B83" w:rsidRPr="00601F75" w:rsidRDefault="00B55B83" w:rsidP="004F23D0">
            <w:pPr>
              <w:jc w:val="center"/>
              <w:rPr>
                <w:snapToGrid w:val="0"/>
              </w:rPr>
            </w:pPr>
            <w:r w:rsidRPr="00601F75">
              <w:rPr>
                <w:snapToGrid w:val="0"/>
              </w:rPr>
              <w:t>GEODETSKO-KATASTARSKE USLUGE</w:t>
            </w:r>
          </w:p>
        </w:tc>
        <w:tc>
          <w:tcPr>
            <w:tcW w:w="3404" w:type="dxa"/>
            <w:tcBorders>
              <w:top w:val="single" w:sz="4" w:space="0" w:color="auto"/>
              <w:left w:val="single" w:sz="4" w:space="0" w:color="auto"/>
              <w:bottom w:val="single" w:sz="4" w:space="0" w:color="auto"/>
              <w:right w:val="single" w:sz="4" w:space="0" w:color="auto"/>
            </w:tcBorders>
          </w:tcPr>
          <w:p w14:paraId="4AB489A6" w14:textId="77777777" w:rsidR="00B55B83" w:rsidRPr="00601F75" w:rsidRDefault="00B55B83" w:rsidP="004F23D0">
            <w:pPr>
              <w:jc w:val="center"/>
              <w:rPr>
                <w:snapToGrid w:val="0"/>
              </w:rPr>
            </w:pPr>
          </w:p>
          <w:p w14:paraId="0B117974" w14:textId="77777777" w:rsidR="00B55B83" w:rsidRPr="00601F75" w:rsidRDefault="00B55B83" w:rsidP="004F23D0">
            <w:pPr>
              <w:jc w:val="center"/>
              <w:rPr>
                <w:snapToGrid w:val="0"/>
              </w:rPr>
            </w:pPr>
            <w:r w:rsidRPr="00601F75">
              <w:rPr>
                <w:snapToGrid w:val="0"/>
              </w:rPr>
              <w:t>5.000,00</w:t>
            </w:r>
          </w:p>
        </w:tc>
      </w:tr>
      <w:tr w:rsidR="00B55B83" w:rsidRPr="00601F75" w14:paraId="77E6771E"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4A23423C" w14:textId="77777777" w:rsidR="00B55B83" w:rsidRPr="00601F75" w:rsidRDefault="00B55B83" w:rsidP="004F23D0">
            <w:pPr>
              <w:jc w:val="center"/>
              <w:rPr>
                <w:b/>
                <w:bCs/>
                <w:snapToGrid w:val="0"/>
              </w:rPr>
            </w:pPr>
          </w:p>
          <w:p w14:paraId="45B0CFEA" w14:textId="77777777" w:rsidR="00B55B83" w:rsidRPr="00601F75" w:rsidRDefault="00B55B83" w:rsidP="004F23D0">
            <w:pPr>
              <w:jc w:val="center"/>
              <w:rPr>
                <w:b/>
                <w:bCs/>
                <w:snapToGrid w:val="0"/>
              </w:rPr>
            </w:pPr>
            <w:r w:rsidRPr="00601F75">
              <w:rPr>
                <w:b/>
                <w:bCs/>
                <w:snapToGrid w:val="0"/>
              </w:rPr>
              <w:t>PROGRAM 1013 KOMUNALNA INFRASTRUKTURA</w:t>
            </w:r>
          </w:p>
        </w:tc>
        <w:tc>
          <w:tcPr>
            <w:tcW w:w="3404" w:type="dxa"/>
            <w:tcBorders>
              <w:top w:val="single" w:sz="4" w:space="0" w:color="auto"/>
              <w:left w:val="single" w:sz="4" w:space="0" w:color="auto"/>
              <w:bottom w:val="single" w:sz="4" w:space="0" w:color="auto"/>
              <w:right w:val="single" w:sz="4" w:space="0" w:color="auto"/>
            </w:tcBorders>
          </w:tcPr>
          <w:p w14:paraId="2B250EDD" w14:textId="77777777" w:rsidR="00B55B83" w:rsidRPr="00601F75" w:rsidRDefault="00B55B83" w:rsidP="004F23D0">
            <w:pPr>
              <w:jc w:val="center"/>
              <w:rPr>
                <w:b/>
                <w:bCs/>
                <w:snapToGrid w:val="0"/>
              </w:rPr>
            </w:pPr>
          </w:p>
          <w:p w14:paraId="47B7F95E" w14:textId="77777777" w:rsidR="00B55B83" w:rsidRPr="00601F75" w:rsidRDefault="00B55B83" w:rsidP="004F23D0">
            <w:pPr>
              <w:jc w:val="center"/>
              <w:rPr>
                <w:b/>
                <w:bCs/>
                <w:snapToGrid w:val="0"/>
              </w:rPr>
            </w:pPr>
            <w:r>
              <w:rPr>
                <w:b/>
                <w:bCs/>
                <w:snapToGrid w:val="0"/>
              </w:rPr>
              <w:t>688.500,00</w:t>
            </w:r>
          </w:p>
        </w:tc>
      </w:tr>
      <w:tr w:rsidR="00B55B83" w:rsidRPr="00601F75" w14:paraId="61727E96"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F74B049" w14:textId="77777777" w:rsidR="00B55B83" w:rsidRPr="00601F75" w:rsidRDefault="00B55B83" w:rsidP="004F23D0">
            <w:pPr>
              <w:jc w:val="center"/>
              <w:rPr>
                <w:b/>
                <w:bCs/>
                <w:snapToGrid w:val="0"/>
              </w:rPr>
            </w:pPr>
          </w:p>
          <w:p w14:paraId="1A9BBA10" w14:textId="77777777" w:rsidR="00B55B83" w:rsidRPr="00601F75" w:rsidRDefault="00B55B83" w:rsidP="004F23D0">
            <w:pPr>
              <w:pStyle w:val="Naslov2"/>
              <w:numPr>
                <w:ilvl w:val="1"/>
                <w:numId w:val="12"/>
              </w:numPr>
              <w:rPr>
                <w:rFonts w:ascii="Times New Roman" w:hAnsi="Times New Roman" w:cs="Times New Roman"/>
                <w:b w:val="0"/>
                <w:bCs w:val="0"/>
                <w:sz w:val="24"/>
                <w:szCs w:val="24"/>
              </w:rPr>
            </w:pPr>
            <w:r w:rsidRPr="00601F75">
              <w:rPr>
                <w:rFonts w:ascii="Times New Roman" w:hAnsi="Times New Roman" w:cs="Times New Roman"/>
                <w:b w:val="0"/>
                <w:bCs w:val="0"/>
                <w:sz w:val="24"/>
                <w:szCs w:val="24"/>
              </w:rPr>
              <w:t>MULTIFUNKCIONALNA POLIVALENTNA DVORANA</w:t>
            </w:r>
          </w:p>
        </w:tc>
        <w:tc>
          <w:tcPr>
            <w:tcW w:w="3404" w:type="dxa"/>
            <w:tcBorders>
              <w:top w:val="single" w:sz="4" w:space="0" w:color="auto"/>
              <w:left w:val="single" w:sz="4" w:space="0" w:color="auto"/>
              <w:bottom w:val="single" w:sz="4" w:space="0" w:color="auto"/>
              <w:right w:val="single" w:sz="4" w:space="0" w:color="auto"/>
            </w:tcBorders>
          </w:tcPr>
          <w:p w14:paraId="633DAD9C" w14:textId="77777777" w:rsidR="00B55B83" w:rsidRPr="00601F75" w:rsidRDefault="00B55B83" w:rsidP="004F23D0">
            <w:pPr>
              <w:jc w:val="center"/>
              <w:rPr>
                <w:b/>
                <w:bCs/>
                <w:snapToGrid w:val="0"/>
              </w:rPr>
            </w:pPr>
          </w:p>
          <w:p w14:paraId="503A238B" w14:textId="77777777" w:rsidR="00B55B83" w:rsidRPr="00601F75" w:rsidRDefault="00B55B83" w:rsidP="004F23D0">
            <w:pPr>
              <w:jc w:val="center"/>
              <w:rPr>
                <w:snapToGrid w:val="0"/>
              </w:rPr>
            </w:pPr>
            <w:r w:rsidRPr="00601F75">
              <w:rPr>
                <w:snapToGrid w:val="0"/>
              </w:rPr>
              <w:t>1</w:t>
            </w:r>
            <w:r>
              <w:rPr>
                <w:snapToGrid w:val="0"/>
              </w:rPr>
              <w:t>5</w:t>
            </w:r>
            <w:r w:rsidRPr="00601F75">
              <w:rPr>
                <w:snapToGrid w:val="0"/>
              </w:rPr>
              <w:t>.</w:t>
            </w:r>
            <w:r>
              <w:rPr>
                <w:snapToGrid w:val="0"/>
              </w:rPr>
              <w:t>0</w:t>
            </w:r>
            <w:r w:rsidRPr="00601F75">
              <w:rPr>
                <w:snapToGrid w:val="0"/>
              </w:rPr>
              <w:t>00,00</w:t>
            </w:r>
          </w:p>
        </w:tc>
      </w:tr>
      <w:tr w:rsidR="00B55B83" w:rsidRPr="00601F75" w14:paraId="1D78CD4F"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06F1A56" w14:textId="77777777" w:rsidR="00B55B83" w:rsidRPr="00601F75" w:rsidRDefault="00B55B83" w:rsidP="004F23D0">
            <w:pPr>
              <w:jc w:val="center"/>
              <w:rPr>
                <w:snapToGrid w:val="0"/>
              </w:rPr>
            </w:pPr>
          </w:p>
          <w:p w14:paraId="4152008D" w14:textId="77777777" w:rsidR="00B55B83" w:rsidRPr="00601F75" w:rsidRDefault="00B55B83" w:rsidP="004F23D0">
            <w:pPr>
              <w:jc w:val="center"/>
              <w:rPr>
                <w:snapToGrid w:val="0"/>
              </w:rPr>
            </w:pPr>
            <w:r w:rsidRPr="00601F75">
              <w:rPr>
                <w:snapToGrid w:val="0"/>
              </w:rPr>
              <w:t>ZGRADA OPĆINE</w:t>
            </w:r>
          </w:p>
        </w:tc>
        <w:tc>
          <w:tcPr>
            <w:tcW w:w="3404" w:type="dxa"/>
            <w:tcBorders>
              <w:top w:val="single" w:sz="4" w:space="0" w:color="auto"/>
              <w:left w:val="single" w:sz="4" w:space="0" w:color="auto"/>
              <w:bottom w:val="single" w:sz="4" w:space="0" w:color="auto"/>
              <w:right w:val="single" w:sz="4" w:space="0" w:color="auto"/>
            </w:tcBorders>
          </w:tcPr>
          <w:p w14:paraId="01EBFA9E" w14:textId="77777777" w:rsidR="00B55B83" w:rsidRPr="00601F75" w:rsidRDefault="00B55B83" w:rsidP="004F23D0">
            <w:pPr>
              <w:jc w:val="center"/>
              <w:rPr>
                <w:snapToGrid w:val="0"/>
              </w:rPr>
            </w:pPr>
          </w:p>
          <w:p w14:paraId="54FA32B9" w14:textId="77777777" w:rsidR="00B55B83" w:rsidRPr="00601F75" w:rsidRDefault="00B55B83" w:rsidP="004F23D0">
            <w:pPr>
              <w:jc w:val="center"/>
              <w:rPr>
                <w:snapToGrid w:val="0"/>
              </w:rPr>
            </w:pPr>
            <w:r>
              <w:rPr>
                <w:snapToGrid w:val="0"/>
              </w:rPr>
              <w:t>20</w:t>
            </w:r>
            <w:r w:rsidRPr="00601F75">
              <w:rPr>
                <w:snapToGrid w:val="0"/>
              </w:rPr>
              <w:t>.000,00</w:t>
            </w:r>
          </w:p>
        </w:tc>
      </w:tr>
      <w:tr w:rsidR="00B55B83" w:rsidRPr="00601F75" w14:paraId="2CB0C618"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E6921F9" w14:textId="77777777" w:rsidR="00B55B83" w:rsidRPr="00601F75" w:rsidRDefault="00B55B83" w:rsidP="004F23D0">
            <w:pPr>
              <w:jc w:val="center"/>
              <w:rPr>
                <w:snapToGrid w:val="0"/>
              </w:rPr>
            </w:pPr>
          </w:p>
          <w:p w14:paraId="624911DD" w14:textId="77777777" w:rsidR="00B55B83" w:rsidRPr="00601F75" w:rsidRDefault="00B55B83" w:rsidP="004F23D0">
            <w:pPr>
              <w:jc w:val="center"/>
              <w:rPr>
                <w:snapToGrid w:val="0"/>
              </w:rPr>
            </w:pPr>
            <w:r w:rsidRPr="00601F75">
              <w:rPr>
                <w:snapToGrid w:val="0"/>
              </w:rPr>
              <w:t>DOM ZDRAVLJA</w:t>
            </w:r>
          </w:p>
        </w:tc>
        <w:tc>
          <w:tcPr>
            <w:tcW w:w="3404" w:type="dxa"/>
            <w:tcBorders>
              <w:top w:val="single" w:sz="4" w:space="0" w:color="auto"/>
              <w:left w:val="single" w:sz="4" w:space="0" w:color="auto"/>
              <w:bottom w:val="single" w:sz="4" w:space="0" w:color="auto"/>
              <w:right w:val="single" w:sz="4" w:space="0" w:color="auto"/>
            </w:tcBorders>
          </w:tcPr>
          <w:p w14:paraId="283F4545" w14:textId="77777777" w:rsidR="00B55B83" w:rsidRPr="00601F75" w:rsidRDefault="00B55B83" w:rsidP="004F23D0">
            <w:pPr>
              <w:jc w:val="center"/>
              <w:rPr>
                <w:snapToGrid w:val="0"/>
              </w:rPr>
            </w:pPr>
          </w:p>
          <w:p w14:paraId="1E5136D2" w14:textId="77777777" w:rsidR="00B55B83" w:rsidRPr="00601F75" w:rsidRDefault="00B55B83" w:rsidP="004F23D0">
            <w:pPr>
              <w:jc w:val="center"/>
              <w:rPr>
                <w:snapToGrid w:val="0"/>
              </w:rPr>
            </w:pPr>
            <w:r w:rsidRPr="00601F75">
              <w:rPr>
                <w:snapToGrid w:val="0"/>
              </w:rPr>
              <w:t>1</w:t>
            </w:r>
            <w:r>
              <w:rPr>
                <w:snapToGrid w:val="0"/>
              </w:rPr>
              <w:t>7</w:t>
            </w:r>
            <w:r w:rsidRPr="00601F75">
              <w:rPr>
                <w:snapToGrid w:val="0"/>
              </w:rPr>
              <w:t>.</w:t>
            </w:r>
            <w:r>
              <w:rPr>
                <w:snapToGrid w:val="0"/>
              </w:rPr>
              <w:t>0</w:t>
            </w:r>
            <w:r w:rsidRPr="00601F75">
              <w:rPr>
                <w:snapToGrid w:val="0"/>
              </w:rPr>
              <w:t>00,00</w:t>
            </w:r>
          </w:p>
        </w:tc>
      </w:tr>
      <w:tr w:rsidR="00B55B83" w:rsidRPr="00601F75" w14:paraId="7AB6FD1F" w14:textId="77777777" w:rsidTr="004F23D0">
        <w:trPr>
          <w:trHeight w:val="694"/>
        </w:trPr>
        <w:tc>
          <w:tcPr>
            <w:tcW w:w="4681" w:type="dxa"/>
            <w:tcBorders>
              <w:top w:val="single" w:sz="4" w:space="0" w:color="auto"/>
              <w:left w:val="single" w:sz="4" w:space="0" w:color="auto"/>
              <w:bottom w:val="single" w:sz="4" w:space="0" w:color="auto"/>
              <w:right w:val="single" w:sz="4" w:space="0" w:color="auto"/>
            </w:tcBorders>
          </w:tcPr>
          <w:p w14:paraId="14AC5C37" w14:textId="77777777" w:rsidR="00B55B83" w:rsidRPr="00601F75" w:rsidRDefault="00B55B83" w:rsidP="004F23D0">
            <w:pPr>
              <w:jc w:val="center"/>
              <w:rPr>
                <w:snapToGrid w:val="0"/>
              </w:rPr>
            </w:pPr>
          </w:p>
          <w:p w14:paraId="335A6720" w14:textId="77777777" w:rsidR="00B55B83" w:rsidRPr="00601F75" w:rsidRDefault="00B55B83" w:rsidP="004F23D0">
            <w:pPr>
              <w:jc w:val="center"/>
              <w:rPr>
                <w:snapToGrid w:val="0"/>
              </w:rPr>
            </w:pPr>
            <w:r w:rsidRPr="00601F75">
              <w:rPr>
                <w:snapToGrid w:val="0"/>
              </w:rPr>
              <w:t>NERAZVRSTANE CESTE</w:t>
            </w:r>
          </w:p>
          <w:p w14:paraId="2E32F27E" w14:textId="77777777" w:rsidR="00B55B83" w:rsidRPr="00601F75" w:rsidRDefault="00B55B83" w:rsidP="004F23D0">
            <w:pPr>
              <w:pStyle w:val="Odlomakpopisa"/>
              <w:ind w:left="1920"/>
              <w:rPr>
                <w:snapToGrid w:val="0"/>
              </w:rPr>
            </w:pPr>
          </w:p>
        </w:tc>
        <w:tc>
          <w:tcPr>
            <w:tcW w:w="3404" w:type="dxa"/>
            <w:tcBorders>
              <w:top w:val="single" w:sz="4" w:space="0" w:color="auto"/>
              <w:left w:val="single" w:sz="4" w:space="0" w:color="auto"/>
              <w:bottom w:val="single" w:sz="4" w:space="0" w:color="auto"/>
              <w:right w:val="single" w:sz="4" w:space="0" w:color="auto"/>
            </w:tcBorders>
          </w:tcPr>
          <w:p w14:paraId="738DAAA1" w14:textId="77777777" w:rsidR="00B55B83" w:rsidRPr="00601F75" w:rsidRDefault="00B55B83" w:rsidP="004F23D0">
            <w:pPr>
              <w:jc w:val="center"/>
              <w:rPr>
                <w:snapToGrid w:val="0"/>
              </w:rPr>
            </w:pPr>
          </w:p>
          <w:p w14:paraId="1CD7E10B" w14:textId="77777777" w:rsidR="00B55B83" w:rsidRPr="00601F75" w:rsidRDefault="00B55B83" w:rsidP="004F23D0">
            <w:pPr>
              <w:jc w:val="center"/>
              <w:rPr>
                <w:snapToGrid w:val="0"/>
              </w:rPr>
            </w:pPr>
            <w:r>
              <w:rPr>
                <w:snapToGrid w:val="0"/>
              </w:rPr>
              <w:t>3</w:t>
            </w:r>
            <w:r w:rsidRPr="00601F75">
              <w:rPr>
                <w:snapToGrid w:val="0"/>
              </w:rPr>
              <w:t>0.000,00</w:t>
            </w:r>
          </w:p>
          <w:p w14:paraId="20E134E5" w14:textId="77777777" w:rsidR="00B55B83" w:rsidRPr="00601F75" w:rsidRDefault="00B55B83" w:rsidP="004F23D0">
            <w:pPr>
              <w:jc w:val="center"/>
              <w:rPr>
                <w:snapToGrid w:val="0"/>
              </w:rPr>
            </w:pPr>
          </w:p>
        </w:tc>
      </w:tr>
      <w:tr w:rsidR="00B55B83" w:rsidRPr="00601F75" w14:paraId="1322990D"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919767C" w14:textId="77777777" w:rsidR="00B55B83" w:rsidRPr="00601F75" w:rsidRDefault="00B55B83" w:rsidP="004F23D0">
            <w:pPr>
              <w:jc w:val="center"/>
              <w:rPr>
                <w:snapToGrid w:val="0"/>
              </w:rPr>
            </w:pPr>
          </w:p>
          <w:p w14:paraId="40E3665D" w14:textId="77777777" w:rsidR="00B55B83" w:rsidRPr="00601F75" w:rsidRDefault="00B55B83" w:rsidP="004F23D0">
            <w:pPr>
              <w:jc w:val="center"/>
              <w:rPr>
                <w:snapToGrid w:val="0"/>
              </w:rPr>
            </w:pPr>
            <w:r w:rsidRPr="00601F75">
              <w:rPr>
                <w:snapToGrid w:val="0"/>
              </w:rPr>
              <w:t>VATROGASNI DOM</w:t>
            </w:r>
          </w:p>
        </w:tc>
        <w:tc>
          <w:tcPr>
            <w:tcW w:w="3404" w:type="dxa"/>
            <w:tcBorders>
              <w:top w:val="single" w:sz="4" w:space="0" w:color="auto"/>
              <w:left w:val="single" w:sz="4" w:space="0" w:color="auto"/>
              <w:bottom w:val="single" w:sz="4" w:space="0" w:color="auto"/>
              <w:right w:val="single" w:sz="4" w:space="0" w:color="auto"/>
            </w:tcBorders>
          </w:tcPr>
          <w:p w14:paraId="6EDAC62A" w14:textId="77777777" w:rsidR="00B55B83" w:rsidRPr="00601F75" w:rsidRDefault="00B55B83" w:rsidP="004F23D0">
            <w:pPr>
              <w:jc w:val="center"/>
              <w:rPr>
                <w:snapToGrid w:val="0"/>
              </w:rPr>
            </w:pPr>
          </w:p>
          <w:p w14:paraId="59F124EE" w14:textId="77777777" w:rsidR="00B55B83" w:rsidRPr="00601F75" w:rsidRDefault="00B55B83" w:rsidP="004F23D0">
            <w:pPr>
              <w:jc w:val="center"/>
              <w:rPr>
                <w:snapToGrid w:val="0"/>
              </w:rPr>
            </w:pPr>
            <w:r w:rsidRPr="00601F75">
              <w:rPr>
                <w:snapToGrid w:val="0"/>
              </w:rPr>
              <w:t>1</w:t>
            </w:r>
            <w:r>
              <w:rPr>
                <w:snapToGrid w:val="0"/>
              </w:rPr>
              <w:t>5</w:t>
            </w:r>
            <w:r w:rsidRPr="00601F75">
              <w:rPr>
                <w:snapToGrid w:val="0"/>
              </w:rPr>
              <w:t>.</w:t>
            </w:r>
            <w:r>
              <w:rPr>
                <w:snapToGrid w:val="0"/>
              </w:rPr>
              <w:t>0</w:t>
            </w:r>
            <w:r w:rsidRPr="00601F75">
              <w:rPr>
                <w:snapToGrid w:val="0"/>
              </w:rPr>
              <w:t>00,00</w:t>
            </w:r>
          </w:p>
        </w:tc>
      </w:tr>
      <w:tr w:rsidR="00B55B83" w:rsidRPr="00601F75" w14:paraId="61901D5B"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156525A" w14:textId="77777777" w:rsidR="00B55B83" w:rsidRPr="00601F75" w:rsidRDefault="00B55B83" w:rsidP="004F23D0">
            <w:pPr>
              <w:jc w:val="center"/>
              <w:rPr>
                <w:snapToGrid w:val="0"/>
              </w:rPr>
            </w:pPr>
          </w:p>
          <w:p w14:paraId="57A21D3D" w14:textId="77777777" w:rsidR="00B55B83" w:rsidRPr="00601F75" w:rsidRDefault="00B55B83" w:rsidP="004F23D0">
            <w:pPr>
              <w:jc w:val="center"/>
              <w:rPr>
                <w:snapToGrid w:val="0"/>
              </w:rPr>
            </w:pPr>
            <w:r w:rsidRPr="00601F75">
              <w:rPr>
                <w:snapToGrid w:val="0"/>
              </w:rPr>
              <w:t>SPOMEN PARK I PILOVI</w:t>
            </w:r>
          </w:p>
        </w:tc>
        <w:tc>
          <w:tcPr>
            <w:tcW w:w="3404" w:type="dxa"/>
            <w:tcBorders>
              <w:top w:val="single" w:sz="4" w:space="0" w:color="auto"/>
              <w:left w:val="single" w:sz="4" w:space="0" w:color="auto"/>
              <w:bottom w:val="single" w:sz="4" w:space="0" w:color="auto"/>
              <w:right w:val="single" w:sz="4" w:space="0" w:color="auto"/>
            </w:tcBorders>
          </w:tcPr>
          <w:p w14:paraId="01487F23" w14:textId="77777777" w:rsidR="00B55B83" w:rsidRPr="00601F75" w:rsidRDefault="00B55B83" w:rsidP="004F23D0">
            <w:pPr>
              <w:jc w:val="center"/>
              <w:rPr>
                <w:snapToGrid w:val="0"/>
              </w:rPr>
            </w:pPr>
          </w:p>
          <w:p w14:paraId="55420A40" w14:textId="77777777" w:rsidR="00B55B83" w:rsidRPr="00601F75" w:rsidRDefault="00B55B83" w:rsidP="004F23D0">
            <w:pPr>
              <w:jc w:val="center"/>
              <w:rPr>
                <w:snapToGrid w:val="0"/>
              </w:rPr>
            </w:pPr>
            <w:r w:rsidRPr="00601F75">
              <w:rPr>
                <w:snapToGrid w:val="0"/>
              </w:rPr>
              <w:t>20.000,00</w:t>
            </w:r>
          </w:p>
        </w:tc>
      </w:tr>
      <w:tr w:rsidR="00B55B83" w:rsidRPr="00601F75" w14:paraId="718574D3"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0C304C5" w14:textId="77777777" w:rsidR="00B55B83" w:rsidRPr="00601F75" w:rsidRDefault="00B55B83" w:rsidP="004F23D0">
            <w:pPr>
              <w:jc w:val="center"/>
              <w:rPr>
                <w:snapToGrid w:val="0"/>
              </w:rPr>
            </w:pPr>
          </w:p>
          <w:p w14:paraId="049AFC2C" w14:textId="77777777" w:rsidR="00B55B83" w:rsidRPr="00601F75" w:rsidRDefault="00B55B83" w:rsidP="004F23D0">
            <w:pPr>
              <w:jc w:val="center"/>
              <w:rPr>
                <w:snapToGrid w:val="0"/>
              </w:rPr>
            </w:pPr>
            <w:r w:rsidRPr="00601F75">
              <w:rPr>
                <w:snapToGrid w:val="0"/>
              </w:rPr>
              <w:t>DOM KULTURE</w:t>
            </w:r>
          </w:p>
        </w:tc>
        <w:tc>
          <w:tcPr>
            <w:tcW w:w="3404" w:type="dxa"/>
            <w:tcBorders>
              <w:top w:val="single" w:sz="4" w:space="0" w:color="auto"/>
              <w:left w:val="single" w:sz="4" w:space="0" w:color="auto"/>
              <w:bottom w:val="single" w:sz="4" w:space="0" w:color="auto"/>
              <w:right w:val="single" w:sz="4" w:space="0" w:color="auto"/>
            </w:tcBorders>
          </w:tcPr>
          <w:p w14:paraId="48C8C82D" w14:textId="77777777" w:rsidR="00B55B83" w:rsidRPr="00601F75" w:rsidRDefault="00B55B83" w:rsidP="004F23D0">
            <w:pPr>
              <w:jc w:val="center"/>
              <w:rPr>
                <w:snapToGrid w:val="0"/>
              </w:rPr>
            </w:pPr>
          </w:p>
          <w:p w14:paraId="59B435EC" w14:textId="77777777" w:rsidR="00B55B83" w:rsidRPr="00601F75" w:rsidRDefault="00B55B83" w:rsidP="004F23D0">
            <w:pPr>
              <w:jc w:val="center"/>
              <w:rPr>
                <w:snapToGrid w:val="0"/>
              </w:rPr>
            </w:pPr>
            <w:r w:rsidRPr="00601F75">
              <w:rPr>
                <w:snapToGrid w:val="0"/>
              </w:rPr>
              <w:t>2</w:t>
            </w:r>
            <w:r>
              <w:rPr>
                <w:snapToGrid w:val="0"/>
              </w:rPr>
              <w:t>5</w:t>
            </w:r>
            <w:r w:rsidRPr="00601F75">
              <w:rPr>
                <w:snapToGrid w:val="0"/>
              </w:rPr>
              <w:t>.500,00</w:t>
            </w:r>
          </w:p>
        </w:tc>
      </w:tr>
      <w:tr w:rsidR="00B55B83" w:rsidRPr="00601F75" w14:paraId="743CC454"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hideMark/>
          </w:tcPr>
          <w:p w14:paraId="27DFB78B" w14:textId="77777777" w:rsidR="00B55B83" w:rsidRPr="003249AB" w:rsidRDefault="00B55B83" w:rsidP="004F23D0">
            <w:pPr>
              <w:jc w:val="center"/>
              <w:rPr>
                <w:snapToGrid w:val="0"/>
              </w:rPr>
            </w:pPr>
            <w:r w:rsidRPr="00601F75">
              <w:rPr>
                <w:snapToGrid w:val="0"/>
              </w:rPr>
              <w:t xml:space="preserve">DJEČJE IGRALIŠTE </w:t>
            </w:r>
          </w:p>
        </w:tc>
        <w:tc>
          <w:tcPr>
            <w:tcW w:w="3404" w:type="dxa"/>
            <w:tcBorders>
              <w:top w:val="single" w:sz="4" w:space="0" w:color="auto"/>
              <w:left w:val="single" w:sz="4" w:space="0" w:color="auto"/>
              <w:bottom w:val="single" w:sz="4" w:space="0" w:color="auto"/>
              <w:right w:val="single" w:sz="4" w:space="0" w:color="auto"/>
            </w:tcBorders>
            <w:hideMark/>
          </w:tcPr>
          <w:p w14:paraId="4C9110C2" w14:textId="77777777" w:rsidR="00B55B83" w:rsidRPr="00601F75" w:rsidRDefault="00B55B83" w:rsidP="004F23D0">
            <w:pPr>
              <w:jc w:val="center"/>
              <w:rPr>
                <w:snapToGrid w:val="0"/>
              </w:rPr>
            </w:pPr>
            <w:r>
              <w:rPr>
                <w:snapToGrid w:val="0"/>
              </w:rPr>
              <w:t>12.0</w:t>
            </w:r>
            <w:r w:rsidRPr="00601F75">
              <w:rPr>
                <w:snapToGrid w:val="0"/>
              </w:rPr>
              <w:t>00,00</w:t>
            </w:r>
          </w:p>
        </w:tc>
      </w:tr>
      <w:tr w:rsidR="00B55B83" w:rsidRPr="00601F75" w14:paraId="722796BF"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hideMark/>
          </w:tcPr>
          <w:p w14:paraId="5A44D342" w14:textId="77777777" w:rsidR="00B55B83" w:rsidRPr="00601F75" w:rsidRDefault="00B55B83" w:rsidP="004F23D0">
            <w:pPr>
              <w:jc w:val="center"/>
              <w:rPr>
                <w:snapToGrid w:val="0"/>
              </w:rPr>
            </w:pPr>
            <w:r w:rsidRPr="00601F75">
              <w:rPr>
                <w:snapToGrid w:val="0"/>
              </w:rPr>
              <w:t>USTANOVA ZA PREDŠKOLSKI ODGOJ I OBRAZOVANJE (</w:t>
            </w:r>
            <w:r>
              <w:rPr>
                <w:snapToGrid w:val="0"/>
              </w:rPr>
              <w:t xml:space="preserve"> IZGRADNJA DJEČJEG </w:t>
            </w:r>
            <w:r w:rsidRPr="00601F75">
              <w:rPr>
                <w:snapToGrid w:val="0"/>
              </w:rPr>
              <w:t>VRTIĆ</w:t>
            </w:r>
            <w:r>
              <w:rPr>
                <w:snapToGrid w:val="0"/>
              </w:rPr>
              <w:t>A</w:t>
            </w:r>
            <w:r w:rsidRPr="00601F75">
              <w:rPr>
                <w:snapToGrid w:val="0"/>
              </w:rPr>
              <w:t>)</w:t>
            </w:r>
          </w:p>
        </w:tc>
        <w:tc>
          <w:tcPr>
            <w:tcW w:w="3404" w:type="dxa"/>
            <w:tcBorders>
              <w:top w:val="single" w:sz="4" w:space="0" w:color="auto"/>
              <w:left w:val="single" w:sz="4" w:space="0" w:color="auto"/>
              <w:bottom w:val="single" w:sz="4" w:space="0" w:color="auto"/>
              <w:right w:val="single" w:sz="4" w:space="0" w:color="auto"/>
            </w:tcBorders>
            <w:hideMark/>
          </w:tcPr>
          <w:p w14:paraId="1D6977DA" w14:textId="77777777" w:rsidR="00B55B83" w:rsidRPr="00601F75" w:rsidRDefault="00B55B83" w:rsidP="004F23D0">
            <w:pPr>
              <w:jc w:val="center"/>
              <w:rPr>
                <w:snapToGrid w:val="0"/>
              </w:rPr>
            </w:pPr>
            <w:r>
              <w:rPr>
                <w:snapToGrid w:val="0"/>
              </w:rPr>
              <w:t>350.000,00</w:t>
            </w:r>
          </w:p>
        </w:tc>
      </w:tr>
      <w:tr w:rsidR="00B55B83" w:rsidRPr="00601F75" w14:paraId="392843FF"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hideMark/>
          </w:tcPr>
          <w:p w14:paraId="73CF1232" w14:textId="77777777" w:rsidR="00B55B83" w:rsidRPr="00601F75" w:rsidRDefault="00B55B83" w:rsidP="004F23D0">
            <w:pPr>
              <w:pStyle w:val="Odlomakpopisa"/>
              <w:ind w:left="1920" w:hanging="1886"/>
              <w:jc w:val="center"/>
              <w:rPr>
                <w:snapToGrid w:val="0"/>
              </w:rPr>
            </w:pPr>
            <w:r w:rsidRPr="00601F75">
              <w:rPr>
                <w:snapToGrid w:val="0"/>
              </w:rPr>
              <w:t>NERAZVRSTANA CESTA PREMA GROBLJU</w:t>
            </w:r>
          </w:p>
        </w:tc>
        <w:tc>
          <w:tcPr>
            <w:tcW w:w="3404" w:type="dxa"/>
            <w:tcBorders>
              <w:top w:val="single" w:sz="4" w:space="0" w:color="auto"/>
              <w:left w:val="single" w:sz="4" w:space="0" w:color="auto"/>
              <w:bottom w:val="single" w:sz="4" w:space="0" w:color="auto"/>
              <w:right w:val="single" w:sz="4" w:space="0" w:color="auto"/>
            </w:tcBorders>
            <w:hideMark/>
          </w:tcPr>
          <w:p w14:paraId="69FA0F42" w14:textId="77777777" w:rsidR="00B55B83" w:rsidRPr="00601F75" w:rsidRDefault="00B55B83" w:rsidP="004F23D0">
            <w:pPr>
              <w:jc w:val="center"/>
              <w:rPr>
                <w:snapToGrid w:val="0"/>
              </w:rPr>
            </w:pPr>
            <w:r>
              <w:rPr>
                <w:snapToGrid w:val="0"/>
              </w:rPr>
              <w:t>30</w:t>
            </w:r>
            <w:r w:rsidRPr="00601F75">
              <w:rPr>
                <w:snapToGrid w:val="0"/>
              </w:rPr>
              <w:t>.</w:t>
            </w:r>
            <w:r>
              <w:rPr>
                <w:snapToGrid w:val="0"/>
              </w:rPr>
              <w:t>0</w:t>
            </w:r>
            <w:r w:rsidRPr="00601F75">
              <w:rPr>
                <w:snapToGrid w:val="0"/>
              </w:rPr>
              <w:t>00,00</w:t>
            </w:r>
          </w:p>
        </w:tc>
      </w:tr>
      <w:tr w:rsidR="00B55B83" w:rsidRPr="00601F75" w14:paraId="2EACAB97"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8C5727D" w14:textId="77777777" w:rsidR="00B55B83" w:rsidRPr="00601F75" w:rsidRDefault="00B55B83" w:rsidP="004F23D0">
            <w:pPr>
              <w:pStyle w:val="Odlomakpopisa"/>
              <w:ind w:left="1920" w:hanging="1886"/>
              <w:jc w:val="center"/>
              <w:rPr>
                <w:snapToGrid w:val="0"/>
              </w:rPr>
            </w:pPr>
            <w:r w:rsidRPr="00601F75">
              <w:rPr>
                <w:snapToGrid w:val="0"/>
              </w:rPr>
              <w:t>PARKIRALIŠTE UZ GROBLJE</w:t>
            </w:r>
          </w:p>
        </w:tc>
        <w:tc>
          <w:tcPr>
            <w:tcW w:w="3404" w:type="dxa"/>
            <w:tcBorders>
              <w:top w:val="single" w:sz="4" w:space="0" w:color="auto"/>
              <w:left w:val="single" w:sz="4" w:space="0" w:color="auto"/>
              <w:bottom w:val="single" w:sz="4" w:space="0" w:color="auto"/>
              <w:right w:val="single" w:sz="4" w:space="0" w:color="auto"/>
            </w:tcBorders>
          </w:tcPr>
          <w:p w14:paraId="29C611FC" w14:textId="77777777" w:rsidR="00B55B83" w:rsidRPr="00601F75" w:rsidRDefault="00B55B83" w:rsidP="004F23D0">
            <w:pPr>
              <w:jc w:val="center"/>
              <w:rPr>
                <w:snapToGrid w:val="0"/>
              </w:rPr>
            </w:pPr>
            <w:r w:rsidRPr="00601F75">
              <w:rPr>
                <w:snapToGrid w:val="0"/>
              </w:rPr>
              <w:t>20.000,00</w:t>
            </w:r>
          </w:p>
        </w:tc>
      </w:tr>
      <w:tr w:rsidR="00B55B83" w:rsidRPr="00601F75" w14:paraId="65BEC432"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hideMark/>
          </w:tcPr>
          <w:p w14:paraId="313F9ECA" w14:textId="77777777" w:rsidR="00B55B83" w:rsidRPr="00601F75" w:rsidRDefault="00B55B83" w:rsidP="004F23D0">
            <w:pPr>
              <w:pStyle w:val="Odlomakpopisa"/>
              <w:ind w:left="1920" w:hanging="1886"/>
              <w:jc w:val="center"/>
              <w:rPr>
                <w:snapToGrid w:val="0"/>
              </w:rPr>
            </w:pPr>
            <w:r w:rsidRPr="00601F75">
              <w:rPr>
                <w:snapToGrid w:val="0"/>
              </w:rPr>
              <w:t>SPORTSKO-REKREACIJSKI CENTAR MLADOST</w:t>
            </w:r>
          </w:p>
        </w:tc>
        <w:tc>
          <w:tcPr>
            <w:tcW w:w="3404" w:type="dxa"/>
            <w:tcBorders>
              <w:top w:val="single" w:sz="4" w:space="0" w:color="auto"/>
              <w:left w:val="single" w:sz="4" w:space="0" w:color="auto"/>
              <w:bottom w:val="single" w:sz="4" w:space="0" w:color="auto"/>
              <w:right w:val="single" w:sz="4" w:space="0" w:color="auto"/>
            </w:tcBorders>
            <w:hideMark/>
          </w:tcPr>
          <w:p w14:paraId="70BB8A8A" w14:textId="77777777" w:rsidR="00B55B83" w:rsidRPr="00601F75" w:rsidRDefault="00B55B83" w:rsidP="004F23D0">
            <w:pPr>
              <w:jc w:val="center"/>
              <w:rPr>
                <w:snapToGrid w:val="0"/>
              </w:rPr>
            </w:pPr>
            <w:r>
              <w:rPr>
                <w:snapToGrid w:val="0"/>
              </w:rPr>
              <w:t>10</w:t>
            </w:r>
            <w:r w:rsidRPr="00601F75">
              <w:rPr>
                <w:snapToGrid w:val="0"/>
              </w:rPr>
              <w:t>.</w:t>
            </w:r>
            <w:r>
              <w:rPr>
                <w:snapToGrid w:val="0"/>
              </w:rPr>
              <w:t>0</w:t>
            </w:r>
            <w:r w:rsidRPr="00601F75">
              <w:rPr>
                <w:snapToGrid w:val="0"/>
              </w:rPr>
              <w:t>00,00</w:t>
            </w:r>
          </w:p>
        </w:tc>
      </w:tr>
      <w:tr w:rsidR="00B55B83" w:rsidRPr="00601F75" w14:paraId="7C882652"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627999F0" w14:textId="77777777" w:rsidR="00B55B83" w:rsidRPr="00601F75" w:rsidRDefault="00B55B83" w:rsidP="004F23D0">
            <w:pPr>
              <w:pStyle w:val="Odlomakpopisa"/>
              <w:ind w:left="1920" w:hanging="1886"/>
              <w:jc w:val="center"/>
              <w:rPr>
                <w:snapToGrid w:val="0"/>
              </w:rPr>
            </w:pPr>
            <w:r>
              <w:rPr>
                <w:snapToGrid w:val="0"/>
              </w:rPr>
              <w:t xml:space="preserve">MODERNIZACIJA JAVNE RASVJETE </w:t>
            </w:r>
          </w:p>
        </w:tc>
        <w:tc>
          <w:tcPr>
            <w:tcW w:w="3404" w:type="dxa"/>
            <w:tcBorders>
              <w:top w:val="single" w:sz="4" w:space="0" w:color="auto"/>
              <w:left w:val="single" w:sz="4" w:space="0" w:color="auto"/>
              <w:bottom w:val="single" w:sz="4" w:space="0" w:color="auto"/>
              <w:right w:val="single" w:sz="4" w:space="0" w:color="auto"/>
            </w:tcBorders>
          </w:tcPr>
          <w:p w14:paraId="6E137BFA" w14:textId="77777777" w:rsidR="00B55B83" w:rsidRDefault="00B55B83" w:rsidP="004F23D0">
            <w:pPr>
              <w:jc w:val="center"/>
              <w:rPr>
                <w:snapToGrid w:val="0"/>
              </w:rPr>
            </w:pPr>
            <w:r>
              <w:rPr>
                <w:snapToGrid w:val="0"/>
              </w:rPr>
              <w:t>30.000,00</w:t>
            </w:r>
          </w:p>
        </w:tc>
      </w:tr>
      <w:tr w:rsidR="00B55B83" w:rsidRPr="00601F75" w14:paraId="3CF7344A"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0E33056A" w14:textId="77777777" w:rsidR="00B55B83" w:rsidRPr="00601F75" w:rsidRDefault="00B55B83" w:rsidP="004F23D0">
            <w:pPr>
              <w:pStyle w:val="Odlomakpopisa"/>
              <w:ind w:left="1920" w:hanging="1886"/>
              <w:jc w:val="center"/>
              <w:rPr>
                <w:snapToGrid w:val="0"/>
              </w:rPr>
            </w:pPr>
            <w:r>
              <w:rPr>
                <w:snapToGrid w:val="0"/>
              </w:rPr>
              <w:t>OSTALI POSLOVNI GRAĐEVINSKI OBJEKTI</w:t>
            </w:r>
          </w:p>
        </w:tc>
        <w:tc>
          <w:tcPr>
            <w:tcW w:w="3404" w:type="dxa"/>
            <w:tcBorders>
              <w:top w:val="single" w:sz="4" w:space="0" w:color="auto"/>
              <w:left w:val="single" w:sz="4" w:space="0" w:color="auto"/>
              <w:bottom w:val="single" w:sz="4" w:space="0" w:color="auto"/>
              <w:right w:val="single" w:sz="4" w:space="0" w:color="auto"/>
            </w:tcBorders>
          </w:tcPr>
          <w:p w14:paraId="56635D18" w14:textId="77777777" w:rsidR="00B55B83" w:rsidRDefault="00B55B83" w:rsidP="004F23D0">
            <w:pPr>
              <w:jc w:val="center"/>
              <w:rPr>
                <w:snapToGrid w:val="0"/>
              </w:rPr>
            </w:pPr>
            <w:r>
              <w:rPr>
                <w:snapToGrid w:val="0"/>
              </w:rPr>
              <w:t>15.000,00</w:t>
            </w:r>
          </w:p>
        </w:tc>
      </w:tr>
      <w:tr w:rsidR="00B55B83" w:rsidRPr="00601F75" w14:paraId="42CA3A4E"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729DDB2A" w14:textId="77777777" w:rsidR="00B55B83" w:rsidRPr="00601F75" w:rsidRDefault="00B55B83" w:rsidP="004F23D0">
            <w:pPr>
              <w:jc w:val="center"/>
              <w:rPr>
                <w:snapToGrid w:val="0"/>
              </w:rPr>
            </w:pPr>
          </w:p>
          <w:p w14:paraId="2CEDC3C2" w14:textId="77777777" w:rsidR="00B55B83" w:rsidRPr="00601F75" w:rsidRDefault="00B55B83" w:rsidP="004F23D0">
            <w:pPr>
              <w:jc w:val="center"/>
              <w:rPr>
                <w:snapToGrid w:val="0"/>
              </w:rPr>
            </w:pPr>
            <w:r w:rsidRPr="00601F75">
              <w:rPr>
                <w:snapToGrid w:val="0"/>
              </w:rPr>
              <w:t xml:space="preserve">PLINOVOD, VODOVOD, KANALIZACIJA, LED RASVJETA </w:t>
            </w:r>
          </w:p>
          <w:p w14:paraId="387BB9BA" w14:textId="77777777" w:rsidR="00B55B83" w:rsidRPr="00601F75" w:rsidRDefault="00B55B83" w:rsidP="004F23D0">
            <w:pPr>
              <w:jc w:val="center"/>
              <w:rPr>
                <w:snapToGrid w:val="0"/>
              </w:rPr>
            </w:pPr>
          </w:p>
        </w:tc>
        <w:tc>
          <w:tcPr>
            <w:tcW w:w="3404" w:type="dxa"/>
            <w:tcBorders>
              <w:top w:val="single" w:sz="4" w:space="0" w:color="auto"/>
              <w:left w:val="single" w:sz="4" w:space="0" w:color="auto"/>
              <w:bottom w:val="single" w:sz="4" w:space="0" w:color="auto"/>
              <w:right w:val="single" w:sz="4" w:space="0" w:color="auto"/>
            </w:tcBorders>
          </w:tcPr>
          <w:p w14:paraId="7D90DCA6" w14:textId="77777777" w:rsidR="00B55B83" w:rsidRPr="00601F75" w:rsidRDefault="00B55B83" w:rsidP="004F23D0">
            <w:pPr>
              <w:jc w:val="center"/>
              <w:rPr>
                <w:snapToGrid w:val="0"/>
              </w:rPr>
            </w:pPr>
          </w:p>
          <w:p w14:paraId="396DC278" w14:textId="77777777" w:rsidR="00B55B83" w:rsidRPr="00601F75" w:rsidRDefault="00B55B83" w:rsidP="004F23D0">
            <w:pPr>
              <w:jc w:val="center"/>
              <w:rPr>
                <w:snapToGrid w:val="0"/>
              </w:rPr>
            </w:pPr>
            <w:r>
              <w:rPr>
                <w:snapToGrid w:val="0"/>
              </w:rPr>
              <w:t>5</w:t>
            </w:r>
            <w:r w:rsidRPr="00601F75">
              <w:rPr>
                <w:snapToGrid w:val="0"/>
              </w:rPr>
              <w:t>.000,00</w:t>
            </w:r>
          </w:p>
        </w:tc>
      </w:tr>
      <w:tr w:rsidR="00B55B83" w:rsidRPr="00601F75" w14:paraId="30C94F27"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632B8B77" w14:textId="77777777" w:rsidR="00B55B83" w:rsidRPr="00601F75" w:rsidRDefault="00B55B83" w:rsidP="004F23D0">
            <w:pPr>
              <w:jc w:val="center"/>
              <w:rPr>
                <w:snapToGrid w:val="0"/>
              </w:rPr>
            </w:pPr>
          </w:p>
          <w:p w14:paraId="189238DD" w14:textId="77777777" w:rsidR="00B55B83" w:rsidRPr="00601F75" w:rsidRDefault="00B55B83" w:rsidP="004F23D0">
            <w:pPr>
              <w:jc w:val="center"/>
              <w:rPr>
                <w:snapToGrid w:val="0"/>
              </w:rPr>
            </w:pPr>
            <w:r w:rsidRPr="00601F75">
              <w:rPr>
                <w:snapToGrid w:val="0"/>
              </w:rPr>
              <w:lastRenderedPageBreak/>
              <w:t>GROBLJE I SAKRALNI OBJEKTI</w:t>
            </w:r>
            <w:r>
              <w:rPr>
                <w:snapToGrid w:val="0"/>
              </w:rPr>
              <w:t xml:space="preserve"> – MRTVAČNICA, SAKRALNI OBJEKTI, OGRADA UZ GROBLJE</w:t>
            </w:r>
          </w:p>
        </w:tc>
        <w:tc>
          <w:tcPr>
            <w:tcW w:w="3404" w:type="dxa"/>
            <w:tcBorders>
              <w:top w:val="single" w:sz="4" w:space="0" w:color="auto"/>
              <w:left w:val="single" w:sz="4" w:space="0" w:color="auto"/>
              <w:bottom w:val="single" w:sz="4" w:space="0" w:color="auto"/>
              <w:right w:val="single" w:sz="4" w:space="0" w:color="auto"/>
            </w:tcBorders>
          </w:tcPr>
          <w:p w14:paraId="3C9C2797" w14:textId="77777777" w:rsidR="00B55B83" w:rsidRPr="00601F75" w:rsidRDefault="00B55B83" w:rsidP="004F23D0">
            <w:pPr>
              <w:jc w:val="center"/>
              <w:rPr>
                <w:snapToGrid w:val="0"/>
              </w:rPr>
            </w:pPr>
          </w:p>
          <w:p w14:paraId="4DA79343" w14:textId="77777777" w:rsidR="00B55B83" w:rsidRPr="00601F75" w:rsidRDefault="00B55B83" w:rsidP="004F23D0">
            <w:pPr>
              <w:jc w:val="center"/>
              <w:rPr>
                <w:snapToGrid w:val="0"/>
              </w:rPr>
            </w:pPr>
            <w:r>
              <w:rPr>
                <w:snapToGrid w:val="0"/>
              </w:rPr>
              <w:lastRenderedPageBreak/>
              <w:t>54</w:t>
            </w:r>
            <w:r w:rsidRPr="00601F75">
              <w:rPr>
                <w:snapToGrid w:val="0"/>
              </w:rPr>
              <w:t>.</w:t>
            </w:r>
            <w:r>
              <w:rPr>
                <w:snapToGrid w:val="0"/>
              </w:rPr>
              <w:t>0</w:t>
            </w:r>
            <w:r w:rsidRPr="00601F75">
              <w:rPr>
                <w:snapToGrid w:val="0"/>
              </w:rPr>
              <w:t>00,00</w:t>
            </w:r>
          </w:p>
        </w:tc>
      </w:tr>
      <w:tr w:rsidR="00B55B83" w:rsidRPr="00601F75" w14:paraId="5A8E3E3E"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35EE4E88" w14:textId="77777777" w:rsidR="00B55B83" w:rsidRPr="00601F75" w:rsidRDefault="00B55B83" w:rsidP="004F23D0">
            <w:pPr>
              <w:jc w:val="center"/>
              <w:rPr>
                <w:snapToGrid w:val="0"/>
              </w:rPr>
            </w:pPr>
            <w:r>
              <w:rPr>
                <w:snapToGrid w:val="0"/>
              </w:rPr>
              <w:lastRenderedPageBreak/>
              <w:t xml:space="preserve">DOM ZA STARIJE I NEMOĆNE </w:t>
            </w:r>
          </w:p>
        </w:tc>
        <w:tc>
          <w:tcPr>
            <w:tcW w:w="3404" w:type="dxa"/>
            <w:tcBorders>
              <w:top w:val="single" w:sz="4" w:space="0" w:color="auto"/>
              <w:left w:val="single" w:sz="4" w:space="0" w:color="auto"/>
              <w:bottom w:val="single" w:sz="4" w:space="0" w:color="auto"/>
              <w:right w:val="single" w:sz="4" w:space="0" w:color="auto"/>
            </w:tcBorders>
          </w:tcPr>
          <w:p w14:paraId="12477633" w14:textId="77777777" w:rsidR="00B55B83" w:rsidRPr="00601F75" w:rsidRDefault="00B55B83" w:rsidP="004F23D0">
            <w:pPr>
              <w:jc w:val="center"/>
              <w:rPr>
                <w:snapToGrid w:val="0"/>
              </w:rPr>
            </w:pPr>
            <w:r>
              <w:rPr>
                <w:snapToGrid w:val="0"/>
              </w:rPr>
              <w:t>20.000,00</w:t>
            </w:r>
          </w:p>
        </w:tc>
      </w:tr>
      <w:tr w:rsidR="00B55B83" w:rsidRPr="00601F75" w14:paraId="4D06AF55"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1DF6C7D0" w14:textId="77777777" w:rsidR="00B55B83" w:rsidRPr="00601F75" w:rsidRDefault="00B55B83" w:rsidP="004F23D0">
            <w:pPr>
              <w:jc w:val="center"/>
              <w:rPr>
                <w:b/>
                <w:bCs/>
                <w:snapToGrid w:val="0"/>
              </w:rPr>
            </w:pPr>
          </w:p>
          <w:p w14:paraId="1F5C30A2" w14:textId="77777777" w:rsidR="00B55B83" w:rsidRPr="00601F75" w:rsidRDefault="00B55B83" w:rsidP="004F23D0">
            <w:pPr>
              <w:jc w:val="center"/>
              <w:rPr>
                <w:snapToGrid w:val="0"/>
              </w:rPr>
            </w:pPr>
            <w:r w:rsidRPr="00601F75">
              <w:rPr>
                <w:b/>
                <w:bCs/>
                <w:snapToGrid w:val="0"/>
              </w:rPr>
              <w:t>PROGRAM 1014 NEFINANCIJSKA IMOVINA</w:t>
            </w:r>
          </w:p>
          <w:p w14:paraId="2EC287ED" w14:textId="77777777" w:rsidR="00B55B83" w:rsidRPr="00601F75" w:rsidRDefault="00B55B83" w:rsidP="004F23D0">
            <w:pPr>
              <w:jc w:val="center"/>
              <w:rPr>
                <w:snapToGrid w:val="0"/>
              </w:rPr>
            </w:pPr>
          </w:p>
        </w:tc>
        <w:tc>
          <w:tcPr>
            <w:tcW w:w="3404" w:type="dxa"/>
            <w:tcBorders>
              <w:top w:val="single" w:sz="4" w:space="0" w:color="auto"/>
              <w:left w:val="single" w:sz="4" w:space="0" w:color="auto"/>
              <w:bottom w:val="single" w:sz="4" w:space="0" w:color="auto"/>
              <w:right w:val="single" w:sz="4" w:space="0" w:color="auto"/>
            </w:tcBorders>
          </w:tcPr>
          <w:p w14:paraId="77E5571A" w14:textId="77777777" w:rsidR="00B55B83" w:rsidRPr="00601F75" w:rsidRDefault="00B55B83" w:rsidP="004F23D0">
            <w:pPr>
              <w:jc w:val="center"/>
              <w:rPr>
                <w:snapToGrid w:val="0"/>
              </w:rPr>
            </w:pPr>
          </w:p>
          <w:p w14:paraId="344B6FA4" w14:textId="77777777" w:rsidR="00B55B83" w:rsidRPr="00601F75" w:rsidRDefault="00B55B83" w:rsidP="004F23D0">
            <w:pPr>
              <w:jc w:val="center"/>
              <w:rPr>
                <w:b/>
                <w:bCs/>
                <w:snapToGrid w:val="0"/>
              </w:rPr>
            </w:pPr>
            <w:r w:rsidRPr="00601F75">
              <w:rPr>
                <w:b/>
                <w:bCs/>
                <w:snapToGrid w:val="0"/>
              </w:rPr>
              <w:t>1</w:t>
            </w:r>
            <w:r>
              <w:rPr>
                <w:b/>
                <w:bCs/>
                <w:snapToGrid w:val="0"/>
              </w:rPr>
              <w:t>6</w:t>
            </w:r>
            <w:r w:rsidRPr="00601F75">
              <w:rPr>
                <w:b/>
                <w:bCs/>
                <w:snapToGrid w:val="0"/>
              </w:rPr>
              <w:t>.000,00</w:t>
            </w:r>
          </w:p>
        </w:tc>
      </w:tr>
      <w:tr w:rsidR="00B55B83" w:rsidRPr="00601F75" w14:paraId="49DC2775"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hideMark/>
          </w:tcPr>
          <w:p w14:paraId="14813808" w14:textId="77777777" w:rsidR="00B55B83" w:rsidRPr="00601F75" w:rsidRDefault="00B55B83" w:rsidP="004F23D0">
            <w:pPr>
              <w:jc w:val="center"/>
              <w:rPr>
                <w:snapToGrid w:val="0"/>
              </w:rPr>
            </w:pPr>
            <w:r w:rsidRPr="00601F75">
              <w:rPr>
                <w:snapToGrid w:val="0"/>
              </w:rPr>
              <w:t>OTKUP DIJELA ZEMLJIŠTA</w:t>
            </w:r>
          </w:p>
        </w:tc>
        <w:tc>
          <w:tcPr>
            <w:tcW w:w="3404" w:type="dxa"/>
            <w:tcBorders>
              <w:top w:val="single" w:sz="4" w:space="0" w:color="auto"/>
              <w:left w:val="single" w:sz="4" w:space="0" w:color="auto"/>
              <w:bottom w:val="single" w:sz="4" w:space="0" w:color="auto"/>
              <w:right w:val="single" w:sz="4" w:space="0" w:color="auto"/>
            </w:tcBorders>
            <w:hideMark/>
          </w:tcPr>
          <w:p w14:paraId="3C4F50D1" w14:textId="77777777" w:rsidR="00B55B83" w:rsidRPr="00601F75" w:rsidRDefault="00B55B83" w:rsidP="004F23D0">
            <w:pPr>
              <w:jc w:val="center"/>
              <w:rPr>
                <w:snapToGrid w:val="0"/>
              </w:rPr>
            </w:pPr>
            <w:r w:rsidRPr="00601F75">
              <w:rPr>
                <w:snapToGrid w:val="0"/>
              </w:rPr>
              <w:t>1</w:t>
            </w:r>
            <w:r>
              <w:rPr>
                <w:snapToGrid w:val="0"/>
              </w:rPr>
              <w:t>6</w:t>
            </w:r>
            <w:r w:rsidRPr="00601F75">
              <w:rPr>
                <w:snapToGrid w:val="0"/>
              </w:rPr>
              <w:t>.000,00</w:t>
            </w:r>
          </w:p>
        </w:tc>
      </w:tr>
      <w:tr w:rsidR="00B55B83" w:rsidRPr="00601F75" w14:paraId="4AEE9F7A"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hideMark/>
          </w:tcPr>
          <w:p w14:paraId="1DE2A2ED" w14:textId="77777777" w:rsidR="00B55B83" w:rsidRPr="00601F75" w:rsidRDefault="00B55B83" w:rsidP="004F23D0">
            <w:pPr>
              <w:jc w:val="center"/>
              <w:rPr>
                <w:b/>
                <w:bCs/>
                <w:snapToGrid w:val="0"/>
              </w:rPr>
            </w:pPr>
            <w:r w:rsidRPr="00601F75">
              <w:rPr>
                <w:b/>
                <w:bCs/>
                <w:snapToGrid w:val="0"/>
              </w:rPr>
              <w:t>PROGRAM 1015 POTPORE POLJOPRIVREDI</w:t>
            </w:r>
          </w:p>
        </w:tc>
        <w:tc>
          <w:tcPr>
            <w:tcW w:w="3404" w:type="dxa"/>
            <w:tcBorders>
              <w:top w:val="single" w:sz="4" w:space="0" w:color="auto"/>
              <w:left w:val="single" w:sz="4" w:space="0" w:color="auto"/>
              <w:bottom w:val="single" w:sz="4" w:space="0" w:color="auto"/>
              <w:right w:val="single" w:sz="4" w:space="0" w:color="auto"/>
            </w:tcBorders>
            <w:hideMark/>
          </w:tcPr>
          <w:p w14:paraId="1A911566" w14:textId="77777777" w:rsidR="00B55B83" w:rsidRPr="00601F75" w:rsidRDefault="00B55B83" w:rsidP="004F23D0">
            <w:pPr>
              <w:jc w:val="center"/>
              <w:rPr>
                <w:snapToGrid w:val="0"/>
              </w:rPr>
            </w:pPr>
            <w:r>
              <w:rPr>
                <w:snapToGrid w:val="0"/>
              </w:rPr>
              <w:t>18.0</w:t>
            </w:r>
            <w:r w:rsidRPr="00601F75">
              <w:rPr>
                <w:snapToGrid w:val="0"/>
              </w:rPr>
              <w:t>00,00</w:t>
            </w:r>
          </w:p>
        </w:tc>
      </w:tr>
      <w:tr w:rsidR="00B55B83" w:rsidRPr="00601F75" w14:paraId="44C0B487"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hideMark/>
          </w:tcPr>
          <w:p w14:paraId="3F68F8B7" w14:textId="77777777" w:rsidR="00B55B83" w:rsidRPr="00601F75" w:rsidRDefault="00B55B83" w:rsidP="004F23D0">
            <w:pPr>
              <w:jc w:val="center"/>
              <w:rPr>
                <w:snapToGrid w:val="0"/>
              </w:rPr>
            </w:pPr>
            <w:r>
              <w:rPr>
                <w:snapToGrid w:val="0"/>
              </w:rPr>
              <w:t>SUBVENCIJE POLJOPRIVREDNICIMA</w:t>
            </w:r>
          </w:p>
        </w:tc>
        <w:tc>
          <w:tcPr>
            <w:tcW w:w="3404" w:type="dxa"/>
            <w:tcBorders>
              <w:top w:val="single" w:sz="4" w:space="0" w:color="auto"/>
              <w:left w:val="single" w:sz="4" w:space="0" w:color="auto"/>
              <w:bottom w:val="single" w:sz="4" w:space="0" w:color="auto"/>
              <w:right w:val="single" w:sz="4" w:space="0" w:color="auto"/>
            </w:tcBorders>
            <w:hideMark/>
          </w:tcPr>
          <w:p w14:paraId="391A65D0" w14:textId="77777777" w:rsidR="00B55B83" w:rsidRPr="00601F75" w:rsidRDefault="00B55B83" w:rsidP="004F23D0">
            <w:pPr>
              <w:jc w:val="center"/>
              <w:rPr>
                <w:snapToGrid w:val="0"/>
              </w:rPr>
            </w:pPr>
            <w:r>
              <w:rPr>
                <w:snapToGrid w:val="0"/>
              </w:rPr>
              <w:t>3.0</w:t>
            </w:r>
            <w:r w:rsidRPr="00601F75">
              <w:rPr>
                <w:snapToGrid w:val="0"/>
              </w:rPr>
              <w:t>00,00</w:t>
            </w:r>
          </w:p>
        </w:tc>
      </w:tr>
      <w:tr w:rsidR="00B55B83" w:rsidRPr="00601F75" w14:paraId="14E26E8C"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2FDA8253" w14:textId="77777777" w:rsidR="00B55B83" w:rsidRDefault="00B55B83" w:rsidP="004F23D0">
            <w:pPr>
              <w:jc w:val="center"/>
              <w:rPr>
                <w:snapToGrid w:val="0"/>
              </w:rPr>
            </w:pPr>
            <w:r>
              <w:rPr>
                <w:snapToGrid w:val="0"/>
              </w:rPr>
              <w:t>SUFINANCIRANJE MLADIH POLJOPRIVREDNIH OBITELJI</w:t>
            </w:r>
          </w:p>
        </w:tc>
        <w:tc>
          <w:tcPr>
            <w:tcW w:w="3404" w:type="dxa"/>
            <w:tcBorders>
              <w:top w:val="single" w:sz="4" w:space="0" w:color="auto"/>
              <w:left w:val="single" w:sz="4" w:space="0" w:color="auto"/>
              <w:bottom w:val="single" w:sz="4" w:space="0" w:color="auto"/>
              <w:right w:val="single" w:sz="4" w:space="0" w:color="auto"/>
            </w:tcBorders>
          </w:tcPr>
          <w:p w14:paraId="6CC6777A" w14:textId="77777777" w:rsidR="00B55B83" w:rsidRDefault="00B55B83" w:rsidP="004F23D0">
            <w:pPr>
              <w:jc w:val="center"/>
              <w:rPr>
                <w:snapToGrid w:val="0"/>
              </w:rPr>
            </w:pPr>
            <w:r>
              <w:rPr>
                <w:snapToGrid w:val="0"/>
              </w:rPr>
              <w:t>15.000,00</w:t>
            </w:r>
          </w:p>
        </w:tc>
      </w:tr>
      <w:tr w:rsidR="00B55B83" w:rsidRPr="00601F75" w14:paraId="379B2E56"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4DB7A1A3" w14:textId="77777777" w:rsidR="00B55B83" w:rsidRDefault="00B55B83" w:rsidP="004F23D0">
            <w:pPr>
              <w:jc w:val="center"/>
              <w:rPr>
                <w:snapToGrid w:val="0"/>
              </w:rPr>
            </w:pPr>
            <w:r w:rsidRPr="00601F75">
              <w:rPr>
                <w:b/>
                <w:bCs/>
                <w:snapToGrid w:val="0"/>
              </w:rPr>
              <w:t>PROGRAM 101</w:t>
            </w:r>
            <w:r>
              <w:rPr>
                <w:b/>
                <w:bCs/>
                <w:snapToGrid w:val="0"/>
              </w:rPr>
              <w:t>6</w:t>
            </w:r>
            <w:r w:rsidRPr="00601F75">
              <w:rPr>
                <w:b/>
                <w:bCs/>
                <w:snapToGrid w:val="0"/>
              </w:rPr>
              <w:t xml:space="preserve"> </w:t>
            </w:r>
            <w:r>
              <w:rPr>
                <w:b/>
                <w:bCs/>
                <w:snapToGrid w:val="0"/>
              </w:rPr>
              <w:t>KANALIZACIJA</w:t>
            </w:r>
          </w:p>
        </w:tc>
        <w:tc>
          <w:tcPr>
            <w:tcW w:w="3404" w:type="dxa"/>
            <w:tcBorders>
              <w:top w:val="single" w:sz="4" w:space="0" w:color="auto"/>
              <w:left w:val="single" w:sz="4" w:space="0" w:color="auto"/>
              <w:bottom w:val="single" w:sz="4" w:space="0" w:color="auto"/>
              <w:right w:val="single" w:sz="4" w:space="0" w:color="auto"/>
            </w:tcBorders>
          </w:tcPr>
          <w:p w14:paraId="18C0CD93" w14:textId="77777777" w:rsidR="00B55B83" w:rsidRPr="003249AB" w:rsidRDefault="00B55B83" w:rsidP="004F23D0">
            <w:pPr>
              <w:jc w:val="center"/>
              <w:rPr>
                <w:b/>
                <w:bCs/>
                <w:snapToGrid w:val="0"/>
              </w:rPr>
            </w:pPr>
            <w:r>
              <w:rPr>
                <w:b/>
                <w:bCs/>
                <w:snapToGrid w:val="0"/>
              </w:rPr>
              <w:t>63.320,00</w:t>
            </w:r>
          </w:p>
        </w:tc>
      </w:tr>
      <w:tr w:rsidR="00B55B83" w:rsidRPr="00601F75" w14:paraId="0720D7FE"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574D59FB" w14:textId="77777777" w:rsidR="00B55B83" w:rsidRPr="00884262" w:rsidRDefault="00B55B83" w:rsidP="004F23D0">
            <w:pPr>
              <w:jc w:val="center"/>
              <w:rPr>
                <w:snapToGrid w:val="0"/>
              </w:rPr>
            </w:pPr>
            <w:r w:rsidRPr="00884262">
              <w:rPr>
                <w:snapToGrid w:val="0"/>
              </w:rPr>
              <w:t>IZGRADNJA KANALIZACIJE I OBORINSKE KANALIZACIJE</w:t>
            </w:r>
          </w:p>
        </w:tc>
        <w:tc>
          <w:tcPr>
            <w:tcW w:w="3404" w:type="dxa"/>
            <w:tcBorders>
              <w:top w:val="single" w:sz="4" w:space="0" w:color="auto"/>
              <w:left w:val="single" w:sz="4" w:space="0" w:color="auto"/>
              <w:bottom w:val="single" w:sz="4" w:space="0" w:color="auto"/>
              <w:right w:val="single" w:sz="4" w:space="0" w:color="auto"/>
            </w:tcBorders>
          </w:tcPr>
          <w:p w14:paraId="4D81C9A0" w14:textId="77777777" w:rsidR="00B55B83" w:rsidRPr="00884262" w:rsidRDefault="00B55B83" w:rsidP="004F23D0">
            <w:pPr>
              <w:jc w:val="center"/>
              <w:rPr>
                <w:snapToGrid w:val="0"/>
              </w:rPr>
            </w:pPr>
            <w:r>
              <w:rPr>
                <w:snapToGrid w:val="0"/>
              </w:rPr>
              <w:t>63.320,00</w:t>
            </w:r>
          </w:p>
        </w:tc>
      </w:tr>
      <w:tr w:rsidR="00B55B83" w:rsidRPr="00601F75" w14:paraId="17CACFE4" w14:textId="77777777" w:rsidTr="004F23D0">
        <w:trPr>
          <w:trHeight w:val="283"/>
        </w:trPr>
        <w:tc>
          <w:tcPr>
            <w:tcW w:w="4681" w:type="dxa"/>
            <w:tcBorders>
              <w:top w:val="single" w:sz="4" w:space="0" w:color="auto"/>
              <w:left w:val="single" w:sz="4" w:space="0" w:color="auto"/>
              <w:bottom w:val="single" w:sz="4" w:space="0" w:color="auto"/>
              <w:right w:val="single" w:sz="4" w:space="0" w:color="auto"/>
            </w:tcBorders>
          </w:tcPr>
          <w:p w14:paraId="120AEF16" w14:textId="77777777" w:rsidR="00B55B83" w:rsidRDefault="00B55B83" w:rsidP="004F23D0">
            <w:pPr>
              <w:jc w:val="right"/>
              <w:rPr>
                <w:b/>
                <w:bCs/>
                <w:snapToGrid w:val="0"/>
              </w:rPr>
            </w:pPr>
          </w:p>
          <w:p w14:paraId="4882E13B" w14:textId="77777777" w:rsidR="00B55B83" w:rsidRPr="00516838" w:rsidRDefault="00B55B83" w:rsidP="004F23D0">
            <w:pPr>
              <w:jc w:val="right"/>
              <w:rPr>
                <w:b/>
                <w:bCs/>
                <w:snapToGrid w:val="0"/>
              </w:rPr>
            </w:pPr>
            <w:r w:rsidRPr="00516838">
              <w:rPr>
                <w:b/>
                <w:bCs/>
                <w:snapToGrid w:val="0"/>
              </w:rPr>
              <w:t>UKUPNO</w:t>
            </w:r>
          </w:p>
        </w:tc>
        <w:tc>
          <w:tcPr>
            <w:tcW w:w="3404" w:type="dxa"/>
            <w:tcBorders>
              <w:top w:val="single" w:sz="4" w:space="0" w:color="auto"/>
              <w:left w:val="single" w:sz="4" w:space="0" w:color="auto"/>
              <w:bottom w:val="single" w:sz="4" w:space="0" w:color="auto"/>
              <w:right w:val="single" w:sz="4" w:space="0" w:color="auto"/>
            </w:tcBorders>
          </w:tcPr>
          <w:p w14:paraId="60075DC9" w14:textId="77777777" w:rsidR="00B55B83" w:rsidRDefault="00B55B83" w:rsidP="004F23D0">
            <w:pPr>
              <w:jc w:val="right"/>
              <w:rPr>
                <w:b/>
                <w:bCs/>
                <w:snapToGrid w:val="0"/>
              </w:rPr>
            </w:pPr>
          </w:p>
          <w:p w14:paraId="15A5E18E" w14:textId="77777777" w:rsidR="00B55B83" w:rsidRPr="00516838" w:rsidRDefault="00B55B83" w:rsidP="004F23D0">
            <w:pPr>
              <w:jc w:val="right"/>
              <w:rPr>
                <w:b/>
                <w:bCs/>
                <w:snapToGrid w:val="0"/>
              </w:rPr>
            </w:pPr>
            <w:r w:rsidRPr="00516838">
              <w:rPr>
                <w:b/>
                <w:bCs/>
                <w:snapToGrid w:val="0"/>
              </w:rPr>
              <w:t>1.403.120,00</w:t>
            </w:r>
          </w:p>
        </w:tc>
      </w:tr>
      <w:tr w:rsidR="00B55B83" w:rsidRPr="00601F75" w14:paraId="3AEAF465" w14:textId="77777777" w:rsidTr="004F23D0">
        <w:trPr>
          <w:trHeight w:val="316"/>
        </w:trPr>
        <w:tc>
          <w:tcPr>
            <w:tcW w:w="4681" w:type="dxa"/>
            <w:tcBorders>
              <w:top w:val="single" w:sz="4" w:space="0" w:color="auto"/>
              <w:left w:val="single" w:sz="4" w:space="0" w:color="auto"/>
              <w:bottom w:val="single" w:sz="4" w:space="0" w:color="auto"/>
              <w:right w:val="single" w:sz="4" w:space="0" w:color="auto"/>
            </w:tcBorders>
            <w:hideMark/>
          </w:tcPr>
          <w:p w14:paraId="5A96265B" w14:textId="77777777" w:rsidR="00B55B83" w:rsidRPr="00601F75" w:rsidRDefault="00B55B83" w:rsidP="004F23D0">
            <w:pPr>
              <w:jc w:val="center"/>
              <w:rPr>
                <w:b/>
                <w:bCs/>
                <w:snapToGrid w:val="0"/>
              </w:rPr>
            </w:pPr>
            <w:r w:rsidRPr="00601F75">
              <w:rPr>
                <w:b/>
                <w:bCs/>
                <w:snapToGrid w:val="0"/>
              </w:rPr>
              <w:t>RAZDJEL</w:t>
            </w:r>
            <w:r>
              <w:rPr>
                <w:b/>
                <w:bCs/>
                <w:snapToGrid w:val="0"/>
              </w:rPr>
              <w:t xml:space="preserve"> </w:t>
            </w:r>
          </w:p>
        </w:tc>
        <w:tc>
          <w:tcPr>
            <w:tcW w:w="3404" w:type="dxa"/>
            <w:tcBorders>
              <w:top w:val="single" w:sz="4" w:space="0" w:color="auto"/>
              <w:left w:val="single" w:sz="4" w:space="0" w:color="auto"/>
              <w:bottom w:val="single" w:sz="4" w:space="0" w:color="auto"/>
              <w:right w:val="single" w:sz="4" w:space="0" w:color="auto"/>
            </w:tcBorders>
            <w:hideMark/>
          </w:tcPr>
          <w:p w14:paraId="4D4A6AAB" w14:textId="77777777" w:rsidR="00B55B83" w:rsidRPr="00601F75" w:rsidRDefault="00B55B83" w:rsidP="004F23D0">
            <w:pPr>
              <w:jc w:val="center"/>
              <w:rPr>
                <w:b/>
                <w:bCs/>
                <w:snapToGrid w:val="0"/>
              </w:rPr>
            </w:pPr>
            <w:r w:rsidRPr="00601F75">
              <w:rPr>
                <w:b/>
                <w:bCs/>
                <w:snapToGrid w:val="0"/>
              </w:rPr>
              <w:t>PLAN ZA 202</w:t>
            </w:r>
            <w:r>
              <w:rPr>
                <w:b/>
                <w:bCs/>
                <w:snapToGrid w:val="0"/>
              </w:rPr>
              <w:t>6</w:t>
            </w:r>
            <w:r w:rsidRPr="00601F75">
              <w:rPr>
                <w:b/>
                <w:bCs/>
                <w:snapToGrid w:val="0"/>
              </w:rPr>
              <w:t>.</w:t>
            </w:r>
          </w:p>
        </w:tc>
      </w:tr>
      <w:tr w:rsidR="00B55B83" w:rsidRPr="00601F75" w14:paraId="20CB7A59" w14:textId="77777777" w:rsidTr="004F23D0">
        <w:trPr>
          <w:trHeight w:val="264"/>
        </w:trPr>
        <w:tc>
          <w:tcPr>
            <w:tcW w:w="4681" w:type="dxa"/>
            <w:tcBorders>
              <w:top w:val="single" w:sz="4" w:space="0" w:color="auto"/>
              <w:left w:val="single" w:sz="4" w:space="0" w:color="auto"/>
              <w:bottom w:val="single" w:sz="4" w:space="0" w:color="auto"/>
              <w:right w:val="single" w:sz="4" w:space="0" w:color="auto"/>
            </w:tcBorders>
          </w:tcPr>
          <w:p w14:paraId="62AE8B19" w14:textId="77777777" w:rsidR="00B55B83" w:rsidRPr="00601F75" w:rsidRDefault="00B55B83" w:rsidP="004F23D0">
            <w:pPr>
              <w:jc w:val="center"/>
              <w:rPr>
                <w:b/>
                <w:bCs/>
                <w:snapToGrid w:val="0"/>
              </w:rPr>
            </w:pPr>
          </w:p>
          <w:p w14:paraId="5D1B3810" w14:textId="77777777" w:rsidR="00B55B83" w:rsidRPr="00601F75" w:rsidRDefault="00B55B83" w:rsidP="004F23D0">
            <w:pPr>
              <w:jc w:val="center"/>
              <w:rPr>
                <w:b/>
                <w:bCs/>
                <w:snapToGrid w:val="0"/>
              </w:rPr>
            </w:pPr>
            <w:r w:rsidRPr="00601F75">
              <w:rPr>
                <w:b/>
                <w:bCs/>
                <w:snapToGrid w:val="0"/>
              </w:rPr>
              <w:t>UKUPNO ( 00</w:t>
            </w:r>
            <w:r>
              <w:rPr>
                <w:b/>
                <w:bCs/>
                <w:snapToGrid w:val="0"/>
              </w:rPr>
              <w:t>2</w:t>
            </w:r>
            <w:r w:rsidRPr="00601F75">
              <w:rPr>
                <w:b/>
                <w:bCs/>
                <w:snapToGrid w:val="0"/>
              </w:rPr>
              <w:t>)</w:t>
            </w:r>
          </w:p>
        </w:tc>
        <w:tc>
          <w:tcPr>
            <w:tcW w:w="3404" w:type="dxa"/>
            <w:tcBorders>
              <w:top w:val="single" w:sz="4" w:space="0" w:color="auto"/>
              <w:left w:val="single" w:sz="4" w:space="0" w:color="auto"/>
              <w:bottom w:val="single" w:sz="4" w:space="0" w:color="auto"/>
              <w:right w:val="single" w:sz="4" w:space="0" w:color="auto"/>
            </w:tcBorders>
          </w:tcPr>
          <w:p w14:paraId="7842B2EC" w14:textId="77777777" w:rsidR="00B55B83" w:rsidRPr="00601F75" w:rsidRDefault="00B55B83" w:rsidP="004F23D0">
            <w:pPr>
              <w:jc w:val="center"/>
              <w:rPr>
                <w:b/>
                <w:bCs/>
                <w:snapToGrid w:val="0"/>
              </w:rPr>
            </w:pPr>
          </w:p>
          <w:p w14:paraId="31D70444" w14:textId="77777777" w:rsidR="00B55B83" w:rsidRPr="00601F75" w:rsidRDefault="00B55B83" w:rsidP="004F23D0">
            <w:pPr>
              <w:jc w:val="center"/>
              <w:rPr>
                <w:b/>
                <w:bCs/>
                <w:snapToGrid w:val="0"/>
              </w:rPr>
            </w:pPr>
            <w:r>
              <w:rPr>
                <w:b/>
                <w:bCs/>
                <w:snapToGrid w:val="0"/>
              </w:rPr>
              <w:t>125.730,00</w:t>
            </w:r>
          </w:p>
        </w:tc>
      </w:tr>
      <w:tr w:rsidR="00B55B83" w:rsidRPr="00601F75" w14:paraId="21C98CEE" w14:textId="77777777" w:rsidTr="004F23D0">
        <w:trPr>
          <w:trHeight w:val="282"/>
        </w:trPr>
        <w:tc>
          <w:tcPr>
            <w:tcW w:w="4681" w:type="dxa"/>
            <w:tcBorders>
              <w:top w:val="single" w:sz="4" w:space="0" w:color="auto"/>
              <w:left w:val="single" w:sz="4" w:space="0" w:color="auto"/>
              <w:bottom w:val="single" w:sz="4" w:space="0" w:color="auto"/>
              <w:right w:val="single" w:sz="4" w:space="0" w:color="auto"/>
            </w:tcBorders>
          </w:tcPr>
          <w:p w14:paraId="39217369" w14:textId="77777777" w:rsidR="00B55B83" w:rsidRPr="00601F75" w:rsidRDefault="00B55B83" w:rsidP="004F23D0">
            <w:pPr>
              <w:jc w:val="center"/>
              <w:rPr>
                <w:b/>
                <w:bCs/>
                <w:snapToGrid w:val="0"/>
              </w:rPr>
            </w:pPr>
          </w:p>
          <w:p w14:paraId="53555D22" w14:textId="77777777" w:rsidR="00B55B83" w:rsidRPr="00601F75" w:rsidRDefault="00B55B83" w:rsidP="004F23D0">
            <w:pPr>
              <w:jc w:val="center"/>
              <w:rPr>
                <w:b/>
                <w:bCs/>
                <w:snapToGrid w:val="0"/>
              </w:rPr>
            </w:pPr>
            <w:r w:rsidRPr="00601F75">
              <w:rPr>
                <w:b/>
                <w:bCs/>
                <w:snapToGrid w:val="0"/>
              </w:rPr>
              <w:t>00</w:t>
            </w:r>
            <w:r>
              <w:rPr>
                <w:b/>
                <w:bCs/>
                <w:snapToGrid w:val="0"/>
              </w:rPr>
              <w:t>2</w:t>
            </w:r>
            <w:r w:rsidRPr="00601F75">
              <w:rPr>
                <w:b/>
                <w:bCs/>
                <w:snapToGrid w:val="0"/>
              </w:rPr>
              <w:t xml:space="preserve"> </w:t>
            </w:r>
            <w:r>
              <w:rPr>
                <w:b/>
                <w:bCs/>
                <w:snapToGrid w:val="0"/>
              </w:rPr>
              <w:t>PRORAČUNSKI KORISNIK</w:t>
            </w:r>
          </w:p>
        </w:tc>
        <w:tc>
          <w:tcPr>
            <w:tcW w:w="3404" w:type="dxa"/>
            <w:tcBorders>
              <w:top w:val="single" w:sz="4" w:space="0" w:color="auto"/>
              <w:left w:val="single" w:sz="4" w:space="0" w:color="auto"/>
              <w:bottom w:val="single" w:sz="4" w:space="0" w:color="auto"/>
              <w:right w:val="single" w:sz="4" w:space="0" w:color="auto"/>
            </w:tcBorders>
          </w:tcPr>
          <w:p w14:paraId="0CE2C0F7" w14:textId="77777777" w:rsidR="00B55B83" w:rsidRPr="00601F75" w:rsidRDefault="00B55B83" w:rsidP="004F23D0">
            <w:pPr>
              <w:jc w:val="center"/>
              <w:rPr>
                <w:b/>
                <w:bCs/>
                <w:snapToGrid w:val="0"/>
              </w:rPr>
            </w:pPr>
          </w:p>
          <w:p w14:paraId="72116E83" w14:textId="77777777" w:rsidR="00B55B83" w:rsidRPr="00601F75" w:rsidRDefault="00B55B83" w:rsidP="004F23D0">
            <w:pPr>
              <w:jc w:val="center"/>
              <w:rPr>
                <w:b/>
                <w:bCs/>
                <w:snapToGrid w:val="0"/>
              </w:rPr>
            </w:pPr>
            <w:r>
              <w:rPr>
                <w:b/>
                <w:bCs/>
                <w:snapToGrid w:val="0"/>
              </w:rPr>
              <w:t>125.730,00</w:t>
            </w:r>
          </w:p>
        </w:tc>
      </w:tr>
      <w:tr w:rsidR="00B55B83" w:rsidRPr="00601F75" w14:paraId="72C9391C" w14:textId="77777777" w:rsidTr="004F23D0">
        <w:trPr>
          <w:trHeight w:val="210"/>
        </w:trPr>
        <w:tc>
          <w:tcPr>
            <w:tcW w:w="4681" w:type="dxa"/>
            <w:tcBorders>
              <w:top w:val="single" w:sz="4" w:space="0" w:color="auto"/>
              <w:left w:val="single" w:sz="4" w:space="0" w:color="auto"/>
              <w:bottom w:val="single" w:sz="4" w:space="0" w:color="auto"/>
              <w:right w:val="single" w:sz="4" w:space="0" w:color="auto"/>
            </w:tcBorders>
          </w:tcPr>
          <w:p w14:paraId="4C304B52" w14:textId="77777777" w:rsidR="00B55B83" w:rsidRPr="00601F75" w:rsidRDefault="00B55B83" w:rsidP="004F23D0">
            <w:pPr>
              <w:jc w:val="center"/>
              <w:rPr>
                <w:b/>
                <w:bCs/>
                <w:snapToGrid w:val="0"/>
              </w:rPr>
            </w:pPr>
          </w:p>
          <w:p w14:paraId="73C65FDA" w14:textId="77777777" w:rsidR="00B55B83" w:rsidRPr="00601F75" w:rsidRDefault="00B55B83" w:rsidP="004F23D0">
            <w:pPr>
              <w:jc w:val="center"/>
              <w:rPr>
                <w:b/>
                <w:bCs/>
                <w:snapToGrid w:val="0"/>
              </w:rPr>
            </w:pPr>
            <w:r w:rsidRPr="00601F75">
              <w:rPr>
                <w:b/>
                <w:bCs/>
                <w:snapToGrid w:val="0"/>
              </w:rPr>
              <w:t>PROGRAM 1</w:t>
            </w:r>
            <w:r>
              <w:rPr>
                <w:b/>
                <w:bCs/>
                <w:snapToGrid w:val="0"/>
              </w:rPr>
              <w:t>017</w:t>
            </w:r>
            <w:r w:rsidRPr="00601F75">
              <w:rPr>
                <w:b/>
                <w:bCs/>
                <w:snapToGrid w:val="0"/>
              </w:rPr>
              <w:t xml:space="preserve">  </w:t>
            </w:r>
            <w:r>
              <w:rPr>
                <w:b/>
                <w:bCs/>
                <w:snapToGrid w:val="0"/>
              </w:rPr>
              <w:t>DJEČJI VRTIĆ DEKANOVEC</w:t>
            </w:r>
          </w:p>
        </w:tc>
        <w:tc>
          <w:tcPr>
            <w:tcW w:w="3404" w:type="dxa"/>
            <w:tcBorders>
              <w:top w:val="single" w:sz="4" w:space="0" w:color="auto"/>
              <w:left w:val="single" w:sz="4" w:space="0" w:color="auto"/>
              <w:bottom w:val="single" w:sz="4" w:space="0" w:color="auto"/>
              <w:right w:val="single" w:sz="4" w:space="0" w:color="auto"/>
            </w:tcBorders>
          </w:tcPr>
          <w:p w14:paraId="1C5830F3" w14:textId="77777777" w:rsidR="00B55B83" w:rsidRPr="00601F75" w:rsidRDefault="00B55B83" w:rsidP="004F23D0">
            <w:pPr>
              <w:jc w:val="center"/>
              <w:rPr>
                <w:b/>
                <w:bCs/>
                <w:snapToGrid w:val="0"/>
              </w:rPr>
            </w:pPr>
          </w:p>
          <w:p w14:paraId="7E5A8C67" w14:textId="77777777" w:rsidR="00B55B83" w:rsidRPr="00601F75" w:rsidRDefault="00B55B83" w:rsidP="004F23D0">
            <w:pPr>
              <w:jc w:val="center"/>
              <w:rPr>
                <w:b/>
                <w:bCs/>
                <w:snapToGrid w:val="0"/>
              </w:rPr>
            </w:pPr>
            <w:r>
              <w:rPr>
                <w:b/>
                <w:bCs/>
                <w:snapToGrid w:val="0"/>
              </w:rPr>
              <w:t>125.730,00</w:t>
            </w:r>
          </w:p>
        </w:tc>
      </w:tr>
      <w:tr w:rsidR="00B55B83" w:rsidRPr="00601F75" w14:paraId="62F37D97" w14:textId="77777777" w:rsidTr="004F23D0">
        <w:trPr>
          <w:trHeight w:val="358"/>
        </w:trPr>
        <w:tc>
          <w:tcPr>
            <w:tcW w:w="4681" w:type="dxa"/>
            <w:tcBorders>
              <w:top w:val="single" w:sz="4" w:space="0" w:color="auto"/>
              <w:left w:val="single" w:sz="4" w:space="0" w:color="auto"/>
              <w:bottom w:val="single" w:sz="4" w:space="0" w:color="auto"/>
              <w:right w:val="single" w:sz="4" w:space="0" w:color="auto"/>
            </w:tcBorders>
          </w:tcPr>
          <w:p w14:paraId="2CA0E461" w14:textId="77777777" w:rsidR="00B55B83" w:rsidRPr="00601F75" w:rsidRDefault="00B55B83" w:rsidP="004F23D0">
            <w:pPr>
              <w:jc w:val="center"/>
              <w:rPr>
                <w:snapToGrid w:val="0"/>
              </w:rPr>
            </w:pPr>
          </w:p>
          <w:p w14:paraId="336624CC" w14:textId="77777777" w:rsidR="00B55B83" w:rsidRPr="00601F75" w:rsidRDefault="00B55B83" w:rsidP="004F23D0">
            <w:pPr>
              <w:jc w:val="center"/>
              <w:rPr>
                <w:snapToGrid w:val="0"/>
              </w:rPr>
            </w:pPr>
            <w:r>
              <w:rPr>
                <w:snapToGrid w:val="0"/>
              </w:rPr>
              <w:t>TEKUĆI RASHODI DJEČJEG VRTIĆA DEKANOVEC</w:t>
            </w:r>
          </w:p>
        </w:tc>
        <w:tc>
          <w:tcPr>
            <w:tcW w:w="3404" w:type="dxa"/>
            <w:tcBorders>
              <w:top w:val="single" w:sz="4" w:space="0" w:color="auto"/>
              <w:left w:val="single" w:sz="4" w:space="0" w:color="auto"/>
              <w:bottom w:val="single" w:sz="4" w:space="0" w:color="auto"/>
              <w:right w:val="single" w:sz="4" w:space="0" w:color="auto"/>
            </w:tcBorders>
          </w:tcPr>
          <w:p w14:paraId="709E6B7E" w14:textId="77777777" w:rsidR="00B55B83" w:rsidRPr="00601F75" w:rsidRDefault="00B55B83" w:rsidP="004F23D0">
            <w:pPr>
              <w:jc w:val="center"/>
              <w:rPr>
                <w:snapToGrid w:val="0"/>
              </w:rPr>
            </w:pPr>
          </w:p>
          <w:p w14:paraId="088EA242" w14:textId="77777777" w:rsidR="00B55B83" w:rsidRPr="00601F75" w:rsidRDefault="00B55B83" w:rsidP="004F23D0">
            <w:pPr>
              <w:jc w:val="center"/>
              <w:rPr>
                <w:snapToGrid w:val="0"/>
              </w:rPr>
            </w:pPr>
            <w:r>
              <w:rPr>
                <w:snapToGrid w:val="0"/>
              </w:rPr>
              <w:t>125.730,00</w:t>
            </w:r>
          </w:p>
        </w:tc>
      </w:tr>
      <w:tr w:rsidR="00B55B83" w:rsidRPr="00601F75" w14:paraId="21A1440F" w14:textId="77777777" w:rsidTr="004F23D0">
        <w:trPr>
          <w:trHeight w:val="358"/>
        </w:trPr>
        <w:tc>
          <w:tcPr>
            <w:tcW w:w="4681" w:type="dxa"/>
            <w:tcBorders>
              <w:top w:val="single" w:sz="4" w:space="0" w:color="auto"/>
              <w:left w:val="single" w:sz="4" w:space="0" w:color="auto"/>
              <w:bottom w:val="single" w:sz="4" w:space="0" w:color="auto"/>
              <w:right w:val="single" w:sz="4" w:space="0" w:color="auto"/>
            </w:tcBorders>
          </w:tcPr>
          <w:p w14:paraId="3225EBDD" w14:textId="77777777" w:rsidR="00B55B83" w:rsidRDefault="00B55B83" w:rsidP="004F23D0">
            <w:pPr>
              <w:jc w:val="right"/>
              <w:rPr>
                <w:b/>
                <w:bCs/>
                <w:snapToGrid w:val="0"/>
              </w:rPr>
            </w:pPr>
          </w:p>
          <w:p w14:paraId="73D6473D" w14:textId="77777777" w:rsidR="00B55B83" w:rsidRPr="00516838" w:rsidRDefault="00B55B83" w:rsidP="004F23D0">
            <w:pPr>
              <w:jc w:val="right"/>
              <w:rPr>
                <w:b/>
                <w:bCs/>
                <w:snapToGrid w:val="0"/>
              </w:rPr>
            </w:pPr>
            <w:r w:rsidRPr="00516838">
              <w:rPr>
                <w:b/>
                <w:bCs/>
                <w:snapToGrid w:val="0"/>
              </w:rPr>
              <w:t>UKUPNO</w:t>
            </w:r>
          </w:p>
        </w:tc>
        <w:tc>
          <w:tcPr>
            <w:tcW w:w="3404" w:type="dxa"/>
            <w:tcBorders>
              <w:top w:val="single" w:sz="4" w:space="0" w:color="auto"/>
              <w:left w:val="single" w:sz="4" w:space="0" w:color="auto"/>
              <w:bottom w:val="single" w:sz="4" w:space="0" w:color="auto"/>
              <w:right w:val="single" w:sz="4" w:space="0" w:color="auto"/>
            </w:tcBorders>
          </w:tcPr>
          <w:p w14:paraId="7E77D3B6" w14:textId="77777777" w:rsidR="00B55B83" w:rsidRDefault="00B55B83" w:rsidP="004F23D0">
            <w:pPr>
              <w:jc w:val="right"/>
              <w:rPr>
                <w:b/>
                <w:bCs/>
                <w:snapToGrid w:val="0"/>
              </w:rPr>
            </w:pPr>
          </w:p>
          <w:p w14:paraId="5601E454" w14:textId="77777777" w:rsidR="00B55B83" w:rsidRPr="00516838" w:rsidRDefault="00B55B83" w:rsidP="004F23D0">
            <w:pPr>
              <w:jc w:val="right"/>
              <w:rPr>
                <w:b/>
                <w:bCs/>
                <w:snapToGrid w:val="0"/>
              </w:rPr>
            </w:pPr>
            <w:r w:rsidRPr="00516838">
              <w:rPr>
                <w:b/>
                <w:bCs/>
                <w:snapToGrid w:val="0"/>
              </w:rPr>
              <w:t>125.730,00</w:t>
            </w:r>
          </w:p>
        </w:tc>
      </w:tr>
      <w:tr w:rsidR="00B55B83" w:rsidRPr="00601F75" w14:paraId="5D1C05A0" w14:textId="77777777" w:rsidTr="004F23D0">
        <w:trPr>
          <w:trHeight w:val="358"/>
        </w:trPr>
        <w:tc>
          <w:tcPr>
            <w:tcW w:w="4681" w:type="dxa"/>
            <w:tcBorders>
              <w:top w:val="single" w:sz="4" w:space="0" w:color="auto"/>
              <w:left w:val="single" w:sz="4" w:space="0" w:color="auto"/>
              <w:bottom w:val="single" w:sz="4" w:space="0" w:color="auto"/>
              <w:right w:val="single" w:sz="4" w:space="0" w:color="auto"/>
            </w:tcBorders>
          </w:tcPr>
          <w:p w14:paraId="42BCA93F" w14:textId="77777777" w:rsidR="00B55B83" w:rsidRPr="00516838" w:rsidRDefault="00B55B83" w:rsidP="004F23D0">
            <w:pPr>
              <w:jc w:val="right"/>
              <w:rPr>
                <w:b/>
                <w:bCs/>
                <w:snapToGrid w:val="0"/>
              </w:rPr>
            </w:pPr>
          </w:p>
          <w:p w14:paraId="5AB5BFC2" w14:textId="77777777" w:rsidR="00B55B83" w:rsidRPr="00516838" w:rsidRDefault="00B55B83" w:rsidP="004F23D0">
            <w:pPr>
              <w:jc w:val="right"/>
              <w:rPr>
                <w:b/>
                <w:bCs/>
                <w:snapToGrid w:val="0"/>
              </w:rPr>
            </w:pPr>
            <w:r w:rsidRPr="00516838">
              <w:rPr>
                <w:b/>
                <w:bCs/>
                <w:snapToGrid w:val="0"/>
              </w:rPr>
              <w:t>SVEUKUPNO</w:t>
            </w:r>
          </w:p>
        </w:tc>
        <w:tc>
          <w:tcPr>
            <w:tcW w:w="3404" w:type="dxa"/>
            <w:tcBorders>
              <w:top w:val="single" w:sz="4" w:space="0" w:color="auto"/>
              <w:left w:val="single" w:sz="4" w:space="0" w:color="auto"/>
              <w:bottom w:val="single" w:sz="4" w:space="0" w:color="auto"/>
              <w:right w:val="single" w:sz="4" w:space="0" w:color="auto"/>
            </w:tcBorders>
          </w:tcPr>
          <w:p w14:paraId="098A6892" w14:textId="77777777" w:rsidR="00B55B83" w:rsidRPr="00516838" w:rsidRDefault="00B55B83" w:rsidP="004F23D0">
            <w:pPr>
              <w:jc w:val="right"/>
              <w:rPr>
                <w:b/>
                <w:bCs/>
                <w:snapToGrid w:val="0"/>
              </w:rPr>
            </w:pPr>
          </w:p>
          <w:p w14:paraId="1DDA5C84" w14:textId="77777777" w:rsidR="00B55B83" w:rsidRPr="00516838" w:rsidRDefault="00B55B83" w:rsidP="004F23D0">
            <w:pPr>
              <w:jc w:val="right"/>
              <w:rPr>
                <w:b/>
                <w:bCs/>
                <w:snapToGrid w:val="0"/>
              </w:rPr>
            </w:pPr>
            <w:r w:rsidRPr="00516838">
              <w:rPr>
                <w:b/>
                <w:bCs/>
                <w:snapToGrid w:val="0"/>
              </w:rPr>
              <w:t>1.528.850,00</w:t>
            </w:r>
          </w:p>
        </w:tc>
      </w:tr>
    </w:tbl>
    <w:p w14:paraId="4B968BB2" w14:textId="77777777" w:rsidR="00A80A10" w:rsidRPr="002A55DB" w:rsidRDefault="00A80A10" w:rsidP="00A80A10">
      <w:pPr>
        <w:rPr>
          <w:rFonts w:ascii="Calibri" w:hAnsi="Calibri" w:cs="Calibri"/>
          <w:b/>
          <w:bCs/>
          <w:snapToGrid w:val="0"/>
          <w:sz w:val="28"/>
          <w:szCs w:val="28"/>
        </w:rPr>
      </w:pPr>
    </w:p>
    <w:p w14:paraId="2ED28BBA" w14:textId="77777777" w:rsidR="00013A90" w:rsidRPr="00013A90" w:rsidRDefault="00013A90" w:rsidP="00013A90">
      <w:pPr>
        <w:autoSpaceDE w:val="0"/>
        <w:autoSpaceDN w:val="0"/>
        <w:adjustRightInd w:val="0"/>
        <w:rPr>
          <w:b/>
          <w:bCs/>
          <w:sz w:val="18"/>
          <w:szCs w:val="18"/>
          <w:lang w:eastAsia="hr-HR"/>
        </w:rPr>
      </w:pPr>
    </w:p>
    <w:p w14:paraId="5E4730EA" w14:textId="77777777" w:rsidR="00013A90" w:rsidRDefault="00013A90" w:rsidP="00013A90">
      <w:pPr>
        <w:autoSpaceDE w:val="0"/>
        <w:autoSpaceDN w:val="0"/>
        <w:adjustRightInd w:val="0"/>
        <w:rPr>
          <w:b/>
          <w:bCs/>
          <w:sz w:val="22"/>
          <w:szCs w:val="22"/>
        </w:rPr>
      </w:pPr>
    </w:p>
    <w:p w14:paraId="725F0972" w14:textId="77777777" w:rsidR="00200164" w:rsidRDefault="00200164" w:rsidP="001211E0">
      <w:pPr>
        <w:autoSpaceDE w:val="0"/>
        <w:jc w:val="both"/>
      </w:pPr>
      <w:r>
        <w:t>Izdaci su planirani po programima i  aktivnostima - Aktivnost je dio programa za koji nije unaprijed određeno vrijeme trajanja, a u kojem su planirani rashodi i izdaci za ostvarenje ciljeva utvrđenih programom. Projekt je dio programa za koji je unaprijed utvrđeno vrijeme trajanja, a u kojem su planirani rashodi i izdaci za ostvarivanje ciljeva utvrđenih programom i isti može biti tekući ili kapitalni.</w:t>
      </w:r>
    </w:p>
    <w:p w14:paraId="522ED27C" w14:textId="77777777" w:rsidR="00AF14FF" w:rsidRDefault="00AF14FF" w:rsidP="001211E0">
      <w:pPr>
        <w:autoSpaceDE w:val="0"/>
        <w:jc w:val="both"/>
      </w:pPr>
    </w:p>
    <w:p w14:paraId="64A3DAAE" w14:textId="77777777" w:rsidR="00AF14FF" w:rsidRDefault="00AF14FF" w:rsidP="001211E0">
      <w:pPr>
        <w:autoSpaceDE w:val="0"/>
        <w:jc w:val="both"/>
      </w:pPr>
    </w:p>
    <w:p w14:paraId="6451CC5D" w14:textId="77777777" w:rsidR="00AF14FF" w:rsidRDefault="00AF14FF" w:rsidP="001211E0">
      <w:pPr>
        <w:autoSpaceDE w:val="0"/>
        <w:jc w:val="both"/>
      </w:pPr>
    </w:p>
    <w:p w14:paraId="4CA4591A" w14:textId="77777777" w:rsidR="00AF14FF" w:rsidRDefault="00AF14FF" w:rsidP="001211E0">
      <w:pPr>
        <w:autoSpaceDE w:val="0"/>
        <w:jc w:val="both"/>
      </w:pPr>
    </w:p>
    <w:p w14:paraId="196A9FD9" w14:textId="77777777" w:rsidR="00913EB9" w:rsidRDefault="00913EB9">
      <w:pPr>
        <w:autoSpaceDE w:val="0"/>
        <w:rPr>
          <w:b/>
          <w:bCs/>
        </w:rPr>
      </w:pPr>
    </w:p>
    <w:p w14:paraId="2A83026D" w14:textId="77777777" w:rsidR="00913EB9" w:rsidRDefault="00863020">
      <w:pPr>
        <w:autoSpaceDE w:val="0"/>
      </w:pPr>
      <w:r>
        <w:rPr>
          <w:b/>
          <w:bCs/>
        </w:rPr>
        <w:lastRenderedPageBreak/>
        <w:t>PROGRAM 1001</w:t>
      </w:r>
      <w:r w:rsidR="00200164">
        <w:rPr>
          <w:b/>
          <w:bCs/>
        </w:rPr>
        <w:t xml:space="preserve"> REDOVNI IZDACI POSLOVANJA</w:t>
      </w:r>
    </w:p>
    <w:p w14:paraId="7F00EB15" w14:textId="28C7C8CE" w:rsidR="00913EB9" w:rsidRDefault="00913EB9">
      <w:pPr>
        <w:autoSpaceDE w:val="0"/>
      </w:pPr>
      <w:r>
        <w:t xml:space="preserve">Ukupno planirana sredstva za ovaj </w:t>
      </w:r>
      <w:r w:rsidR="00863020">
        <w:t>program</w:t>
      </w:r>
      <w:r>
        <w:t xml:space="preserve"> iznose </w:t>
      </w:r>
      <w:r w:rsidR="0036481E">
        <w:rPr>
          <w:b/>
        </w:rPr>
        <w:t>2</w:t>
      </w:r>
      <w:r w:rsidR="00B55B83">
        <w:rPr>
          <w:b/>
        </w:rPr>
        <w:t>72.100</w:t>
      </w:r>
      <w:r w:rsidR="0036481E">
        <w:rPr>
          <w:b/>
        </w:rPr>
        <w:t>,00</w:t>
      </w:r>
      <w:r w:rsidR="00A33E45">
        <w:rPr>
          <w:b/>
        </w:rPr>
        <w:t xml:space="preserve"> eur</w:t>
      </w:r>
      <w:r w:rsidR="0036481E">
        <w:rPr>
          <w:b/>
        </w:rPr>
        <w:t>a</w:t>
      </w:r>
      <w:r>
        <w:t>.</w:t>
      </w:r>
    </w:p>
    <w:p w14:paraId="61477C83" w14:textId="77777777" w:rsidR="003B7D6D" w:rsidRDefault="003B7D6D" w:rsidP="003B7D6D">
      <w:pPr>
        <w:autoSpaceDE w:val="0"/>
        <w:rPr>
          <w:b/>
          <w:bCs/>
        </w:rPr>
      </w:pPr>
    </w:p>
    <w:p w14:paraId="0E809F69" w14:textId="77777777" w:rsidR="003B7D6D" w:rsidRPr="00725E0B" w:rsidRDefault="003B7D6D" w:rsidP="003B7D6D">
      <w:pPr>
        <w:autoSpaceDE w:val="0"/>
        <w:rPr>
          <w:b/>
        </w:rPr>
      </w:pPr>
      <w:r w:rsidRPr="00725E0B">
        <w:rPr>
          <w:b/>
        </w:rPr>
        <w:t xml:space="preserve">PROGRAM </w:t>
      </w:r>
      <w:r>
        <w:rPr>
          <w:b/>
        </w:rPr>
        <w:t>1003</w:t>
      </w:r>
      <w:r w:rsidRPr="00725E0B">
        <w:rPr>
          <w:b/>
        </w:rPr>
        <w:t xml:space="preserve">- </w:t>
      </w:r>
      <w:r w:rsidR="00200164">
        <w:rPr>
          <w:b/>
        </w:rPr>
        <w:t>OBRAZOVANJE</w:t>
      </w:r>
      <w:r w:rsidRPr="00725E0B">
        <w:rPr>
          <w:b/>
        </w:rPr>
        <w:t xml:space="preserve"> </w:t>
      </w:r>
    </w:p>
    <w:p w14:paraId="77702F3F" w14:textId="58996F55" w:rsidR="003B7D6D" w:rsidRPr="00200164" w:rsidRDefault="003B7D6D" w:rsidP="003B7D6D">
      <w:pPr>
        <w:autoSpaceDE w:val="0"/>
        <w:rPr>
          <w:b/>
          <w:bCs/>
        </w:rPr>
      </w:pPr>
      <w:r>
        <w:t xml:space="preserve">Ukupno planirana sredstva za ovaj program iznose  </w:t>
      </w:r>
      <w:r w:rsidR="00B55B83">
        <w:rPr>
          <w:b/>
          <w:bCs/>
        </w:rPr>
        <w:t>84.5</w:t>
      </w:r>
      <w:r w:rsidR="008D26DD">
        <w:rPr>
          <w:b/>
          <w:bCs/>
        </w:rPr>
        <w:t>00,00</w:t>
      </w:r>
      <w:r w:rsidR="00A33E45">
        <w:rPr>
          <w:b/>
          <w:bCs/>
        </w:rPr>
        <w:t xml:space="preserve"> eur</w:t>
      </w:r>
      <w:r w:rsidR="0036481E">
        <w:rPr>
          <w:b/>
          <w:bCs/>
        </w:rPr>
        <w:t>a</w:t>
      </w:r>
      <w:r w:rsidRPr="00200164">
        <w:rPr>
          <w:b/>
          <w:bCs/>
        </w:rPr>
        <w:t>.</w:t>
      </w:r>
    </w:p>
    <w:p w14:paraId="25D17541" w14:textId="77777777" w:rsidR="00913EB9" w:rsidRDefault="00913EB9">
      <w:pPr>
        <w:autoSpaceDE w:val="0"/>
        <w:rPr>
          <w:b/>
          <w:bCs/>
        </w:rPr>
      </w:pPr>
    </w:p>
    <w:p w14:paraId="6F8C11B5" w14:textId="77777777" w:rsidR="00913EB9" w:rsidRPr="00725E0B" w:rsidRDefault="00863020">
      <w:pPr>
        <w:autoSpaceDE w:val="0"/>
        <w:rPr>
          <w:b/>
        </w:rPr>
      </w:pPr>
      <w:r w:rsidRPr="00725E0B">
        <w:rPr>
          <w:b/>
        </w:rPr>
        <w:t>PROGRAM 1002-</w:t>
      </w:r>
      <w:r w:rsidR="00200164">
        <w:rPr>
          <w:b/>
        </w:rPr>
        <w:t xml:space="preserve"> ODRŽAVANJE KOMUNALNE INFRASTRUKTURE</w:t>
      </w:r>
    </w:p>
    <w:p w14:paraId="6B903773" w14:textId="4EA24798" w:rsidR="00913EB9" w:rsidRPr="00F12EE6" w:rsidRDefault="00913EB9">
      <w:pPr>
        <w:autoSpaceDE w:val="0"/>
        <w:rPr>
          <w:b/>
        </w:rPr>
      </w:pPr>
      <w:r>
        <w:t xml:space="preserve">Ukupno planirana sredstva za </w:t>
      </w:r>
      <w:r w:rsidR="00863020">
        <w:t>ovaj program</w:t>
      </w:r>
      <w:r>
        <w:t xml:space="preserve"> iznose </w:t>
      </w:r>
      <w:r w:rsidR="00B55B83">
        <w:rPr>
          <w:b/>
        </w:rPr>
        <w:t>110.550,00</w:t>
      </w:r>
      <w:r w:rsidRPr="00F12EE6">
        <w:rPr>
          <w:b/>
        </w:rPr>
        <w:t xml:space="preserve"> </w:t>
      </w:r>
      <w:r w:rsidR="00A33E45">
        <w:rPr>
          <w:b/>
        </w:rPr>
        <w:t>eur</w:t>
      </w:r>
      <w:r w:rsidR="0036481E">
        <w:rPr>
          <w:b/>
        </w:rPr>
        <w:t>a</w:t>
      </w:r>
      <w:r w:rsidRPr="00F12EE6">
        <w:rPr>
          <w:b/>
        </w:rPr>
        <w:t>.</w:t>
      </w:r>
    </w:p>
    <w:p w14:paraId="16AC29CC" w14:textId="77777777" w:rsidR="00725E0B" w:rsidRPr="00F12EE6" w:rsidRDefault="00725E0B">
      <w:pPr>
        <w:autoSpaceDE w:val="0"/>
        <w:rPr>
          <w:b/>
        </w:rPr>
      </w:pPr>
    </w:p>
    <w:p w14:paraId="65CC23B1" w14:textId="77777777" w:rsidR="00863020" w:rsidRDefault="00863020">
      <w:pPr>
        <w:autoSpaceDE w:val="0"/>
        <w:rPr>
          <w:b/>
          <w:bCs/>
        </w:rPr>
      </w:pPr>
      <w:r>
        <w:rPr>
          <w:b/>
          <w:bCs/>
        </w:rPr>
        <w:t>PROGRAM 1004</w:t>
      </w:r>
      <w:r w:rsidR="00ED6D06">
        <w:rPr>
          <w:b/>
          <w:bCs/>
        </w:rPr>
        <w:t>.</w:t>
      </w:r>
      <w:r>
        <w:rPr>
          <w:b/>
          <w:bCs/>
        </w:rPr>
        <w:t xml:space="preserve"> </w:t>
      </w:r>
      <w:r w:rsidR="00ED6D06">
        <w:rPr>
          <w:b/>
          <w:bCs/>
        </w:rPr>
        <w:t>PROTUPŽARNA ZAŠTITA</w:t>
      </w:r>
    </w:p>
    <w:p w14:paraId="63821A0F" w14:textId="17A39D67" w:rsidR="00863020" w:rsidRPr="00F12EE6" w:rsidRDefault="00863020">
      <w:pPr>
        <w:autoSpaceDE w:val="0"/>
        <w:rPr>
          <w:b/>
          <w:bCs/>
        </w:rPr>
      </w:pPr>
      <w:r w:rsidRPr="00725E0B">
        <w:rPr>
          <w:bCs/>
        </w:rPr>
        <w:t xml:space="preserve">Ukupno planirana sredstva u iznosu od </w:t>
      </w:r>
      <w:r w:rsidR="00B55B83">
        <w:rPr>
          <w:b/>
          <w:bCs/>
        </w:rPr>
        <w:t>34</w:t>
      </w:r>
      <w:r w:rsidR="008D26DD">
        <w:rPr>
          <w:b/>
          <w:bCs/>
        </w:rPr>
        <w:t>.</w:t>
      </w:r>
      <w:r w:rsidR="00B55B83">
        <w:rPr>
          <w:b/>
          <w:bCs/>
        </w:rPr>
        <w:t>3</w:t>
      </w:r>
      <w:r w:rsidR="008D26DD">
        <w:rPr>
          <w:b/>
          <w:bCs/>
        </w:rPr>
        <w:t>00,00</w:t>
      </w:r>
      <w:r w:rsidRPr="00F12EE6">
        <w:rPr>
          <w:b/>
          <w:bCs/>
        </w:rPr>
        <w:t xml:space="preserve"> </w:t>
      </w:r>
      <w:r w:rsidR="005412E5">
        <w:rPr>
          <w:b/>
          <w:bCs/>
        </w:rPr>
        <w:t>eur</w:t>
      </w:r>
      <w:r w:rsidR="0036481E">
        <w:rPr>
          <w:b/>
          <w:bCs/>
        </w:rPr>
        <w:t>a</w:t>
      </w:r>
      <w:r w:rsidR="005412E5">
        <w:rPr>
          <w:b/>
          <w:bCs/>
        </w:rPr>
        <w:t>.</w:t>
      </w:r>
    </w:p>
    <w:p w14:paraId="112EACB6" w14:textId="77777777" w:rsidR="00725E0B" w:rsidRPr="00F12EE6" w:rsidRDefault="00725E0B">
      <w:pPr>
        <w:autoSpaceDE w:val="0"/>
        <w:rPr>
          <w:b/>
          <w:bCs/>
        </w:rPr>
      </w:pPr>
    </w:p>
    <w:p w14:paraId="46A46DE0" w14:textId="77777777" w:rsidR="00863020" w:rsidRDefault="00863020">
      <w:pPr>
        <w:autoSpaceDE w:val="0"/>
        <w:rPr>
          <w:b/>
          <w:bCs/>
        </w:rPr>
      </w:pPr>
      <w:r>
        <w:rPr>
          <w:b/>
          <w:bCs/>
        </w:rPr>
        <w:t>PROGRAM 1005.</w:t>
      </w:r>
      <w:r w:rsidR="00ED6D06">
        <w:rPr>
          <w:b/>
          <w:bCs/>
        </w:rPr>
        <w:t xml:space="preserve"> KULTURA</w:t>
      </w:r>
    </w:p>
    <w:p w14:paraId="2D180736" w14:textId="65C3BC16" w:rsidR="00863020" w:rsidRPr="00725E0B" w:rsidRDefault="00863020">
      <w:pPr>
        <w:autoSpaceDE w:val="0"/>
        <w:rPr>
          <w:bCs/>
        </w:rPr>
      </w:pPr>
      <w:r w:rsidRPr="00725E0B">
        <w:rPr>
          <w:bCs/>
        </w:rPr>
        <w:t>Ukupno planirana sredstva za ovaj program iznose</w:t>
      </w:r>
      <w:r w:rsidRPr="00F12EE6">
        <w:rPr>
          <w:b/>
          <w:bCs/>
        </w:rPr>
        <w:t>:</w:t>
      </w:r>
      <w:r w:rsidR="005412E5">
        <w:rPr>
          <w:b/>
          <w:bCs/>
        </w:rPr>
        <w:t xml:space="preserve"> </w:t>
      </w:r>
      <w:r w:rsidR="00B55B83">
        <w:rPr>
          <w:b/>
          <w:bCs/>
        </w:rPr>
        <w:t>20</w:t>
      </w:r>
      <w:r w:rsidR="008D26DD">
        <w:rPr>
          <w:b/>
          <w:bCs/>
        </w:rPr>
        <w:t>.</w:t>
      </w:r>
      <w:r w:rsidR="0036481E">
        <w:rPr>
          <w:b/>
          <w:bCs/>
        </w:rPr>
        <w:t>00</w:t>
      </w:r>
      <w:r w:rsidR="008D26DD">
        <w:rPr>
          <w:b/>
          <w:bCs/>
        </w:rPr>
        <w:t>0,00</w:t>
      </w:r>
      <w:r w:rsidR="005412E5">
        <w:rPr>
          <w:b/>
          <w:bCs/>
        </w:rPr>
        <w:t xml:space="preserve"> eur</w:t>
      </w:r>
      <w:r w:rsidR="0036481E">
        <w:rPr>
          <w:b/>
          <w:bCs/>
        </w:rPr>
        <w:t>a</w:t>
      </w:r>
      <w:r w:rsidRPr="00725E0B">
        <w:rPr>
          <w:bCs/>
        </w:rPr>
        <w:t>.</w:t>
      </w:r>
    </w:p>
    <w:p w14:paraId="0DD97E7C" w14:textId="77777777" w:rsidR="00863020" w:rsidRDefault="00863020">
      <w:pPr>
        <w:autoSpaceDE w:val="0"/>
        <w:rPr>
          <w:b/>
          <w:bCs/>
        </w:rPr>
      </w:pPr>
    </w:p>
    <w:p w14:paraId="6BD602AE" w14:textId="77777777" w:rsidR="00863020" w:rsidRDefault="00C10A0E">
      <w:pPr>
        <w:autoSpaceDE w:val="0"/>
        <w:rPr>
          <w:b/>
          <w:bCs/>
        </w:rPr>
      </w:pPr>
      <w:r>
        <w:rPr>
          <w:b/>
          <w:bCs/>
        </w:rPr>
        <w:t xml:space="preserve">PROGRAM 1006 </w:t>
      </w:r>
      <w:r w:rsidR="00ED6D06">
        <w:rPr>
          <w:b/>
          <w:bCs/>
        </w:rPr>
        <w:t>SPORTSKE UDRUGE</w:t>
      </w:r>
    </w:p>
    <w:p w14:paraId="0C31D0CA" w14:textId="13AD1432" w:rsidR="00C10A0E" w:rsidRPr="00725E0B" w:rsidRDefault="00C10A0E">
      <w:pPr>
        <w:autoSpaceDE w:val="0"/>
        <w:rPr>
          <w:bCs/>
        </w:rPr>
      </w:pPr>
      <w:r w:rsidRPr="00725E0B">
        <w:rPr>
          <w:bCs/>
        </w:rPr>
        <w:t xml:space="preserve">Ukupno planirana sredstva za ovaj program iznose </w:t>
      </w:r>
      <w:r w:rsidR="001211E0">
        <w:rPr>
          <w:b/>
          <w:bCs/>
        </w:rPr>
        <w:t>1</w:t>
      </w:r>
      <w:r w:rsidR="00B55B83">
        <w:rPr>
          <w:b/>
          <w:bCs/>
        </w:rPr>
        <w:t>9.000</w:t>
      </w:r>
      <w:r w:rsidR="001211E0">
        <w:rPr>
          <w:b/>
          <w:bCs/>
        </w:rPr>
        <w:t>,00</w:t>
      </w:r>
      <w:r w:rsidRPr="00F12EE6">
        <w:rPr>
          <w:b/>
          <w:bCs/>
        </w:rPr>
        <w:t xml:space="preserve"> </w:t>
      </w:r>
      <w:r w:rsidR="000A5465">
        <w:rPr>
          <w:b/>
          <w:bCs/>
        </w:rPr>
        <w:t>euro</w:t>
      </w:r>
      <w:r w:rsidRPr="00F12EE6">
        <w:rPr>
          <w:b/>
          <w:bCs/>
        </w:rPr>
        <w:t>.</w:t>
      </w:r>
    </w:p>
    <w:p w14:paraId="6E23875C" w14:textId="77777777" w:rsidR="00C10A0E" w:rsidRDefault="00C10A0E">
      <w:pPr>
        <w:autoSpaceDE w:val="0"/>
        <w:rPr>
          <w:b/>
          <w:bCs/>
        </w:rPr>
      </w:pPr>
    </w:p>
    <w:p w14:paraId="640CB42E" w14:textId="77777777" w:rsidR="00C10A0E" w:rsidRDefault="00C10A0E">
      <w:pPr>
        <w:autoSpaceDE w:val="0"/>
        <w:rPr>
          <w:b/>
          <w:bCs/>
        </w:rPr>
      </w:pPr>
      <w:r>
        <w:rPr>
          <w:b/>
          <w:bCs/>
        </w:rPr>
        <w:t>PROGRAM 1007</w:t>
      </w:r>
      <w:r w:rsidR="00ED6D06">
        <w:rPr>
          <w:b/>
          <w:bCs/>
        </w:rPr>
        <w:t xml:space="preserve"> OSTALE UDRUGE</w:t>
      </w:r>
    </w:p>
    <w:p w14:paraId="566927F2" w14:textId="7BFBD5E3" w:rsidR="00C10A0E" w:rsidRPr="00F12EE6" w:rsidRDefault="00C10A0E">
      <w:pPr>
        <w:autoSpaceDE w:val="0"/>
        <w:rPr>
          <w:b/>
          <w:bCs/>
        </w:rPr>
      </w:pPr>
      <w:r w:rsidRPr="00725E0B">
        <w:rPr>
          <w:bCs/>
        </w:rPr>
        <w:t>Ukupno planirana sredstva za ovaj program iznose</w:t>
      </w:r>
      <w:r w:rsidRPr="00F12EE6">
        <w:rPr>
          <w:b/>
          <w:bCs/>
        </w:rPr>
        <w:t xml:space="preserve"> </w:t>
      </w:r>
      <w:r w:rsidR="0036481E">
        <w:rPr>
          <w:b/>
          <w:bCs/>
        </w:rPr>
        <w:t>3</w:t>
      </w:r>
      <w:r w:rsidR="008D26DD">
        <w:rPr>
          <w:b/>
          <w:bCs/>
        </w:rPr>
        <w:t>.</w:t>
      </w:r>
      <w:r w:rsidR="0036481E">
        <w:rPr>
          <w:b/>
          <w:bCs/>
        </w:rPr>
        <w:t>5</w:t>
      </w:r>
      <w:r w:rsidR="008D26DD">
        <w:rPr>
          <w:b/>
          <w:bCs/>
        </w:rPr>
        <w:t>00,00</w:t>
      </w:r>
      <w:r w:rsidR="000A5465">
        <w:rPr>
          <w:b/>
          <w:bCs/>
        </w:rPr>
        <w:t xml:space="preserve"> eur</w:t>
      </w:r>
      <w:r w:rsidR="0036481E">
        <w:rPr>
          <w:b/>
          <w:bCs/>
        </w:rPr>
        <w:t>a</w:t>
      </w:r>
      <w:r w:rsidRPr="00F12EE6">
        <w:rPr>
          <w:b/>
          <w:bCs/>
        </w:rPr>
        <w:t>.</w:t>
      </w:r>
    </w:p>
    <w:p w14:paraId="1B2E4396" w14:textId="77777777" w:rsidR="00C10A0E" w:rsidRPr="00F12EE6" w:rsidRDefault="00C10A0E">
      <w:pPr>
        <w:autoSpaceDE w:val="0"/>
        <w:rPr>
          <w:b/>
          <w:bCs/>
        </w:rPr>
      </w:pPr>
    </w:p>
    <w:p w14:paraId="58E38EB5" w14:textId="77777777" w:rsidR="00C10A0E" w:rsidRDefault="00C10A0E">
      <w:pPr>
        <w:autoSpaceDE w:val="0"/>
        <w:rPr>
          <w:b/>
          <w:bCs/>
        </w:rPr>
      </w:pPr>
      <w:r>
        <w:rPr>
          <w:b/>
          <w:bCs/>
        </w:rPr>
        <w:t xml:space="preserve">PROGRAM 1008 </w:t>
      </w:r>
      <w:r w:rsidR="00ED6D06">
        <w:rPr>
          <w:b/>
          <w:bCs/>
        </w:rPr>
        <w:t>RELIGIJA</w:t>
      </w:r>
    </w:p>
    <w:p w14:paraId="2CE69EF4" w14:textId="256C6744" w:rsidR="00C10A0E" w:rsidRPr="00725E0B" w:rsidRDefault="00C10A0E">
      <w:pPr>
        <w:autoSpaceDE w:val="0"/>
        <w:rPr>
          <w:bCs/>
        </w:rPr>
      </w:pPr>
      <w:r w:rsidRPr="00725E0B">
        <w:rPr>
          <w:bCs/>
        </w:rPr>
        <w:t xml:space="preserve">Ukupno planirana sredstva za ovaj program iznose </w:t>
      </w:r>
      <w:r w:rsidR="00ED6D06">
        <w:rPr>
          <w:b/>
          <w:bCs/>
        </w:rPr>
        <w:t>1</w:t>
      </w:r>
      <w:r w:rsidR="00B06FD7">
        <w:rPr>
          <w:b/>
          <w:bCs/>
        </w:rPr>
        <w:t>.</w:t>
      </w:r>
      <w:r w:rsidR="008D26DD">
        <w:rPr>
          <w:b/>
          <w:bCs/>
        </w:rPr>
        <w:t>500,00</w:t>
      </w:r>
      <w:r w:rsidRPr="00131A8F">
        <w:rPr>
          <w:b/>
          <w:bCs/>
        </w:rPr>
        <w:t xml:space="preserve"> </w:t>
      </w:r>
      <w:r w:rsidR="000A5465">
        <w:rPr>
          <w:b/>
          <w:bCs/>
        </w:rPr>
        <w:t>eur</w:t>
      </w:r>
      <w:r w:rsidR="0036481E">
        <w:rPr>
          <w:b/>
          <w:bCs/>
        </w:rPr>
        <w:t>a</w:t>
      </w:r>
      <w:r w:rsidRPr="00725E0B">
        <w:rPr>
          <w:bCs/>
        </w:rPr>
        <w:t>.</w:t>
      </w:r>
    </w:p>
    <w:p w14:paraId="266CD161" w14:textId="77777777" w:rsidR="00C10A0E" w:rsidRDefault="00C10A0E">
      <w:pPr>
        <w:autoSpaceDE w:val="0"/>
        <w:rPr>
          <w:b/>
          <w:bCs/>
        </w:rPr>
      </w:pPr>
    </w:p>
    <w:p w14:paraId="37A94ECE" w14:textId="77777777" w:rsidR="00C10A0E" w:rsidRDefault="00C10A0E">
      <w:pPr>
        <w:autoSpaceDE w:val="0"/>
        <w:rPr>
          <w:b/>
          <w:bCs/>
        </w:rPr>
      </w:pPr>
      <w:r>
        <w:rPr>
          <w:b/>
          <w:bCs/>
        </w:rPr>
        <w:t xml:space="preserve">PROGRAM 1010 </w:t>
      </w:r>
      <w:r w:rsidR="00ED6D06">
        <w:rPr>
          <w:b/>
          <w:bCs/>
        </w:rPr>
        <w:t>SOCIJALNA ZAŠTITA</w:t>
      </w:r>
    </w:p>
    <w:p w14:paraId="75410322" w14:textId="412D3213" w:rsidR="00C10A0E" w:rsidRPr="00131A8F" w:rsidRDefault="00C10A0E">
      <w:pPr>
        <w:autoSpaceDE w:val="0"/>
        <w:rPr>
          <w:b/>
          <w:bCs/>
        </w:rPr>
      </w:pPr>
      <w:r w:rsidRPr="00725E0B">
        <w:rPr>
          <w:bCs/>
        </w:rPr>
        <w:t xml:space="preserve">Ukupno planirano </w:t>
      </w:r>
      <w:r w:rsidR="00B55B83">
        <w:rPr>
          <w:b/>
          <w:bCs/>
        </w:rPr>
        <w:t>43.850</w:t>
      </w:r>
      <w:r w:rsidR="008D26DD">
        <w:rPr>
          <w:b/>
          <w:bCs/>
        </w:rPr>
        <w:t>,00</w:t>
      </w:r>
      <w:r w:rsidRPr="00131A8F">
        <w:rPr>
          <w:b/>
          <w:bCs/>
        </w:rPr>
        <w:t xml:space="preserve"> </w:t>
      </w:r>
      <w:r w:rsidR="000A5465">
        <w:rPr>
          <w:b/>
          <w:bCs/>
        </w:rPr>
        <w:t>eur</w:t>
      </w:r>
      <w:r w:rsidR="00D40D28">
        <w:rPr>
          <w:b/>
          <w:bCs/>
        </w:rPr>
        <w:t>a</w:t>
      </w:r>
      <w:r w:rsidR="000A5465">
        <w:rPr>
          <w:b/>
          <w:bCs/>
        </w:rPr>
        <w:t>.</w:t>
      </w:r>
    </w:p>
    <w:p w14:paraId="5A22286F" w14:textId="77777777" w:rsidR="00C10A0E" w:rsidRPr="00131A8F" w:rsidRDefault="00C10A0E">
      <w:pPr>
        <w:autoSpaceDE w:val="0"/>
        <w:rPr>
          <w:b/>
          <w:bCs/>
        </w:rPr>
      </w:pPr>
    </w:p>
    <w:p w14:paraId="6B76188B" w14:textId="77777777" w:rsidR="00C10A0E" w:rsidRDefault="00C10A0E">
      <w:pPr>
        <w:autoSpaceDE w:val="0"/>
        <w:rPr>
          <w:b/>
          <w:bCs/>
        </w:rPr>
      </w:pPr>
      <w:r>
        <w:rPr>
          <w:b/>
          <w:bCs/>
        </w:rPr>
        <w:t xml:space="preserve">PROGRAM 1011 </w:t>
      </w:r>
      <w:r w:rsidR="00ED6D06">
        <w:rPr>
          <w:b/>
          <w:bCs/>
        </w:rPr>
        <w:t>DONACIJE</w:t>
      </w:r>
    </w:p>
    <w:p w14:paraId="2C986DC1" w14:textId="411C137B" w:rsidR="00C10A0E" w:rsidRPr="00725E0B" w:rsidRDefault="00C10A0E">
      <w:pPr>
        <w:autoSpaceDE w:val="0"/>
        <w:rPr>
          <w:bCs/>
        </w:rPr>
      </w:pPr>
      <w:r w:rsidRPr="00725E0B">
        <w:rPr>
          <w:bCs/>
        </w:rPr>
        <w:t xml:space="preserve">Ukupno planirano </w:t>
      </w:r>
      <w:r w:rsidR="00B55B83">
        <w:rPr>
          <w:b/>
          <w:bCs/>
        </w:rPr>
        <w:t>8.000</w:t>
      </w:r>
      <w:r w:rsidR="008D26DD">
        <w:rPr>
          <w:b/>
          <w:bCs/>
        </w:rPr>
        <w:t>,00</w:t>
      </w:r>
      <w:r w:rsidR="00511278">
        <w:rPr>
          <w:b/>
          <w:bCs/>
        </w:rPr>
        <w:t xml:space="preserve"> </w:t>
      </w:r>
      <w:r w:rsidR="000A5465">
        <w:rPr>
          <w:b/>
          <w:bCs/>
        </w:rPr>
        <w:t>eur</w:t>
      </w:r>
      <w:r w:rsidR="00D40D28">
        <w:rPr>
          <w:b/>
          <w:bCs/>
        </w:rPr>
        <w:t>a</w:t>
      </w:r>
      <w:r w:rsidR="000A5465">
        <w:rPr>
          <w:b/>
          <w:bCs/>
        </w:rPr>
        <w:t>.</w:t>
      </w:r>
    </w:p>
    <w:p w14:paraId="6EB75642" w14:textId="77777777" w:rsidR="00725E0B" w:rsidRDefault="00725E0B">
      <w:pPr>
        <w:autoSpaceDE w:val="0"/>
        <w:rPr>
          <w:b/>
          <w:bCs/>
        </w:rPr>
      </w:pPr>
    </w:p>
    <w:p w14:paraId="0A751751" w14:textId="77777777" w:rsidR="00C10A0E" w:rsidRDefault="00C10A0E">
      <w:pPr>
        <w:autoSpaceDE w:val="0"/>
        <w:rPr>
          <w:b/>
          <w:bCs/>
        </w:rPr>
      </w:pPr>
      <w:r>
        <w:rPr>
          <w:b/>
          <w:bCs/>
        </w:rPr>
        <w:t>PROGRAM 101</w:t>
      </w:r>
      <w:r w:rsidR="00ED6D06">
        <w:rPr>
          <w:b/>
          <w:bCs/>
        </w:rPr>
        <w:t>2</w:t>
      </w:r>
      <w:r>
        <w:rPr>
          <w:b/>
          <w:bCs/>
        </w:rPr>
        <w:t xml:space="preserve"> </w:t>
      </w:r>
      <w:r w:rsidR="00ED6D06">
        <w:rPr>
          <w:b/>
          <w:bCs/>
        </w:rPr>
        <w:t>PROSTORNO PLANIRANJE I DOKUMENTACIJA</w:t>
      </w:r>
    </w:p>
    <w:p w14:paraId="490C4349" w14:textId="7359C1FA" w:rsidR="00C10A0E" w:rsidRPr="00725E0B" w:rsidRDefault="00C10A0E">
      <w:pPr>
        <w:autoSpaceDE w:val="0"/>
        <w:rPr>
          <w:bCs/>
        </w:rPr>
      </w:pPr>
      <w:r w:rsidRPr="00725E0B">
        <w:rPr>
          <w:bCs/>
        </w:rPr>
        <w:t xml:space="preserve">Ukupno planirano </w:t>
      </w:r>
      <w:r w:rsidR="00B55B83">
        <w:rPr>
          <w:b/>
          <w:bCs/>
        </w:rPr>
        <w:t>15.0</w:t>
      </w:r>
      <w:r w:rsidR="008D26DD">
        <w:rPr>
          <w:b/>
          <w:bCs/>
        </w:rPr>
        <w:t>00,00</w:t>
      </w:r>
      <w:r w:rsidR="000A5465">
        <w:rPr>
          <w:b/>
          <w:bCs/>
        </w:rPr>
        <w:t xml:space="preserve"> eur</w:t>
      </w:r>
      <w:r w:rsidR="00D40D28">
        <w:rPr>
          <w:b/>
          <w:bCs/>
        </w:rPr>
        <w:t>a</w:t>
      </w:r>
      <w:r w:rsidR="000A5465">
        <w:rPr>
          <w:b/>
          <w:bCs/>
        </w:rPr>
        <w:t>.</w:t>
      </w:r>
    </w:p>
    <w:p w14:paraId="767E1E95" w14:textId="77777777" w:rsidR="00725E0B" w:rsidRPr="00725E0B" w:rsidRDefault="00725E0B">
      <w:pPr>
        <w:autoSpaceDE w:val="0"/>
        <w:rPr>
          <w:bCs/>
        </w:rPr>
      </w:pPr>
    </w:p>
    <w:p w14:paraId="5F683CE1" w14:textId="77777777" w:rsidR="00C10A0E" w:rsidRDefault="00C10A0E">
      <w:pPr>
        <w:autoSpaceDE w:val="0"/>
        <w:rPr>
          <w:b/>
          <w:bCs/>
        </w:rPr>
      </w:pPr>
      <w:r>
        <w:rPr>
          <w:b/>
          <w:bCs/>
        </w:rPr>
        <w:t>PROGRAM</w:t>
      </w:r>
      <w:r w:rsidR="007B15D5">
        <w:rPr>
          <w:b/>
          <w:bCs/>
        </w:rPr>
        <w:t xml:space="preserve"> 101</w:t>
      </w:r>
      <w:r w:rsidR="00ED6D06">
        <w:rPr>
          <w:b/>
          <w:bCs/>
        </w:rPr>
        <w:t>3</w:t>
      </w:r>
      <w:r w:rsidR="007B15D5">
        <w:rPr>
          <w:b/>
          <w:bCs/>
        </w:rPr>
        <w:t xml:space="preserve"> </w:t>
      </w:r>
      <w:r>
        <w:rPr>
          <w:b/>
          <w:bCs/>
        </w:rPr>
        <w:t xml:space="preserve"> </w:t>
      </w:r>
      <w:r w:rsidR="00ED6D06">
        <w:rPr>
          <w:b/>
          <w:bCs/>
        </w:rPr>
        <w:t>KOMUNALNA INFRASTRUKTURA</w:t>
      </w:r>
    </w:p>
    <w:p w14:paraId="3CF45C3B" w14:textId="6D79732B" w:rsidR="00C10A0E" w:rsidRDefault="00C10A0E">
      <w:pPr>
        <w:autoSpaceDE w:val="0"/>
        <w:rPr>
          <w:b/>
          <w:bCs/>
        </w:rPr>
      </w:pPr>
      <w:r w:rsidRPr="00725E0B">
        <w:rPr>
          <w:bCs/>
        </w:rPr>
        <w:t xml:space="preserve">Ukupno planirana sredstva za ovaj program u iznosu </w:t>
      </w:r>
      <w:r w:rsidRPr="00F12EE6">
        <w:rPr>
          <w:b/>
          <w:bCs/>
        </w:rPr>
        <w:t xml:space="preserve">od </w:t>
      </w:r>
      <w:r w:rsidR="00B55B83">
        <w:rPr>
          <w:b/>
          <w:bCs/>
        </w:rPr>
        <w:t>688.5</w:t>
      </w:r>
      <w:r w:rsidR="00D40D28">
        <w:rPr>
          <w:b/>
          <w:bCs/>
        </w:rPr>
        <w:t>00,00</w:t>
      </w:r>
      <w:r w:rsidR="000A5465">
        <w:rPr>
          <w:b/>
          <w:bCs/>
        </w:rPr>
        <w:t xml:space="preserve"> eur</w:t>
      </w:r>
      <w:r w:rsidR="00D40D28">
        <w:rPr>
          <w:b/>
          <w:bCs/>
        </w:rPr>
        <w:t>a</w:t>
      </w:r>
      <w:r w:rsidR="000A5465">
        <w:rPr>
          <w:b/>
          <w:bCs/>
        </w:rPr>
        <w:t>.</w:t>
      </w:r>
    </w:p>
    <w:p w14:paraId="05830AC5" w14:textId="77777777" w:rsidR="000A5465" w:rsidRDefault="000A5465">
      <w:pPr>
        <w:autoSpaceDE w:val="0"/>
        <w:rPr>
          <w:b/>
          <w:bCs/>
        </w:rPr>
      </w:pPr>
    </w:p>
    <w:p w14:paraId="0F40D80C" w14:textId="77777777" w:rsidR="000A5465" w:rsidRDefault="000A5465" w:rsidP="000A5465">
      <w:pPr>
        <w:autoSpaceDE w:val="0"/>
        <w:rPr>
          <w:b/>
          <w:bCs/>
        </w:rPr>
      </w:pPr>
      <w:r>
        <w:rPr>
          <w:b/>
          <w:bCs/>
        </w:rPr>
        <w:t>PROGRAM 1014 NEFINANCIJSKA IMOVINA</w:t>
      </w:r>
    </w:p>
    <w:p w14:paraId="45AD0BD7" w14:textId="293EDAF1" w:rsidR="000A5465" w:rsidRDefault="000A5465" w:rsidP="000A5465">
      <w:pPr>
        <w:autoSpaceDE w:val="0"/>
        <w:rPr>
          <w:b/>
          <w:bCs/>
        </w:rPr>
      </w:pPr>
      <w:r w:rsidRPr="00725E0B">
        <w:rPr>
          <w:bCs/>
        </w:rPr>
        <w:t xml:space="preserve">Ukupno planirana sredstva za ovaj program u iznosu </w:t>
      </w:r>
      <w:r w:rsidRPr="00F12EE6">
        <w:rPr>
          <w:b/>
          <w:bCs/>
        </w:rPr>
        <w:t xml:space="preserve">od </w:t>
      </w:r>
      <w:r w:rsidR="008D26DD">
        <w:rPr>
          <w:b/>
          <w:bCs/>
        </w:rPr>
        <w:t>1</w:t>
      </w:r>
      <w:r w:rsidR="00D40D28">
        <w:rPr>
          <w:b/>
          <w:bCs/>
        </w:rPr>
        <w:t>6</w:t>
      </w:r>
      <w:r w:rsidR="008D26DD">
        <w:rPr>
          <w:b/>
          <w:bCs/>
        </w:rPr>
        <w:t>.000,00</w:t>
      </w:r>
      <w:r>
        <w:rPr>
          <w:b/>
          <w:bCs/>
        </w:rPr>
        <w:t xml:space="preserve"> eur</w:t>
      </w:r>
      <w:r w:rsidR="00D40D28">
        <w:rPr>
          <w:b/>
          <w:bCs/>
        </w:rPr>
        <w:t>a</w:t>
      </w:r>
      <w:r>
        <w:rPr>
          <w:b/>
          <w:bCs/>
        </w:rPr>
        <w:t>.</w:t>
      </w:r>
    </w:p>
    <w:p w14:paraId="1AAC1BE3" w14:textId="77777777" w:rsidR="000A5465" w:rsidRDefault="000A5465" w:rsidP="000A5465">
      <w:pPr>
        <w:autoSpaceDE w:val="0"/>
        <w:rPr>
          <w:b/>
          <w:bCs/>
        </w:rPr>
      </w:pPr>
    </w:p>
    <w:p w14:paraId="57B692B4" w14:textId="77777777" w:rsidR="000A5465" w:rsidRDefault="000A5465" w:rsidP="000A5465">
      <w:pPr>
        <w:autoSpaceDE w:val="0"/>
        <w:rPr>
          <w:b/>
          <w:bCs/>
        </w:rPr>
      </w:pPr>
      <w:r>
        <w:rPr>
          <w:b/>
          <w:bCs/>
        </w:rPr>
        <w:t>PROGRAM 1015  POTPORE POLJOPRIVREDI</w:t>
      </w:r>
    </w:p>
    <w:p w14:paraId="1226E8EC" w14:textId="25066245" w:rsidR="000A5465" w:rsidRDefault="000A5465" w:rsidP="000A5465">
      <w:pPr>
        <w:autoSpaceDE w:val="0"/>
        <w:rPr>
          <w:b/>
          <w:bCs/>
        </w:rPr>
      </w:pPr>
      <w:r w:rsidRPr="00725E0B">
        <w:rPr>
          <w:bCs/>
        </w:rPr>
        <w:t xml:space="preserve">Ukupno planirana sredstva za ovaj program u iznosu </w:t>
      </w:r>
      <w:r w:rsidRPr="00F12EE6">
        <w:rPr>
          <w:b/>
          <w:bCs/>
        </w:rPr>
        <w:t>od</w:t>
      </w:r>
      <w:r>
        <w:rPr>
          <w:b/>
          <w:bCs/>
        </w:rPr>
        <w:t xml:space="preserve"> </w:t>
      </w:r>
      <w:r w:rsidR="00B55B83">
        <w:rPr>
          <w:b/>
          <w:bCs/>
        </w:rPr>
        <w:t>18</w:t>
      </w:r>
      <w:r>
        <w:rPr>
          <w:b/>
          <w:bCs/>
        </w:rPr>
        <w:t>.</w:t>
      </w:r>
      <w:r w:rsidR="00D40D28">
        <w:rPr>
          <w:b/>
          <w:bCs/>
        </w:rPr>
        <w:t>0</w:t>
      </w:r>
      <w:r w:rsidR="008D26DD">
        <w:rPr>
          <w:b/>
          <w:bCs/>
        </w:rPr>
        <w:t>00,00</w:t>
      </w:r>
      <w:r>
        <w:rPr>
          <w:b/>
          <w:bCs/>
        </w:rPr>
        <w:t xml:space="preserve"> eur</w:t>
      </w:r>
      <w:r w:rsidR="00D40D28">
        <w:rPr>
          <w:b/>
          <w:bCs/>
        </w:rPr>
        <w:t>a</w:t>
      </w:r>
      <w:r>
        <w:rPr>
          <w:b/>
          <w:bCs/>
        </w:rPr>
        <w:t>.</w:t>
      </w:r>
    </w:p>
    <w:p w14:paraId="79C25DED" w14:textId="77777777" w:rsidR="000A5465" w:rsidRDefault="000A5465" w:rsidP="000A5465">
      <w:pPr>
        <w:autoSpaceDE w:val="0"/>
        <w:rPr>
          <w:b/>
          <w:bCs/>
        </w:rPr>
      </w:pPr>
    </w:p>
    <w:p w14:paraId="07BAAA1A" w14:textId="0FEC4C55" w:rsidR="00D40D28" w:rsidRDefault="00D40D28" w:rsidP="00D40D28">
      <w:pPr>
        <w:autoSpaceDE w:val="0"/>
        <w:rPr>
          <w:b/>
          <w:bCs/>
        </w:rPr>
      </w:pPr>
      <w:r>
        <w:rPr>
          <w:b/>
          <w:bCs/>
        </w:rPr>
        <w:t>PROGRAM 1016 KANALIZACIJA</w:t>
      </w:r>
    </w:p>
    <w:p w14:paraId="1F1C675D" w14:textId="3CADAC59" w:rsidR="00D40D28" w:rsidRDefault="00D40D28" w:rsidP="00D40D28">
      <w:pPr>
        <w:autoSpaceDE w:val="0"/>
        <w:rPr>
          <w:b/>
          <w:bCs/>
        </w:rPr>
      </w:pPr>
      <w:r w:rsidRPr="00725E0B">
        <w:rPr>
          <w:bCs/>
        </w:rPr>
        <w:t xml:space="preserve">Ukupno planirana sredstva za ovaj program u iznosu </w:t>
      </w:r>
      <w:r w:rsidRPr="00F12EE6">
        <w:rPr>
          <w:b/>
          <w:bCs/>
        </w:rPr>
        <w:t>od</w:t>
      </w:r>
      <w:r>
        <w:rPr>
          <w:b/>
          <w:bCs/>
        </w:rPr>
        <w:t xml:space="preserve"> </w:t>
      </w:r>
      <w:r w:rsidR="00B55B83">
        <w:rPr>
          <w:b/>
          <w:bCs/>
        </w:rPr>
        <w:t>68</w:t>
      </w:r>
      <w:r>
        <w:rPr>
          <w:b/>
          <w:bCs/>
        </w:rPr>
        <w:t>.</w:t>
      </w:r>
      <w:r w:rsidR="00B55B83">
        <w:rPr>
          <w:b/>
          <w:bCs/>
        </w:rPr>
        <w:t>32</w:t>
      </w:r>
      <w:r>
        <w:rPr>
          <w:b/>
          <w:bCs/>
        </w:rPr>
        <w:t>0,00 eura.</w:t>
      </w:r>
    </w:p>
    <w:p w14:paraId="2A9A0CAD" w14:textId="77777777" w:rsidR="00B55B83" w:rsidRDefault="00B55B83" w:rsidP="00D40D28">
      <w:pPr>
        <w:autoSpaceDE w:val="0"/>
        <w:rPr>
          <w:b/>
          <w:bCs/>
        </w:rPr>
      </w:pPr>
    </w:p>
    <w:p w14:paraId="12CD1484" w14:textId="7EB3541F" w:rsidR="00B55B83" w:rsidRDefault="00B55B83" w:rsidP="00B55B83">
      <w:pPr>
        <w:autoSpaceDE w:val="0"/>
        <w:rPr>
          <w:b/>
          <w:bCs/>
        </w:rPr>
      </w:pPr>
      <w:r>
        <w:rPr>
          <w:b/>
          <w:bCs/>
        </w:rPr>
        <w:t>PROGRAM 1017 DJEČJI VRTIĆ DEKANOVEC</w:t>
      </w:r>
    </w:p>
    <w:p w14:paraId="6098D66E" w14:textId="638BCF8B" w:rsidR="00B55B83" w:rsidRDefault="00B55B83" w:rsidP="00B55B83">
      <w:pPr>
        <w:autoSpaceDE w:val="0"/>
        <w:rPr>
          <w:b/>
          <w:bCs/>
        </w:rPr>
      </w:pPr>
      <w:r w:rsidRPr="00725E0B">
        <w:rPr>
          <w:bCs/>
        </w:rPr>
        <w:t xml:space="preserve">Ukupno planirana sredstva za ovaj program u iznosu </w:t>
      </w:r>
      <w:r w:rsidRPr="00F12EE6">
        <w:rPr>
          <w:b/>
          <w:bCs/>
        </w:rPr>
        <w:t>od</w:t>
      </w:r>
      <w:r>
        <w:rPr>
          <w:b/>
          <w:bCs/>
        </w:rPr>
        <w:t xml:space="preserve"> 125.730,00 eura.</w:t>
      </w:r>
    </w:p>
    <w:p w14:paraId="1FB60BF1" w14:textId="77777777" w:rsidR="00D40D28" w:rsidRDefault="00D40D28" w:rsidP="00D40D28">
      <w:pPr>
        <w:autoSpaceDE w:val="0"/>
        <w:rPr>
          <w:b/>
          <w:bCs/>
        </w:rPr>
      </w:pPr>
    </w:p>
    <w:p w14:paraId="1B7F47EC" w14:textId="77777777" w:rsidR="00913EB9" w:rsidRPr="00F12EE6" w:rsidRDefault="00913EB9">
      <w:pPr>
        <w:autoSpaceDE w:val="0"/>
        <w:rPr>
          <w:b/>
        </w:rPr>
      </w:pPr>
    </w:p>
    <w:p w14:paraId="7CF6FB60" w14:textId="351725BA" w:rsidR="005E5551" w:rsidRDefault="00913EB9" w:rsidP="00ED6D06">
      <w:pPr>
        <w:autoSpaceDE w:val="0"/>
        <w:jc w:val="both"/>
      </w:pPr>
      <w:r>
        <w:t>Ostvarenje makroekonomskih projekcija u gospodarstvu RH, koje utječ</w:t>
      </w:r>
      <w:r w:rsidR="008D26DD">
        <w:t>e</w:t>
      </w:r>
      <w:r>
        <w:t xml:space="preserve"> i na lokalnu razinu, suočeno je s nizom rizika, te je vrlo teško predvidjeti razdoblje oporavka gospodarstva, a o istom ovise Prihodi proračuna, a naročito prihodi od poreza (prihod od poreza na dohodak) i prihodi od pomoći</w:t>
      </w:r>
      <w:r w:rsidR="005E5551">
        <w:t xml:space="preserve"> </w:t>
      </w:r>
      <w:r>
        <w:t>.</w:t>
      </w:r>
      <w:r w:rsidR="003B7D6D">
        <w:t xml:space="preserve"> </w:t>
      </w:r>
    </w:p>
    <w:p w14:paraId="789F2930" w14:textId="77777777" w:rsidR="00991BDF" w:rsidRDefault="00991BDF" w:rsidP="00ED6D06">
      <w:pPr>
        <w:autoSpaceDE w:val="0"/>
        <w:jc w:val="both"/>
      </w:pPr>
    </w:p>
    <w:p w14:paraId="3A404565" w14:textId="6CDAED35" w:rsidR="00991BDF" w:rsidRDefault="00991BDF" w:rsidP="00ED6D06">
      <w:pPr>
        <w:autoSpaceDE w:val="0"/>
        <w:jc w:val="both"/>
      </w:pPr>
      <w:r>
        <w:t>Osnovni cilj proračunskoga planiranja u 202</w:t>
      </w:r>
      <w:r w:rsidR="009E7E31">
        <w:t>6</w:t>
      </w:r>
      <w:r>
        <w:t>. godini je osiguranje stabilnosti Proračuna općine, uredno izvršavanje svih preuzetih obveza te briga o svima.</w:t>
      </w:r>
    </w:p>
    <w:p w14:paraId="43DF2BDF" w14:textId="77777777" w:rsidR="00991BDF" w:rsidRDefault="00991BDF" w:rsidP="00ED6D06">
      <w:pPr>
        <w:autoSpaceDE w:val="0"/>
        <w:jc w:val="both"/>
      </w:pPr>
    </w:p>
    <w:p w14:paraId="78687241" w14:textId="450E11BD" w:rsidR="00991BDF" w:rsidRDefault="00991BDF" w:rsidP="00ED6D06">
      <w:pPr>
        <w:autoSpaceDE w:val="0"/>
        <w:jc w:val="both"/>
      </w:pPr>
      <w:r>
        <w:t>U slijedećem trogodišnjem razdoblju i dalje je veći naglasak stavljen na „ljude“ , a uz ulaganje u  ljude i</w:t>
      </w:r>
      <w:r w:rsidR="00026974">
        <w:t>de i</w:t>
      </w:r>
      <w:r>
        <w:t xml:space="preserve"> izgradnja objekata za ljude kao što je </w:t>
      </w:r>
      <w:r w:rsidR="00026974">
        <w:t xml:space="preserve">dječji </w:t>
      </w:r>
      <w:r>
        <w:t>vrtić, dom zdravlja, vatrogasni dom, sportska dvorana…</w:t>
      </w:r>
    </w:p>
    <w:p w14:paraId="760FE245" w14:textId="77777777" w:rsidR="009E7E31" w:rsidRDefault="009E7E31" w:rsidP="00ED6D06">
      <w:pPr>
        <w:autoSpaceDE w:val="0"/>
        <w:jc w:val="both"/>
      </w:pPr>
    </w:p>
    <w:p w14:paraId="72612629" w14:textId="2DA735E8" w:rsidR="009E7E31" w:rsidRPr="00B55B83" w:rsidRDefault="009E7E31" w:rsidP="00ED6D06">
      <w:pPr>
        <w:autoSpaceDE w:val="0"/>
        <w:jc w:val="both"/>
        <w:rPr>
          <w:b/>
          <w:bCs/>
        </w:rPr>
      </w:pPr>
      <w:r w:rsidRPr="00B55B83">
        <w:rPr>
          <w:b/>
          <w:bCs/>
        </w:rPr>
        <w:t>U 2026. godini Općina Dekanovec će po prvi puta od svog postojanja imati proračunskog korisnika – DJEČJI VRTIĆ DEKANOVEC.</w:t>
      </w:r>
    </w:p>
    <w:p w14:paraId="608C4D55" w14:textId="567F6C27" w:rsidR="009E7E31" w:rsidRDefault="009E7E31" w:rsidP="00ED6D06">
      <w:pPr>
        <w:autoSpaceDE w:val="0"/>
        <w:jc w:val="both"/>
      </w:pPr>
    </w:p>
    <w:p w14:paraId="4A89B7B0" w14:textId="75657C9C" w:rsidR="009E7E31" w:rsidRDefault="009E7E31" w:rsidP="00ED6D06">
      <w:pPr>
        <w:autoSpaceDE w:val="0"/>
        <w:jc w:val="both"/>
      </w:pPr>
      <w:r>
        <w:t>U ovo izazovno vrijeme, u 2026. godini, osnovni cilj je završetak izgradnje dječjeg vrtića Dekanovec i početak stavljanja u funkciju. Planirani početak je s pedagoškom godinom 2026/2027, odnosno s 01.09.2026. godine. Dječji vrtić Dekanovec ukupno će primiti 32 djece – 1 jaslička skupina (12 djece) i 1 vrtićka skupina (20 djece).</w:t>
      </w:r>
    </w:p>
    <w:p w14:paraId="2B18E423" w14:textId="77777777" w:rsidR="00026974" w:rsidRDefault="00026974" w:rsidP="00ED6D06">
      <w:pPr>
        <w:autoSpaceDE w:val="0"/>
        <w:jc w:val="both"/>
      </w:pPr>
    </w:p>
    <w:p w14:paraId="6EBD07F3" w14:textId="5CA93E9F" w:rsidR="00026974" w:rsidRDefault="00026974" w:rsidP="00ED6D06">
      <w:pPr>
        <w:autoSpaceDE w:val="0"/>
        <w:jc w:val="both"/>
      </w:pPr>
      <w:r>
        <w:t>2025. godina za nas je</w:t>
      </w:r>
      <w:r w:rsidR="00C42E77">
        <w:t xml:space="preserve"> bila</w:t>
      </w:r>
      <w:r>
        <w:t xml:space="preserve"> veoma značajna</w:t>
      </w:r>
      <w:r w:rsidR="00C42E77">
        <w:t xml:space="preserve"> i izazovna</w:t>
      </w:r>
      <w:r>
        <w:t xml:space="preserve"> zbog izgradnje dječjeg vrtića što je svakako jedan od ključnih projekata za ostanak mladih na području općine, a time i održavanje demografske stabilnosti. </w:t>
      </w:r>
      <w:r w:rsidR="00C42E77">
        <w:t xml:space="preserve"> Moramo naglasiti „izazovna“ jer je izgradnja takovog objekta za jednu malu Općinu itekako veliki projekt čije je provođenje iziskivalo jako puno vremena, znanja, snalaženja i borbe. </w:t>
      </w:r>
    </w:p>
    <w:p w14:paraId="59475E17" w14:textId="77777777" w:rsidR="00C42E77" w:rsidRDefault="00C42E77" w:rsidP="00ED6D06">
      <w:pPr>
        <w:autoSpaceDE w:val="0"/>
        <w:jc w:val="both"/>
      </w:pPr>
    </w:p>
    <w:p w14:paraId="09641701" w14:textId="546CAB2A" w:rsidR="00026974" w:rsidRDefault="00026974" w:rsidP="00ED6D06">
      <w:pPr>
        <w:autoSpaceDE w:val="0"/>
        <w:jc w:val="both"/>
      </w:pPr>
      <w:r>
        <w:t>Za naredne dvije godine svakako je ključan projekt i kanalizacija na području Općine čime se veoma teži, zatim izgradnja vatrogasnog doma, doma za starije i nemoćne osobe, sportske dvorane, doma zdravlja. Vizije i projektne dokumentacije imamo, ali realizacija svih tih projekata ipak zavisi od europskih fondova.</w:t>
      </w:r>
    </w:p>
    <w:p w14:paraId="2A169F7E" w14:textId="77777777" w:rsidR="005E5551" w:rsidRDefault="005E5551" w:rsidP="00ED6D06">
      <w:pPr>
        <w:autoSpaceDE w:val="0"/>
        <w:jc w:val="both"/>
      </w:pPr>
    </w:p>
    <w:p w14:paraId="40F163F0" w14:textId="1BD04550" w:rsidR="00913EB9" w:rsidRPr="003B7D6D" w:rsidRDefault="00913EB9" w:rsidP="00ED6D06">
      <w:pPr>
        <w:autoSpaceDE w:val="0"/>
        <w:jc w:val="both"/>
      </w:pPr>
      <w:r w:rsidRPr="003B7D6D">
        <w:t xml:space="preserve">Proračunom </w:t>
      </w:r>
      <w:r w:rsidR="00991BDF">
        <w:t xml:space="preserve">su </w:t>
      </w:r>
      <w:r w:rsidRPr="003B7D6D">
        <w:t>se pokušal</w:t>
      </w:r>
      <w:r w:rsidR="00991BDF">
        <w:t>e</w:t>
      </w:r>
      <w:r w:rsidRPr="003B7D6D">
        <w:t xml:space="preserve"> uskladiti različite želje, potrebe, zakonske obveze, ugovorne obveze te sve ostalo što je od značajnog utjecalo na ovakav proračunski akt.</w:t>
      </w:r>
    </w:p>
    <w:p w14:paraId="0793CCC0" w14:textId="77777777" w:rsidR="00913EB9" w:rsidRPr="003B7D6D" w:rsidRDefault="00913EB9" w:rsidP="00ED6D06">
      <w:pPr>
        <w:autoSpaceDE w:val="0"/>
        <w:jc w:val="both"/>
      </w:pPr>
      <w:r w:rsidRPr="003B7D6D">
        <w:t>Na bazi realno planiranih prihoda dana je detaljna slika rashoda u Posebnom dijelu Proračuna.</w:t>
      </w:r>
    </w:p>
    <w:p w14:paraId="4C229E11" w14:textId="77777777" w:rsidR="00913EB9" w:rsidRPr="003B7D6D" w:rsidRDefault="00913EB9" w:rsidP="00ED6D06">
      <w:pPr>
        <w:autoSpaceDE w:val="0"/>
        <w:jc w:val="both"/>
        <w:rPr>
          <w:sz w:val="22"/>
          <w:szCs w:val="22"/>
        </w:rPr>
      </w:pPr>
      <w:r w:rsidRPr="003B7D6D">
        <w:t>Proračun je uravnotežen, ima svoju viziju i cilj a to je: poboljšanje kvalitete ž</w:t>
      </w:r>
      <w:r w:rsidR="00B06FD7">
        <w:t xml:space="preserve">ivljenja, </w:t>
      </w:r>
      <w:r w:rsidRPr="003B7D6D">
        <w:t>izgradnja i razvoj komunalne infrastrukture, unapređenje kulture i</w:t>
      </w:r>
      <w:r w:rsidR="00CE7CC4" w:rsidRPr="003B7D6D">
        <w:t xml:space="preserve"> </w:t>
      </w:r>
      <w:r w:rsidRPr="003B7D6D">
        <w:t>sporta, društvena briga o djeci i unapređenje socijalne skrbi, usklađivanje realizacije investicijskih projekata s proračunskim mogućnostima</w:t>
      </w:r>
      <w:r w:rsidRPr="003B7D6D">
        <w:rPr>
          <w:sz w:val="22"/>
          <w:szCs w:val="22"/>
        </w:rPr>
        <w:t>.</w:t>
      </w:r>
    </w:p>
    <w:p w14:paraId="6716D47B" w14:textId="77777777" w:rsidR="00913EB9" w:rsidRDefault="00913EB9" w:rsidP="00ED6D06">
      <w:pPr>
        <w:autoSpaceDE w:val="0"/>
        <w:jc w:val="both"/>
      </w:pPr>
    </w:p>
    <w:p w14:paraId="71E25882" w14:textId="781E1818" w:rsidR="00913EB9" w:rsidRDefault="00913EB9" w:rsidP="00ED6D06">
      <w:pPr>
        <w:autoSpaceDE w:val="0"/>
        <w:jc w:val="both"/>
      </w:pPr>
      <w:r>
        <w:t>Proračun za 20</w:t>
      </w:r>
      <w:r w:rsidR="005E5551">
        <w:t>2</w:t>
      </w:r>
      <w:r w:rsidR="00C42E77">
        <w:t>6</w:t>
      </w:r>
      <w:r>
        <w:t>.</w:t>
      </w:r>
      <w:r w:rsidR="00E750E1">
        <w:t xml:space="preserve"> </w:t>
      </w:r>
      <w:r>
        <w:t>godinu i Projekcije za 20</w:t>
      </w:r>
      <w:r w:rsidR="00E750E1">
        <w:t>2</w:t>
      </w:r>
      <w:r w:rsidR="00C42E77">
        <w:t>7</w:t>
      </w:r>
      <w:r>
        <w:t>.</w:t>
      </w:r>
      <w:r w:rsidR="000A5465">
        <w:t xml:space="preserve"> i 202</w:t>
      </w:r>
      <w:r w:rsidR="00C42E77">
        <w:t>8</w:t>
      </w:r>
      <w:r w:rsidR="000A5465">
        <w:t>.</w:t>
      </w:r>
      <w:r>
        <w:t xml:space="preserve"> godinu projiciran je na osnovu trenutno važećih zakonskih propisa i ukoliko se isti ne budu mijenjali, realno je za očekivati da je ovako sastavljen Proračun moguće realizirati.</w:t>
      </w:r>
    </w:p>
    <w:p w14:paraId="136A6DAA" w14:textId="77777777" w:rsidR="003B7D6D" w:rsidRDefault="003B7D6D" w:rsidP="00ED6D06">
      <w:pPr>
        <w:autoSpaceDE w:val="0"/>
        <w:jc w:val="both"/>
      </w:pPr>
    </w:p>
    <w:p w14:paraId="458B4A67" w14:textId="77777777" w:rsidR="009E60D1" w:rsidRDefault="00913EB9" w:rsidP="00A33E45">
      <w:pPr>
        <w:autoSpaceDE w:val="0"/>
      </w:pPr>
      <w:r>
        <w:tab/>
      </w:r>
      <w:r>
        <w:tab/>
      </w:r>
      <w:r>
        <w:tab/>
      </w:r>
      <w:r>
        <w:tab/>
      </w:r>
      <w:r>
        <w:tab/>
      </w:r>
      <w:r>
        <w:tab/>
      </w:r>
      <w:r>
        <w:tab/>
      </w:r>
      <w:r>
        <w:tab/>
      </w:r>
      <w:r w:rsidR="000A5465">
        <w:tab/>
      </w:r>
      <w:r w:rsidR="00A33E45">
        <w:t>Obrazloženje pripremila:</w:t>
      </w:r>
    </w:p>
    <w:p w14:paraId="0BB22112" w14:textId="77777777" w:rsidR="00A33E45" w:rsidRDefault="00A33E45" w:rsidP="00A33E45">
      <w:pPr>
        <w:autoSpaceDE w:val="0"/>
      </w:pPr>
    </w:p>
    <w:p w14:paraId="414F0850" w14:textId="353775C3" w:rsidR="009E60D1" w:rsidRPr="009E60D1" w:rsidRDefault="000A5465" w:rsidP="00B13EBA">
      <w:pPr>
        <w:autoSpaceDE w:val="0"/>
      </w:pPr>
      <w:r>
        <w:t xml:space="preserve">                                                                                                                </w:t>
      </w:r>
      <w:r w:rsidR="00A33E45">
        <w:t>Marija Marković</w:t>
      </w:r>
    </w:p>
    <w:sectPr w:rsidR="009E60D1" w:rsidRPr="009E60D1" w:rsidSect="00BE1A8B">
      <w:headerReference w:type="even" r:id="rId9"/>
      <w:headerReference w:type="default" r:id="rId10"/>
      <w:footerReference w:type="even" r:id="rId11"/>
      <w:footerReference w:type="default" r:id="rId12"/>
      <w:headerReference w:type="first" r:id="rId13"/>
      <w:footerReference w:type="first" r:id="rId14"/>
      <w:pgSz w:w="12240" w:h="15840"/>
      <w:pgMar w:top="284"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D33FD" w14:textId="77777777" w:rsidR="00B30C22" w:rsidRDefault="00B30C22" w:rsidP="00C10A0E">
      <w:r>
        <w:separator/>
      </w:r>
    </w:p>
  </w:endnote>
  <w:endnote w:type="continuationSeparator" w:id="0">
    <w:p w14:paraId="4DA1A3D7" w14:textId="77777777" w:rsidR="00B30C22" w:rsidRDefault="00B30C22" w:rsidP="00C10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nstantia">
    <w:panose1 w:val="02030602050306030303"/>
    <w:charset w:val="EE"/>
    <w:family w:val="roman"/>
    <w:pitch w:val="variable"/>
    <w:sig w:usb0="A00002EF" w:usb1="4000204B" w:usb2="00000000"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8B04F" w14:textId="77777777" w:rsidR="00C10A0E" w:rsidRDefault="00C10A0E">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BCB51" w14:textId="77777777" w:rsidR="00C10A0E" w:rsidRDefault="00C10A0E">
    <w:pPr>
      <w:pStyle w:val="Podnoje"/>
    </w:pPr>
    <w:r>
      <w:fldChar w:fldCharType="begin"/>
    </w:r>
    <w:r>
      <w:instrText>PAGE   \* MERGEFORMAT</w:instrText>
    </w:r>
    <w:r>
      <w:fldChar w:fldCharType="separate"/>
    </w:r>
    <w:r w:rsidR="00EA741C">
      <w:rPr>
        <w:noProof/>
      </w:rPr>
      <w:t>2</w:t>
    </w:r>
    <w:r>
      <w:fldChar w:fldCharType="end"/>
    </w:r>
  </w:p>
  <w:p w14:paraId="09C3AAF6" w14:textId="77777777" w:rsidR="00C10A0E" w:rsidRDefault="00C10A0E">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E07F9" w14:textId="77777777" w:rsidR="00C10A0E" w:rsidRDefault="00C10A0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DCAC" w14:textId="77777777" w:rsidR="00B30C22" w:rsidRDefault="00B30C22" w:rsidP="00C10A0E">
      <w:r>
        <w:separator/>
      </w:r>
    </w:p>
  </w:footnote>
  <w:footnote w:type="continuationSeparator" w:id="0">
    <w:p w14:paraId="507A04E1" w14:textId="77777777" w:rsidR="00B30C22" w:rsidRDefault="00B30C22" w:rsidP="00C10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16850" w14:textId="77777777" w:rsidR="00C10A0E" w:rsidRDefault="00C10A0E">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BAA14" w14:textId="77777777" w:rsidR="00C10A0E" w:rsidRDefault="00C10A0E">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40585" w14:textId="77777777" w:rsidR="00C10A0E" w:rsidRDefault="00C10A0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432" w:hanging="432"/>
      </w:pPr>
    </w:lvl>
    <w:lvl w:ilvl="1">
      <w:start w:val="1"/>
      <w:numFmt w:val="none"/>
      <w:pStyle w:val="Naslov2"/>
      <w:suff w:val="nothing"/>
      <w:lvlText w:val=""/>
      <w:lvlJc w:val="left"/>
      <w:pPr>
        <w:tabs>
          <w:tab w:val="num" w:pos="0"/>
        </w:tabs>
        <w:ind w:left="576" w:hanging="576"/>
      </w:pPr>
    </w:lvl>
    <w:lvl w:ilvl="2">
      <w:start w:val="1"/>
      <w:numFmt w:val="none"/>
      <w:pStyle w:val="Naslov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6" w15:restartNumberingAfterBreak="0">
    <w:nsid w:val="00000007"/>
    <w:multiLevelType w:val="singleLevel"/>
    <w:tmpl w:val="00000007"/>
    <w:name w:val="WW8Num7"/>
    <w:lvl w:ilvl="0">
      <w:numFmt w:val="bullet"/>
      <w:lvlText w:val="-"/>
      <w:lvlJc w:val="left"/>
      <w:pPr>
        <w:tabs>
          <w:tab w:val="num" w:pos="928"/>
        </w:tabs>
        <w:ind w:left="928" w:hanging="360"/>
      </w:pPr>
      <w:rPr>
        <w:rFonts w:ascii="Times New Roman" w:hAnsi="Times New Roman" w:cs="Times New Roman" w:hint="default"/>
      </w:rPr>
    </w:lvl>
  </w:abstractNum>
  <w:abstractNum w:abstractNumId="7" w15:restartNumberingAfterBreak="0">
    <w:nsid w:val="091F2DB2"/>
    <w:multiLevelType w:val="hybridMultilevel"/>
    <w:tmpl w:val="7326F450"/>
    <w:lvl w:ilvl="0" w:tplc="0409000D">
      <w:start w:val="1"/>
      <w:numFmt w:val="bullet"/>
      <w:lvlText w:val=""/>
      <w:lvlJc w:val="left"/>
      <w:pPr>
        <w:ind w:left="2280" w:hanging="360"/>
      </w:pPr>
      <w:rPr>
        <w:rFonts w:ascii="Wingdings" w:hAnsi="Wingdings"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8" w15:restartNumberingAfterBreak="0">
    <w:nsid w:val="15D11A74"/>
    <w:multiLevelType w:val="hybridMultilevel"/>
    <w:tmpl w:val="7FC89068"/>
    <w:lvl w:ilvl="0" w:tplc="FD0A117C">
      <w:start w:val="1"/>
      <w:numFmt w:val="bullet"/>
      <w:lvlText w:val=""/>
      <w:lvlJc w:val="left"/>
      <w:rPr>
        <w:rFonts w:ascii="Symbol" w:hAnsi="Symbol" w:cs="Symbol" w:hint="default"/>
        <w:b/>
        <w:bCs/>
        <w:i/>
        <w:iCs/>
        <w:caps w:val="0"/>
        <w:smallCaps w:val="0"/>
        <w:strike w:val="0"/>
        <w:dstrike w:val="0"/>
        <w:snapToGrid w:val="0"/>
        <w:color w:val="auto"/>
      </w:rPr>
    </w:lvl>
    <w:lvl w:ilvl="1" w:tplc="058A0266">
      <w:start w:val="1"/>
      <w:numFmt w:val="decimal"/>
      <w:lvlText w:val="%2."/>
      <w:lvlJc w:val="left"/>
      <w:rPr>
        <w:rFonts w:ascii="Constantia" w:hAnsi="Constantia" w:cs="Constantia" w:hint="default"/>
        <w:b/>
        <w:bCs/>
        <w:i/>
        <w:iCs/>
        <w:caps w:val="0"/>
        <w:smallCaps/>
        <w:strike w:val="0"/>
        <w:dstrike w:val="0"/>
        <w:snapToGrid w:val="0"/>
        <w:color w:val="auto"/>
        <w:sz w:val="44"/>
        <w:szCs w:val="44"/>
      </w:rPr>
    </w:lvl>
    <w:lvl w:ilvl="2" w:tplc="DE8402AA">
      <w:numFmt w:val="bullet"/>
      <w:lvlText w:val="-"/>
      <w:lvlJc w:val="left"/>
      <w:pPr>
        <w:tabs>
          <w:tab w:val="num" w:pos="2204"/>
        </w:tabs>
        <w:ind w:left="2204" w:hanging="360"/>
      </w:pPr>
      <w:rPr>
        <w:rFonts w:ascii="Times New Roman" w:eastAsia="Times New Roman" w:hAnsi="Times New Roman" w:hint="default"/>
        <w:color w:val="auto"/>
        <w:sz w:val="25"/>
        <w:szCs w:val="25"/>
      </w:rPr>
    </w:lvl>
    <w:lvl w:ilvl="3" w:tplc="041A0001">
      <w:start w:val="1"/>
      <w:numFmt w:val="bullet"/>
      <w:lvlText w:val=""/>
      <w:lvlJc w:val="left"/>
      <w:rPr>
        <w:rFonts w:ascii="Symbol" w:hAnsi="Symbol" w:cs="Symbol" w:hint="default"/>
        <w:b/>
        <w:bCs/>
        <w:i/>
        <w:iCs/>
        <w:caps w:val="0"/>
        <w:smallCaps w:val="0"/>
        <w:strike w:val="0"/>
        <w:dstrike w:val="0"/>
        <w:snapToGrid w:val="0"/>
        <w:color w:val="000000"/>
      </w:rPr>
    </w:lvl>
    <w:lvl w:ilvl="4"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5"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lvl w:ilvl="6" w:tplc="041A0001">
      <w:start w:val="1"/>
      <w:numFmt w:val="bullet"/>
      <w:lvlText w:val=""/>
      <w:lvlJc w:val="left"/>
      <w:rPr>
        <w:rFonts w:ascii="Symbol" w:hAnsi="Symbol" w:cs="Symbol" w:hint="default"/>
        <w:b/>
        <w:bCs/>
        <w:i/>
        <w:iCs/>
        <w:caps w:val="0"/>
        <w:smallCaps w:val="0"/>
        <w:strike w:val="0"/>
        <w:dstrike w:val="0"/>
        <w:snapToGrid w:val="0"/>
        <w:color w:val="000000"/>
      </w:rPr>
    </w:lvl>
    <w:lvl w:ilvl="7"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8"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abstractNum>
  <w:abstractNum w:abstractNumId="9" w15:restartNumberingAfterBreak="0">
    <w:nsid w:val="29531B5B"/>
    <w:multiLevelType w:val="hybridMultilevel"/>
    <w:tmpl w:val="54EE9BF0"/>
    <w:lvl w:ilvl="0" w:tplc="585C5590">
      <w:start w:val="2"/>
      <w:numFmt w:val="bullet"/>
      <w:lvlText w:val="-"/>
      <w:lvlJc w:val="left"/>
      <w:pPr>
        <w:tabs>
          <w:tab w:val="num" w:pos="720"/>
        </w:tabs>
        <w:ind w:left="720" w:hanging="360"/>
      </w:pPr>
      <w:rPr>
        <w:rFonts w:ascii="Times New Roman" w:eastAsia="Times New Roman" w:hAnsi="Times New Roman" w:hint="default"/>
      </w:rPr>
    </w:lvl>
    <w:lvl w:ilvl="1"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2"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lvl w:ilvl="3" w:tplc="041A0001">
      <w:start w:val="1"/>
      <w:numFmt w:val="bullet"/>
      <w:lvlText w:val=""/>
      <w:lvlJc w:val="left"/>
      <w:rPr>
        <w:rFonts w:ascii="Symbol" w:hAnsi="Symbol" w:cs="Symbol" w:hint="default"/>
        <w:b/>
        <w:bCs/>
        <w:i/>
        <w:iCs/>
        <w:caps w:val="0"/>
        <w:smallCaps w:val="0"/>
        <w:strike w:val="0"/>
        <w:dstrike w:val="0"/>
        <w:snapToGrid w:val="0"/>
        <w:color w:val="000000"/>
      </w:rPr>
    </w:lvl>
    <w:lvl w:ilvl="4"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5"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lvl w:ilvl="6" w:tplc="041A0001">
      <w:start w:val="1"/>
      <w:numFmt w:val="bullet"/>
      <w:lvlText w:val=""/>
      <w:lvlJc w:val="left"/>
      <w:rPr>
        <w:rFonts w:ascii="Symbol" w:hAnsi="Symbol" w:cs="Symbol" w:hint="default"/>
        <w:b/>
        <w:bCs/>
        <w:i/>
        <w:iCs/>
        <w:caps w:val="0"/>
        <w:smallCaps w:val="0"/>
        <w:strike w:val="0"/>
        <w:dstrike w:val="0"/>
        <w:snapToGrid w:val="0"/>
        <w:color w:val="000000"/>
      </w:rPr>
    </w:lvl>
    <w:lvl w:ilvl="7"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8"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abstractNum>
  <w:num w:numId="1" w16cid:durableId="1146970209">
    <w:abstractNumId w:val="0"/>
  </w:num>
  <w:num w:numId="2" w16cid:durableId="1303803316">
    <w:abstractNumId w:val="1"/>
  </w:num>
  <w:num w:numId="3" w16cid:durableId="1948851776">
    <w:abstractNumId w:val="2"/>
  </w:num>
  <w:num w:numId="4" w16cid:durableId="1363437474">
    <w:abstractNumId w:val="3"/>
  </w:num>
  <w:num w:numId="5" w16cid:durableId="1063984800">
    <w:abstractNumId w:val="4"/>
  </w:num>
  <w:num w:numId="6" w16cid:durableId="1649287958">
    <w:abstractNumId w:val="5"/>
  </w:num>
  <w:num w:numId="7" w16cid:durableId="1628244419">
    <w:abstractNumId w:val="6"/>
  </w:num>
  <w:num w:numId="8" w16cid:durableId="1064638992">
    <w:abstractNumId w:val="8"/>
  </w:num>
  <w:num w:numId="9" w16cid:durableId="192813097">
    <w:abstractNumId w:val="9"/>
  </w:num>
  <w:num w:numId="10" w16cid:durableId="850682436">
    <w:abstractNumId w:val="8"/>
    <w:lvlOverride w:ilvl="0"/>
    <w:lvlOverride w:ilvl="1">
      <w:startOverride w:val="1"/>
    </w:lvlOverride>
    <w:lvlOverride w:ilvl="2"/>
    <w:lvlOverride w:ilvl="3"/>
    <w:lvlOverride w:ilvl="4"/>
    <w:lvlOverride w:ilvl="5"/>
    <w:lvlOverride w:ilvl="6"/>
    <w:lvlOverride w:ilvl="7"/>
    <w:lvlOverride w:ilvl="8"/>
  </w:num>
  <w:num w:numId="11" w16cid:durableId="796217702">
    <w:abstractNumId w:val="7"/>
  </w:num>
  <w:num w:numId="12" w16cid:durableId="14458855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EB9"/>
    <w:rsid w:val="00011555"/>
    <w:rsid w:val="00013A90"/>
    <w:rsid w:val="00026974"/>
    <w:rsid w:val="0003374D"/>
    <w:rsid w:val="000461F7"/>
    <w:rsid w:val="00054F78"/>
    <w:rsid w:val="000573CF"/>
    <w:rsid w:val="000640F5"/>
    <w:rsid w:val="00067486"/>
    <w:rsid w:val="00083BCD"/>
    <w:rsid w:val="0009705E"/>
    <w:rsid w:val="000975BD"/>
    <w:rsid w:val="000A3371"/>
    <w:rsid w:val="000A5465"/>
    <w:rsid w:val="000B6ECE"/>
    <w:rsid w:val="000C355F"/>
    <w:rsid w:val="000D7D7B"/>
    <w:rsid w:val="000F1632"/>
    <w:rsid w:val="000F1906"/>
    <w:rsid w:val="001211E0"/>
    <w:rsid w:val="00126392"/>
    <w:rsid w:val="00131A8F"/>
    <w:rsid w:val="00141615"/>
    <w:rsid w:val="00152408"/>
    <w:rsid w:val="0017048D"/>
    <w:rsid w:val="00183B2B"/>
    <w:rsid w:val="001848BA"/>
    <w:rsid w:val="00184BA7"/>
    <w:rsid w:val="001A2DB8"/>
    <w:rsid w:val="001A747A"/>
    <w:rsid w:val="001C0022"/>
    <w:rsid w:val="001C1059"/>
    <w:rsid w:val="00200164"/>
    <w:rsid w:val="00205153"/>
    <w:rsid w:val="0022150A"/>
    <w:rsid w:val="0022743A"/>
    <w:rsid w:val="00227988"/>
    <w:rsid w:val="00230D07"/>
    <w:rsid w:val="00243ACB"/>
    <w:rsid w:val="00252545"/>
    <w:rsid w:val="00264161"/>
    <w:rsid w:val="00271A13"/>
    <w:rsid w:val="00272635"/>
    <w:rsid w:val="00273CD2"/>
    <w:rsid w:val="00282331"/>
    <w:rsid w:val="00290AEE"/>
    <w:rsid w:val="002955CB"/>
    <w:rsid w:val="00297433"/>
    <w:rsid w:val="002B130F"/>
    <w:rsid w:val="002C445C"/>
    <w:rsid w:val="002D30AA"/>
    <w:rsid w:val="002F21C9"/>
    <w:rsid w:val="002F712A"/>
    <w:rsid w:val="0030201B"/>
    <w:rsid w:val="00306F72"/>
    <w:rsid w:val="00317385"/>
    <w:rsid w:val="0032102E"/>
    <w:rsid w:val="003304F6"/>
    <w:rsid w:val="00333441"/>
    <w:rsid w:val="00343AD2"/>
    <w:rsid w:val="0036481E"/>
    <w:rsid w:val="003836A1"/>
    <w:rsid w:val="003846BD"/>
    <w:rsid w:val="00391804"/>
    <w:rsid w:val="003B7D6D"/>
    <w:rsid w:val="003C7C9E"/>
    <w:rsid w:val="003D174C"/>
    <w:rsid w:val="003E32C0"/>
    <w:rsid w:val="00437A9F"/>
    <w:rsid w:val="004468D2"/>
    <w:rsid w:val="00451027"/>
    <w:rsid w:val="00490C12"/>
    <w:rsid w:val="00493423"/>
    <w:rsid w:val="004A4761"/>
    <w:rsid w:val="004A7C15"/>
    <w:rsid w:val="004C4ED0"/>
    <w:rsid w:val="004D4759"/>
    <w:rsid w:val="004E4230"/>
    <w:rsid w:val="004E4E2B"/>
    <w:rsid w:val="00511278"/>
    <w:rsid w:val="0052183A"/>
    <w:rsid w:val="005303E4"/>
    <w:rsid w:val="0053196F"/>
    <w:rsid w:val="005345CD"/>
    <w:rsid w:val="005412E5"/>
    <w:rsid w:val="0054567B"/>
    <w:rsid w:val="00561713"/>
    <w:rsid w:val="00572888"/>
    <w:rsid w:val="0057385A"/>
    <w:rsid w:val="00581B28"/>
    <w:rsid w:val="00590D67"/>
    <w:rsid w:val="005A2503"/>
    <w:rsid w:val="005C5D77"/>
    <w:rsid w:val="005D2AA7"/>
    <w:rsid w:val="005E5551"/>
    <w:rsid w:val="005F0AED"/>
    <w:rsid w:val="005F14C2"/>
    <w:rsid w:val="005F1AD8"/>
    <w:rsid w:val="005F3D6F"/>
    <w:rsid w:val="005F5D3D"/>
    <w:rsid w:val="0061000A"/>
    <w:rsid w:val="00641258"/>
    <w:rsid w:val="006430FA"/>
    <w:rsid w:val="00645595"/>
    <w:rsid w:val="006646B3"/>
    <w:rsid w:val="00664CC9"/>
    <w:rsid w:val="0069425E"/>
    <w:rsid w:val="00694D78"/>
    <w:rsid w:val="006B0384"/>
    <w:rsid w:val="006D3D1C"/>
    <w:rsid w:val="006E042D"/>
    <w:rsid w:val="006E04D4"/>
    <w:rsid w:val="00717E48"/>
    <w:rsid w:val="00721624"/>
    <w:rsid w:val="00725E0B"/>
    <w:rsid w:val="00731D29"/>
    <w:rsid w:val="007342DA"/>
    <w:rsid w:val="007348F4"/>
    <w:rsid w:val="007509A4"/>
    <w:rsid w:val="0075641D"/>
    <w:rsid w:val="00764BDE"/>
    <w:rsid w:val="00775F40"/>
    <w:rsid w:val="00786C24"/>
    <w:rsid w:val="00794207"/>
    <w:rsid w:val="007B15D5"/>
    <w:rsid w:val="007B2A7D"/>
    <w:rsid w:val="007D065E"/>
    <w:rsid w:val="007D4FF6"/>
    <w:rsid w:val="007F3A92"/>
    <w:rsid w:val="00804166"/>
    <w:rsid w:val="00814BFB"/>
    <w:rsid w:val="0082184A"/>
    <w:rsid w:val="00822F76"/>
    <w:rsid w:val="00825F96"/>
    <w:rsid w:val="00841874"/>
    <w:rsid w:val="00850221"/>
    <w:rsid w:val="00863020"/>
    <w:rsid w:val="00876426"/>
    <w:rsid w:val="008B3D00"/>
    <w:rsid w:val="008D0043"/>
    <w:rsid w:val="008D265C"/>
    <w:rsid w:val="008D26DD"/>
    <w:rsid w:val="008E20EF"/>
    <w:rsid w:val="008E22FD"/>
    <w:rsid w:val="008F32F6"/>
    <w:rsid w:val="009127F7"/>
    <w:rsid w:val="00913EB9"/>
    <w:rsid w:val="00916315"/>
    <w:rsid w:val="00924501"/>
    <w:rsid w:val="00926AAE"/>
    <w:rsid w:val="00930906"/>
    <w:rsid w:val="009343F1"/>
    <w:rsid w:val="0094165E"/>
    <w:rsid w:val="00962AEF"/>
    <w:rsid w:val="00974998"/>
    <w:rsid w:val="00991BDF"/>
    <w:rsid w:val="00997E10"/>
    <w:rsid w:val="009A7C61"/>
    <w:rsid w:val="009B1E27"/>
    <w:rsid w:val="009E60D1"/>
    <w:rsid w:val="009E7E31"/>
    <w:rsid w:val="00A01C2D"/>
    <w:rsid w:val="00A113F4"/>
    <w:rsid w:val="00A265AB"/>
    <w:rsid w:val="00A33E45"/>
    <w:rsid w:val="00A35D38"/>
    <w:rsid w:val="00A80A10"/>
    <w:rsid w:val="00AB67BF"/>
    <w:rsid w:val="00AB71D4"/>
    <w:rsid w:val="00AC0328"/>
    <w:rsid w:val="00AC0A22"/>
    <w:rsid w:val="00AC5A64"/>
    <w:rsid w:val="00AD2448"/>
    <w:rsid w:val="00AD2CF2"/>
    <w:rsid w:val="00AD5DE0"/>
    <w:rsid w:val="00AF14FF"/>
    <w:rsid w:val="00AF4C66"/>
    <w:rsid w:val="00B026A7"/>
    <w:rsid w:val="00B0655D"/>
    <w:rsid w:val="00B06FD7"/>
    <w:rsid w:val="00B13EBA"/>
    <w:rsid w:val="00B161A5"/>
    <w:rsid w:val="00B30C22"/>
    <w:rsid w:val="00B35AC5"/>
    <w:rsid w:val="00B36128"/>
    <w:rsid w:val="00B36FA4"/>
    <w:rsid w:val="00B37580"/>
    <w:rsid w:val="00B55B83"/>
    <w:rsid w:val="00B618A6"/>
    <w:rsid w:val="00B914E8"/>
    <w:rsid w:val="00BA2F77"/>
    <w:rsid w:val="00BD33CE"/>
    <w:rsid w:val="00BD4D4B"/>
    <w:rsid w:val="00BE1A8B"/>
    <w:rsid w:val="00BF6E21"/>
    <w:rsid w:val="00C04AFA"/>
    <w:rsid w:val="00C10A0E"/>
    <w:rsid w:val="00C42E77"/>
    <w:rsid w:val="00C45C38"/>
    <w:rsid w:val="00C45CBA"/>
    <w:rsid w:val="00C725F8"/>
    <w:rsid w:val="00C742F0"/>
    <w:rsid w:val="00CC3B26"/>
    <w:rsid w:val="00CD3340"/>
    <w:rsid w:val="00CE1BBB"/>
    <w:rsid w:val="00CE7CC4"/>
    <w:rsid w:val="00D01EED"/>
    <w:rsid w:val="00D04E85"/>
    <w:rsid w:val="00D05B85"/>
    <w:rsid w:val="00D07002"/>
    <w:rsid w:val="00D14740"/>
    <w:rsid w:val="00D2440E"/>
    <w:rsid w:val="00D26302"/>
    <w:rsid w:val="00D26547"/>
    <w:rsid w:val="00D40D28"/>
    <w:rsid w:val="00D579AF"/>
    <w:rsid w:val="00D624BA"/>
    <w:rsid w:val="00D62960"/>
    <w:rsid w:val="00D82682"/>
    <w:rsid w:val="00D91535"/>
    <w:rsid w:val="00DC08F0"/>
    <w:rsid w:val="00DC4B7F"/>
    <w:rsid w:val="00DF568B"/>
    <w:rsid w:val="00E02324"/>
    <w:rsid w:val="00E23EED"/>
    <w:rsid w:val="00E2458A"/>
    <w:rsid w:val="00E33E84"/>
    <w:rsid w:val="00E63413"/>
    <w:rsid w:val="00E750E1"/>
    <w:rsid w:val="00E813DE"/>
    <w:rsid w:val="00EA741C"/>
    <w:rsid w:val="00EB5155"/>
    <w:rsid w:val="00ED50C6"/>
    <w:rsid w:val="00ED5992"/>
    <w:rsid w:val="00ED6D06"/>
    <w:rsid w:val="00EE3112"/>
    <w:rsid w:val="00EF12D4"/>
    <w:rsid w:val="00F12EE6"/>
    <w:rsid w:val="00F154F9"/>
    <w:rsid w:val="00F21FBE"/>
    <w:rsid w:val="00F26ECE"/>
    <w:rsid w:val="00F4543B"/>
    <w:rsid w:val="00F508FC"/>
    <w:rsid w:val="00FA1245"/>
    <w:rsid w:val="00FA67DC"/>
    <w:rsid w:val="00FA6B53"/>
    <w:rsid w:val="00FB5352"/>
    <w:rsid w:val="00FC4DC3"/>
    <w:rsid w:val="00FC503A"/>
    <w:rsid w:val="00FD7987"/>
    <w:rsid w:val="00FE2E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CCE2FE4"/>
  <w15:chartTrackingRefBased/>
  <w15:docId w15:val="{9E44A9F2-5418-4A95-AAFC-0ECFD1D0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zh-CN"/>
    </w:rPr>
  </w:style>
  <w:style w:type="paragraph" w:styleId="Naslov1">
    <w:name w:val="heading 1"/>
    <w:basedOn w:val="Stilnaslova"/>
    <w:next w:val="Tijeloteksta"/>
    <w:qFormat/>
    <w:pPr>
      <w:numPr>
        <w:numId w:val="1"/>
      </w:numPr>
      <w:outlineLvl w:val="0"/>
    </w:pPr>
    <w:rPr>
      <w:b/>
      <w:bCs/>
      <w:sz w:val="36"/>
      <w:szCs w:val="36"/>
    </w:rPr>
  </w:style>
  <w:style w:type="paragraph" w:styleId="Naslov2">
    <w:name w:val="heading 2"/>
    <w:basedOn w:val="Stilnaslova"/>
    <w:next w:val="Tijeloteksta"/>
    <w:qFormat/>
    <w:pPr>
      <w:numPr>
        <w:ilvl w:val="1"/>
        <w:numId w:val="1"/>
      </w:numPr>
      <w:spacing w:before="200"/>
      <w:outlineLvl w:val="1"/>
    </w:pPr>
    <w:rPr>
      <w:b/>
      <w:bCs/>
      <w:sz w:val="32"/>
      <w:szCs w:val="32"/>
    </w:rPr>
  </w:style>
  <w:style w:type="paragraph" w:styleId="Naslov3">
    <w:name w:val="heading 3"/>
    <w:basedOn w:val="Stilnaslova"/>
    <w:next w:val="Tijeloteksta"/>
    <w:qFormat/>
    <w:pPr>
      <w:numPr>
        <w:ilvl w:val="2"/>
        <w:numId w:val="1"/>
      </w:numPr>
      <w:spacing w:before="140"/>
      <w:outlineLvl w:val="2"/>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Times New Roman" w:hAnsi="Times New Roman" w:cs="Times New Roman" w:hint="default"/>
    </w:rPr>
  </w:style>
  <w:style w:type="character" w:customStyle="1" w:styleId="WW8Num7z1">
    <w:name w:val="WW8Num7z1"/>
    <w:rPr>
      <w:rFonts w:ascii="OpenSymbol" w:hAnsi="OpenSymbol" w:cs="OpenSymbol"/>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Times New Roman" w:eastAsia="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Zadanifontodlomka3">
    <w:name w:val="Zadani font odlomka3"/>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Zadanifontodlomka2">
    <w:name w:val="Zadani font odlomka2"/>
  </w:style>
  <w:style w:type="character" w:customStyle="1" w:styleId="WW-Absatz-Standardschriftart111">
    <w:name w:val="WW-Absatz-Standardschriftart111"/>
  </w:style>
  <w:style w:type="character" w:customStyle="1" w:styleId="Zadanifontodlomka1">
    <w:name w:val="Zadani font odlomka1"/>
  </w:style>
  <w:style w:type="character" w:customStyle="1" w:styleId="Grafikeoznake1">
    <w:name w:val="Grafičke oznake1"/>
    <w:rPr>
      <w:rFonts w:ascii="OpenSymbol" w:eastAsia="OpenSymbol" w:hAnsi="OpenSymbol" w:cs="OpenSymbol"/>
    </w:rPr>
  </w:style>
  <w:style w:type="character" w:customStyle="1" w:styleId="Simbolinumeriranja">
    <w:name w:val="Simboli numeriranja"/>
  </w:style>
  <w:style w:type="paragraph" w:customStyle="1" w:styleId="Stilnaslova">
    <w:name w:val="Stil naslova"/>
    <w:basedOn w:val="Normal"/>
    <w:next w:val="Tijeloteksta"/>
    <w:pPr>
      <w:keepNext/>
      <w:spacing w:before="240" w:after="120"/>
    </w:pPr>
    <w:rPr>
      <w:rFonts w:ascii="Liberation Sans" w:eastAsia="Microsoft YaHei" w:hAnsi="Liberation Sans" w:cs="Mangal"/>
      <w:sz w:val="28"/>
      <w:szCs w:val="28"/>
    </w:rPr>
  </w:style>
  <w:style w:type="paragraph" w:styleId="Tijeloteksta">
    <w:name w:val="Body Text"/>
    <w:basedOn w:val="Normal"/>
    <w:pPr>
      <w:spacing w:after="120"/>
    </w:pPr>
  </w:style>
  <w:style w:type="paragraph" w:styleId="Popis">
    <w:name w:val="List"/>
    <w:basedOn w:val="Tijeloteksta"/>
    <w:rPr>
      <w:rFonts w:cs="Mangal"/>
    </w:rPr>
  </w:style>
  <w:style w:type="paragraph" w:styleId="Opisslike">
    <w:name w:val="caption"/>
    <w:basedOn w:val="Normal"/>
    <w:qFormat/>
    <w:pPr>
      <w:suppressLineNumbers/>
      <w:spacing w:before="120" w:after="120"/>
    </w:pPr>
    <w:rPr>
      <w:rFonts w:cs="Mangal"/>
      <w:i/>
      <w:iCs/>
    </w:rPr>
  </w:style>
  <w:style w:type="paragraph" w:customStyle="1" w:styleId="Indeks">
    <w:name w:val="Indeks"/>
    <w:basedOn w:val="Normal"/>
    <w:pPr>
      <w:suppressLineNumbers/>
    </w:pPr>
    <w:rPr>
      <w:rFonts w:cs="Mangal"/>
    </w:rPr>
  </w:style>
  <w:style w:type="paragraph" w:customStyle="1" w:styleId="Opisslike1">
    <w:name w:val="Opis slike1"/>
    <w:basedOn w:val="Normal"/>
    <w:pPr>
      <w:suppressLineNumbers/>
      <w:spacing w:before="120" w:after="120"/>
    </w:pPr>
    <w:rPr>
      <w:rFonts w:cs="Mangal"/>
      <w:i/>
      <w:iCs/>
    </w:rPr>
  </w:style>
  <w:style w:type="paragraph" w:styleId="Naslov">
    <w:name w:val="Title"/>
    <w:basedOn w:val="Normal"/>
    <w:next w:val="Tijeloteksta"/>
    <w:qFormat/>
    <w:pPr>
      <w:keepNext/>
      <w:spacing w:before="240" w:after="120"/>
    </w:pPr>
    <w:rPr>
      <w:rFonts w:ascii="Arial" w:eastAsia="SimSun" w:hAnsi="Arial" w:cs="Mangal"/>
      <w:sz w:val="28"/>
      <w:szCs w:val="28"/>
    </w:rPr>
  </w:style>
  <w:style w:type="paragraph" w:customStyle="1" w:styleId="Opis">
    <w:name w:val="Opis"/>
    <w:basedOn w:val="Normal"/>
    <w:pPr>
      <w:suppressLineNumbers/>
      <w:spacing w:before="120" w:after="120"/>
    </w:pPr>
    <w:rPr>
      <w:rFonts w:cs="Mangal"/>
      <w:i/>
      <w:iCs/>
    </w:rPr>
  </w:style>
  <w:style w:type="paragraph" w:customStyle="1" w:styleId="Naslov10">
    <w:name w:val="Naslov1"/>
    <w:basedOn w:val="Normal"/>
    <w:next w:val="Tijeloteksta"/>
    <w:pPr>
      <w:keepNext/>
      <w:spacing w:before="240" w:after="120"/>
    </w:pPr>
    <w:rPr>
      <w:rFonts w:ascii="Arial" w:eastAsia="SimSun" w:hAnsi="Arial" w:cs="Mangal"/>
      <w:sz w:val="28"/>
      <w:szCs w:val="28"/>
    </w:rPr>
  </w:style>
  <w:style w:type="paragraph" w:customStyle="1" w:styleId="Sadrajitablice">
    <w:name w:val="Sadržaji tablice"/>
    <w:basedOn w:val="Normal"/>
    <w:pPr>
      <w:suppressLineNumbers/>
    </w:pPr>
  </w:style>
  <w:style w:type="paragraph" w:customStyle="1" w:styleId="Naslovtablice">
    <w:name w:val="Naslov tablice"/>
    <w:basedOn w:val="Sadrajitablice"/>
    <w:pPr>
      <w:jc w:val="center"/>
    </w:pPr>
    <w:rPr>
      <w:b/>
      <w:bCs/>
    </w:rPr>
  </w:style>
  <w:style w:type="paragraph" w:customStyle="1" w:styleId="Citati">
    <w:name w:val="Citati"/>
    <w:basedOn w:val="Normal"/>
    <w:pPr>
      <w:spacing w:after="283"/>
      <w:ind w:left="567" w:right="567"/>
    </w:pPr>
  </w:style>
  <w:style w:type="paragraph" w:styleId="Podnaslov">
    <w:name w:val="Subtitle"/>
    <w:basedOn w:val="Stilnaslova"/>
    <w:next w:val="Tijeloteksta"/>
    <w:qFormat/>
    <w:pPr>
      <w:spacing w:before="60"/>
      <w:jc w:val="center"/>
    </w:pPr>
    <w:rPr>
      <w:sz w:val="36"/>
      <w:szCs w:val="36"/>
    </w:rPr>
  </w:style>
  <w:style w:type="paragraph" w:styleId="Tekstbalonia">
    <w:name w:val="Balloon Text"/>
    <w:basedOn w:val="Normal"/>
    <w:link w:val="TekstbaloniaChar"/>
    <w:rsid w:val="00B35AC5"/>
    <w:rPr>
      <w:rFonts w:ascii="Segoe UI" w:hAnsi="Segoe UI" w:cs="Segoe UI"/>
      <w:sz w:val="18"/>
      <w:szCs w:val="18"/>
    </w:rPr>
  </w:style>
  <w:style w:type="character" w:customStyle="1" w:styleId="TekstbaloniaChar">
    <w:name w:val="Tekst balončića Char"/>
    <w:link w:val="Tekstbalonia"/>
    <w:rsid w:val="00B35AC5"/>
    <w:rPr>
      <w:rFonts w:ascii="Segoe UI" w:hAnsi="Segoe UI" w:cs="Segoe UI"/>
      <w:sz w:val="18"/>
      <w:szCs w:val="18"/>
      <w:lang w:eastAsia="zh-CN"/>
    </w:rPr>
  </w:style>
  <w:style w:type="paragraph" w:styleId="Zaglavlje">
    <w:name w:val="header"/>
    <w:basedOn w:val="Normal"/>
    <w:link w:val="ZaglavljeChar"/>
    <w:rsid w:val="00C10A0E"/>
    <w:pPr>
      <w:tabs>
        <w:tab w:val="center" w:pos="4536"/>
        <w:tab w:val="right" w:pos="9072"/>
      </w:tabs>
    </w:pPr>
  </w:style>
  <w:style w:type="character" w:customStyle="1" w:styleId="ZaglavljeChar">
    <w:name w:val="Zaglavlje Char"/>
    <w:link w:val="Zaglavlje"/>
    <w:rsid w:val="00C10A0E"/>
    <w:rPr>
      <w:sz w:val="24"/>
      <w:szCs w:val="24"/>
      <w:lang w:eastAsia="zh-CN"/>
    </w:rPr>
  </w:style>
  <w:style w:type="paragraph" w:styleId="Podnoje">
    <w:name w:val="footer"/>
    <w:basedOn w:val="Normal"/>
    <w:link w:val="PodnojeChar"/>
    <w:uiPriority w:val="99"/>
    <w:rsid w:val="00C10A0E"/>
    <w:pPr>
      <w:tabs>
        <w:tab w:val="center" w:pos="4536"/>
        <w:tab w:val="right" w:pos="9072"/>
      </w:tabs>
    </w:pPr>
  </w:style>
  <w:style w:type="character" w:customStyle="1" w:styleId="PodnojeChar">
    <w:name w:val="Podnožje Char"/>
    <w:link w:val="Podnoje"/>
    <w:uiPriority w:val="99"/>
    <w:rsid w:val="00C10A0E"/>
    <w:rPr>
      <w:sz w:val="24"/>
      <w:szCs w:val="24"/>
      <w:lang w:eastAsia="zh-CN"/>
    </w:rPr>
  </w:style>
  <w:style w:type="paragraph" w:styleId="Bezproreda">
    <w:name w:val="No Spacing"/>
    <w:uiPriority w:val="1"/>
    <w:qFormat/>
    <w:rsid w:val="008F32F6"/>
    <w:rPr>
      <w:rFonts w:ascii="Calibri" w:eastAsia="Calibri" w:hAnsi="Calibri"/>
      <w:sz w:val="22"/>
      <w:szCs w:val="22"/>
      <w:lang w:eastAsia="en-US"/>
    </w:rPr>
  </w:style>
  <w:style w:type="paragraph" w:styleId="Tijeloteksta2">
    <w:name w:val="Body Text 2"/>
    <w:basedOn w:val="Normal"/>
    <w:link w:val="Tijeloteksta2Char"/>
    <w:rsid w:val="000573CF"/>
    <w:pPr>
      <w:spacing w:after="120" w:line="480" w:lineRule="auto"/>
    </w:pPr>
  </w:style>
  <w:style w:type="character" w:customStyle="1" w:styleId="Tijeloteksta2Char">
    <w:name w:val="Tijelo teksta 2 Char"/>
    <w:link w:val="Tijeloteksta2"/>
    <w:rsid w:val="000573CF"/>
    <w:rPr>
      <w:sz w:val="24"/>
      <w:szCs w:val="24"/>
      <w:lang w:val="hr-HR" w:eastAsia="zh-CN"/>
    </w:rPr>
  </w:style>
  <w:style w:type="character" w:styleId="Hiperveza">
    <w:name w:val="Hyperlink"/>
    <w:uiPriority w:val="99"/>
    <w:rsid w:val="0069425E"/>
    <w:rPr>
      <w:rFonts w:ascii="Times New Roman" w:hAnsi="Times New Roman" w:cs="Times New Roman"/>
      <w:snapToGrid w:val="0"/>
      <w:color w:val="0000FF"/>
      <w:u w:val="single"/>
    </w:rPr>
  </w:style>
  <w:style w:type="paragraph" w:customStyle="1" w:styleId="Tekstbalonia1">
    <w:name w:val="Tekst balončića1"/>
    <w:basedOn w:val="Normal"/>
    <w:uiPriority w:val="99"/>
    <w:rsid w:val="0069425E"/>
    <w:pPr>
      <w:suppressAutoHyphens w:val="0"/>
    </w:pPr>
    <w:rPr>
      <w:rFonts w:ascii="Tahoma" w:hAnsi="Tahoma" w:cs="Tahoma"/>
      <w:i/>
      <w:iCs/>
      <w:smallCaps/>
      <w:sz w:val="16"/>
      <w:szCs w:val="16"/>
      <w:lang w:eastAsia="hr-HR"/>
    </w:rPr>
  </w:style>
  <w:style w:type="paragraph" w:styleId="Odlomakpopisa">
    <w:name w:val="List Paragraph"/>
    <w:basedOn w:val="Normal"/>
    <w:uiPriority w:val="34"/>
    <w:qFormat/>
    <w:rsid w:val="0069425E"/>
    <w:pPr>
      <w:suppressAutoHyphens w:val="0"/>
      <w:ind w:left="720"/>
      <w:contextualSpacing/>
    </w:pPr>
    <w:rPr>
      <w:lang w:eastAsia="hr-HR"/>
    </w:rPr>
  </w:style>
  <w:style w:type="paragraph" w:styleId="Tijeloteksta3">
    <w:name w:val="Body Text 3"/>
    <w:basedOn w:val="Normal"/>
    <w:link w:val="Tijeloteksta3Char"/>
    <w:rsid w:val="00C725F8"/>
    <w:pPr>
      <w:spacing w:after="120"/>
    </w:pPr>
    <w:rPr>
      <w:sz w:val="16"/>
      <w:szCs w:val="16"/>
    </w:rPr>
  </w:style>
  <w:style w:type="character" w:customStyle="1" w:styleId="Tijeloteksta3Char">
    <w:name w:val="Tijelo teksta 3 Char"/>
    <w:basedOn w:val="Zadanifontodlomka"/>
    <w:link w:val="Tijeloteksta3"/>
    <w:rsid w:val="00C725F8"/>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6771552">
      <w:bodyDiv w:val="1"/>
      <w:marLeft w:val="0"/>
      <w:marRight w:val="0"/>
      <w:marTop w:val="0"/>
      <w:marBottom w:val="0"/>
      <w:divBdr>
        <w:top w:val="none" w:sz="0" w:space="0" w:color="auto"/>
        <w:left w:val="none" w:sz="0" w:space="0" w:color="auto"/>
        <w:bottom w:val="none" w:sz="0" w:space="0" w:color="auto"/>
        <w:right w:val="none" w:sz="0" w:space="0" w:color="auto"/>
      </w:divBdr>
    </w:div>
    <w:div w:id="130319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4077</Words>
  <Characters>23240</Characters>
  <Application>Microsoft Office Word</Application>
  <DocSecurity>0</DocSecurity>
  <Lines>193</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 Zdenci</dc:creator>
  <cp:keywords/>
  <dc:description/>
  <cp:lastModifiedBy>Općina Dekanovec</cp:lastModifiedBy>
  <cp:revision>30</cp:revision>
  <cp:lastPrinted>2026-01-13T13:45:00Z</cp:lastPrinted>
  <dcterms:created xsi:type="dcterms:W3CDTF">2023-12-12T17:57:00Z</dcterms:created>
  <dcterms:modified xsi:type="dcterms:W3CDTF">2026-01-13T14:01:00Z</dcterms:modified>
</cp:coreProperties>
</file>